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3B8" w:rsidRDefault="00F963B8" w:rsidP="00753830">
      <w:pPr>
        <w:pStyle w:val="Estilo1"/>
        <w:tabs>
          <w:tab w:val="clear" w:pos="2268"/>
          <w:tab w:val="left" w:pos="-3402"/>
        </w:tabs>
        <w:spacing w:before="120"/>
        <w:ind w:left="0" w:right="-284" w:firstLine="0"/>
        <w:rPr>
          <w:rFonts w:ascii="Calibri" w:hAnsi="Calibri"/>
          <w:b/>
          <w:szCs w:val="24"/>
        </w:rPr>
      </w:pPr>
    </w:p>
    <w:p w:rsidR="00171833" w:rsidRPr="00291A24" w:rsidRDefault="00171833" w:rsidP="003F7928">
      <w:pPr>
        <w:pStyle w:val="Estilo1"/>
        <w:tabs>
          <w:tab w:val="clear" w:pos="2268"/>
          <w:tab w:val="left" w:pos="-3402"/>
        </w:tabs>
        <w:spacing w:before="120"/>
        <w:ind w:left="0" w:right="-284" w:firstLine="0"/>
        <w:jc w:val="center"/>
        <w:rPr>
          <w:rFonts w:ascii="Calibri" w:hAnsi="Calibri"/>
          <w:b/>
          <w:szCs w:val="24"/>
        </w:rPr>
      </w:pPr>
      <w:proofErr w:type="gramStart"/>
      <w:r w:rsidRPr="00291A24">
        <w:rPr>
          <w:rFonts w:ascii="Calibri" w:hAnsi="Calibri"/>
          <w:b/>
          <w:szCs w:val="24"/>
        </w:rPr>
        <w:t xml:space="preserve">ANEXO </w:t>
      </w:r>
      <w:r w:rsidR="00F2500A" w:rsidRPr="00291A24">
        <w:rPr>
          <w:rFonts w:ascii="Calibri" w:hAnsi="Calibri"/>
          <w:b/>
          <w:szCs w:val="24"/>
        </w:rPr>
        <w:t>V</w:t>
      </w:r>
      <w:r w:rsidR="00AA6D81" w:rsidRPr="00291A24">
        <w:rPr>
          <w:rFonts w:ascii="Calibri" w:hAnsi="Calibri"/>
          <w:b/>
          <w:szCs w:val="24"/>
        </w:rPr>
        <w:t>I</w:t>
      </w:r>
      <w:proofErr w:type="gramEnd"/>
      <w:r w:rsidRPr="00291A24">
        <w:rPr>
          <w:rFonts w:ascii="Calibri" w:hAnsi="Calibri"/>
          <w:b/>
          <w:szCs w:val="24"/>
        </w:rPr>
        <w:t xml:space="preserve"> – A</w:t>
      </w:r>
      <w:r w:rsidR="00601D4E" w:rsidRPr="00291A24">
        <w:rPr>
          <w:rFonts w:ascii="Calibri" w:hAnsi="Calibri"/>
          <w:b/>
          <w:szCs w:val="24"/>
        </w:rPr>
        <w:t xml:space="preserve"> – MODELO DE PROPOSTA DE PREÇO</w:t>
      </w:r>
    </w:p>
    <w:p w:rsidR="00B745A7" w:rsidRDefault="00B745A7" w:rsidP="00200862">
      <w:pPr>
        <w:tabs>
          <w:tab w:val="left" w:pos="851"/>
          <w:tab w:val="left" w:pos="1418"/>
          <w:tab w:val="left" w:pos="1701"/>
        </w:tabs>
        <w:ind w:right="-567"/>
        <w:rPr>
          <w:rFonts w:ascii="Calibri" w:hAnsi="Calibri"/>
          <w:sz w:val="20"/>
        </w:rPr>
      </w:pPr>
    </w:p>
    <w:p w:rsidR="00200862" w:rsidRPr="00AA6556" w:rsidRDefault="00B745A7" w:rsidP="00200862">
      <w:pPr>
        <w:tabs>
          <w:tab w:val="left" w:pos="851"/>
          <w:tab w:val="left" w:pos="1418"/>
          <w:tab w:val="left" w:pos="1701"/>
        </w:tabs>
        <w:ind w:right="-567"/>
        <w:rPr>
          <w:rFonts w:ascii="Calibri" w:hAnsi="Calibri"/>
          <w:sz w:val="20"/>
        </w:rPr>
      </w:pPr>
      <w:r>
        <w:rPr>
          <w:rFonts w:ascii="Calibri" w:hAnsi="Calibri"/>
          <w:sz w:val="20"/>
        </w:rPr>
        <w:t>A</w:t>
      </w:r>
    </w:p>
    <w:p w:rsidR="00777471" w:rsidRPr="00AA6556" w:rsidRDefault="00B745A7" w:rsidP="00200862">
      <w:pPr>
        <w:tabs>
          <w:tab w:val="left" w:pos="851"/>
          <w:tab w:val="left" w:pos="1418"/>
          <w:tab w:val="left" w:pos="1701"/>
        </w:tabs>
        <w:ind w:right="-567"/>
        <w:rPr>
          <w:rFonts w:ascii="Calibri" w:hAnsi="Calibri"/>
          <w:sz w:val="20"/>
        </w:rPr>
      </w:pPr>
      <w:r>
        <w:rPr>
          <w:rFonts w:ascii="Calibri" w:hAnsi="Calibri"/>
          <w:snapToGrid w:val="0"/>
          <w:sz w:val="20"/>
        </w:rPr>
        <w:t xml:space="preserve">Prefeitura Municipal de </w:t>
      </w:r>
      <w:r w:rsidR="00547AAE">
        <w:rPr>
          <w:rFonts w:ascii="Calibri" w:hAnsi="Calibri"/>
          <w:snapToGrid w:val="0"/>
          <w:sz w:val="20"/>
        </w:rPr>
        <w:t>Oratórios</w:t>
      </w:r>
      <w:r>
        <w:rPr>
          <w:rFonts w:ascii="Calibri" w:hAnsi="Calibri"/>
          <w:snapToGrid w:val="0"/>
          <w:sz w:val="20"/>
        </w:rPr>
        <w:t xml:space="preserve"> – Comissão de Licitação</w:t>
      </w:r>
    </w:p>
    <w:p w:rsidR="00B745A7" w:rsidRDefault="00CA6189" w:rsidP="00200862">
      <w:pPr>
        <w:tabs>
          <w:tab w:val="left" w:pos="851"/>
          <w:tab w:val="left" w:pos="1418"/>
          <w:tab w:val="left" w:pos="1701"/>
        </w:tabs>
        <w:ind w:right="-567"/>
        <w:rPr>
          <w:rFonts w:ascii="Calibri" w:hAnsi="Calibri"/>
          <w:sz w:val="20"/>
        </w:rPr>
      </w:pPr>
      <w:r w:rsidRPr="003C536A">
        <w:rPr>
          <w:rFonts w:ascii="Calibri" w:hAnsi="Calibri"/>
          <w:sz w:val="20"/>
        </w:rPr>
        <w:t xml:space="preserve">Ref.: Concorrência </w:t>
      </w:r>
      <w:r w:rsidR="00713ECB" w:rsidRPr="003C536A">
        <w:rPr>
          <w:rFonts w:ascii="Calibri" w:hAnsi="Calibri"/>
          <w:sz w:val="20"/>
        </w:rPr>
        <w:t xml:space="preserve">n.º </w:t>
      </w:r>
      <w:r w:rsidR="003C536A" w:rsidRPr="003C536A">
        <w:rPr>
          <w:rFonts w:ascii="Calibri" w:hAnsi="Calibri"/>
          <w:sz w:val="20"/>
        </w:rPr>
        <w:t>001/2019</w:t>
      </w:r>
    </w:p>
    <w:p w:rsidR="00200862" w:rsidRPr="004A5A03" w:rsidRDefault="00200862" w:rsidP="00200862">
      <w:pPr>
        <w:tabs>
          <w:tab w:val="left" w:pos="851"/>
          <w:tab w:val="left" w:pos="1418"/>
          <w:tab w:val="left" w:pos="1701"/>
        </w:tabs>
        <w:ind w:right="-567"/>
        <w:rPr>
          <w:rFonts w:ascii="Calibri" w:hAnsi="Calibri"/>
          <w:sz w:val="20"/>
        </w:rPr>
      </w:pPr>
      <w:r w:rsidRPr="004A5A03">
        <w:rPr>
          <w:rFonts w:ascii="Calibri" w:hAnsi="Calibri"/>
          <w:sz w:val="20"/>
        </w:rPr>
        <w:t xml:space="preserve">Abertura dos envelopes: </w:t>
      </w:r>
      <w:r w:rsidR="00F82C3D" w:rsidRPr="004A5A03">
        <w:rPr>
          <w:rFonts w:ascii="Calibri" w:hAnsi="Calibri"/>
          <w:sz w:val="20"/>
        </w:rPr>
        <w:t>2</w:t>
      </w:r>
      <w:r w:rsidR="004A5A03" w:rsidRPr="004A5A03">
        <w:rPr>
          <w:rFonts w:ascii="Calibri" w:hAnsi="Calibri"/>
          <w:sz w:val="20"/>
        </w:rPr>
        <w:t>6</w:t>
      </w:r>
      <w:r w:rsidR="00F82C3D" w:rsidRPr="004A5A03">
        <w:rPr>
          <w:rFonts w:ascii="Calibri" w:hAnsi="Calibri"/>
          <w:sz w:val="20"/>
        </w:rPr>
        <w:t>/09/2019</w:t>
      </w:r>
    </w:p>
    <w:p w:rsidR="00200862" w:rsidRPr="00D73FF8" w:rsidRDefault="004D3426" w:rsidP="00200862">
      <w:pPr>
        <w:tabs>
          <w:tab w:val="left" w:pos="851"/>
          <w:tab w:val="left" w:pos="1418"/>
          <w:tab w:val="left" w:pos="1701"/>
        </w:tabs>
        <w:ind w:right="-567"/>
        <w:rPr>
          <w:rFonts w:ascii="Calibri" w:hAnsi="Calibri"/>
          <w:sz w:val="20"/>
        </w:rPr>
      </w:pPr>
      <w:r w:rsidRPr="004A5A03">
        <w:rPr>
          <w:rFonts w:ascii="Calibri" w:hAnsi="Calibri"/>
          <w:sz w:val="20"/>
        </w:rPr>
        <w:t xml:space="preserve">Horário: </w:t>
      </w:r>
      <w:proofErr w:type="gramStart"/>
      <w:r w:rsidR="00FC43B1" w:rsidRPr="004A5A03">
        <w:rPr>
          <w:rFonts w:ascii="Calibri" w:hAnsi="Calibri"/>
          <w:sz w:val="20"/>
        </w:rPr>
        <w:t>09:3</w:t>
      </w:r>
      <w:r w:rsidR="00D73FF8" w:rsidRPr="004A5A03">
        <w:rPr>
          <w:rFonts w:ascii="Calibri" w:hAnsi="Calibri"/>
          <w:sz w:val="20"/>
        </w:rPr>
        <w:t>0</w:t>
      </w:r>
      <w:proofErr w:type="gramEnd"/>
      <w:r w:rsidR="00200862" w:rsidRPr="004A5A03">
        <w:rPr>
          <w:rFonts w:ascii="Calibri" w:hAnsi="Calibri"/>
          <w:sz w:val="20"/>
        </w:rPr>
        <w:t xml:space="preserve"> horas</w:t>
      </w:r>
    </w:p>
    <w:p w:rsidR="00200862" w:rsidRDefault="00200862" w:rsidP="00200862">
      <w:pPr>
        <w:pStyle w:val="Recuodecorpodetexto"/>
        <w:tabs>
          <w:tab w:val="left" w:pos="851"/>
          <w:tab w:val="left" w:pos="1701"/>
        </w:tabs>
        <w:ind w:right="-86"/>
        <w:rPr>
          <w:rFonts w:ascii="Calibri" w:hAnsi="Calibri"/>
          <w:b w:val="0"/>
          <w:snapToGrid/>
          <w:sz w:val="20"/>
        </w:rPr>
      </w:pPr>
      <w:r w:rsidRPr="00D73FF8">
        <w:rPr>
          <w:rFonts w:ascii="Calibri" w:hAnsi="Calibri"/>
          <w:snapToGrid/>
          <w:sz w:val="20"/>
        </w:rPr>
        <w:tab/>
      </w:r>
      <w:r w:rsidRPr="00D73FF8">
        <w:rPr>
          <w:rFonts w:ascii="Calibri" w:hAnsi="Calibri"/>
          <w:b w:val="0"/>
          <w:snapToGrid/>
          <w:sz w:val="20"/>
        </w:rPr>
        <w:t>Apresentamos a</w:t>
      </w:r>
      <w:r w:rsidRPr="00AA6556">
        <w:rPr>
          <w:rFonts w:ascii="Calibri" w:hAnsi="Calibri"/>
          <w:b w:val="0"/>
          <w:snapToGrid/>
          <w:sz w:val="20"/>
        </w:rPr>
        <w:t xml:space="preserve"> Vossa Senhoria a nossa proposta de preços, detalhada nos documentos anexos, para execução da obra de que </w:t>
      </w:r>
      <w:r w:rsidRPr="00C850D2">
        <w:rPr>
          <w:rFonts w:ascii="Calibri" w:hAnsi="Calibri"/>
          <w:b w:val="0"/>
          <w:snapToGrid/>
          <w:sz w:val="20"/>
        </w:rPr>
        <w:t xml:space="preserve">trata a </w:t>
      </w:r>
      <w:r w:rsidR="00CA6189" w:rsidRPr="00C850D2">
        <w:rPr>
          <w:rFonts w:ascii="Calibri" w:hAnsi="Calibri"/>
          <w:b w:val="0"/>
          <w:snapToGrid/>
          <w:sz w:val="20"/>
        </w:rPr>
        <w:t>Concorrência</w:t>
      </w:r>
      <w:r w:rsidRPr="00C850D2">
        <w:rPr>
          <w:rFonts w:ascii="Calibri" w:hAnsi="Calibri"/>
          <w:b w:val="0"/>
          <w:snapToGrid/>
          <w:sz w:val="20"/>
        </w:rPr>
        <w:t xml:space="preserve"> n.°</w:t>
      </w:r>
      <w:r w:rsidR="00C850D2" w:rsidRPr="00C850D2">
        <w:rPr>
          <w:rFonts w:ascii="Calibri" w:hAnsi="Calibri"/>
          <w:b w:val="0"/>
          <w:snapToGrid/>
          <w:sz w:val="20"/>
        </w:rPr>
        <w:t xml:space="preserve"> 001/2019</w:t>
      </w:r>
      <w:r w:rsidRPr="00C850D2">
        <w:rPr>
          <w:rFonts w:ascii="Calibri" w:hAnsi="Calibri"/>
          <w:b w:val="0"/>
          <w:snapToGrid/>
          <w:sz w:val="20"/>
        </w:rPr>
        <w:t>, conforme especificações constantes do</w:t>
      </w:r>
      <w:r w:rsidR="003F487F" w:rsidRPr="00C850D2">
        <w:rPr>
          <w:rFonts w:ascii="Calibri" w:hAnsi="Calibri"/>
          <w:b w:val="0"/>
          <w:snapToGrid/>
          <w:sz w:val="20"/>
        </w:rPr>
        <w:t>s</w:t>
      </w:r>
      <w:r w:rsidRPr="00C850D2">
        <w:rPr>
          <w:rFonts w:ascii="Calibri" w:hAnsi="Calibri"/>
          <w:b w:val="0"/>
          <w:snapToGrid/>
          <w:sz w:val="20"/>
        </w:rPr>
        <w:t xml:space="preserve"> </w:t>
      </w:r>
      <w:r w:rsidR="003F487F" w:rsidRPr="00C850D2">
        <w:rPr>
          <w:rFonts w:ascii="Calibri" w:hAnsi="Calibri"/>
          <w:b w:val="0"/>
          <w:snapToGrid/>
          <w:sz w:val="20"/>
        </w:rPr>
        <w:t>Anexos</w:t>
      </w:r>
      <w:r w:rsidRPr="00C850D2">
        <w:rPr>
          <w:rFonts w:ascii="Calibri" w:hAnsi="Calibri"/>
          <w:b w:val="0"/>
          <w:snapToGrid/>
          <w:sz w:val="20"/>
        </w:rPr>
        <w:t xml:space="preserve"> II</w:t>
      </w:r>
      <w:r w:rsidR="003F487F" w:rsidRPr="00C850D2">
        <w:rPr>
          <w:rFonts w:ascii="Calibri" w:hAnsi="Calibri"/>
          <w:b w:val="0"/>
          <w:snapToGrid/>
          <w:sz w:val="20"/>
        </w:rPr>
        <w:t xml:space="preserve"> e III</w:t>
      </w:r>
      <w:r w:rsidRPr="00C850D2">
        <w:rPr>
          <w:rFonts w:ascii="Calibri" w:hAnsi="Calibri"/>
          <w:b w:val="0"/>
          <w:snapToGrid/>
          <w:sz w:val="20"/>
        </w:rPr>
        <w:t xml:space="preserve"> de </w:t>
      </w:r>
      <w:r w:rsidR="00AA6D81" w:rsidRPr="00C850D2">
        <w:rPr>
          <w:rFonts w:ascii="Calibri" w:hAnsi="Calibri"/>
          <w:b w:val="0"/>
          <w:snapToGrid/>
          <w:sz w:val="20"/>
        </w:rPr>
        <w:t>vosso</w:t>
      </w:r>
      <w:r w:rsidRPr="00C850D2">
        <w:rPr>
          <w:rFonts w:ascii="Calibri" w:hAnsi="Calibri"/>
          <w:b w:val="0"/>
          <w:snapToGrid/>
          <w:sz w:val="20"/>
        </w:rPr>
        <w:t xml:space="preserve"> </w:t>
      </w:r>
      <w:r w:rsidR="003F487F" w:rsidRPr="00C850D2">
        <w:rPr>
          <w:rFonts w:ascii="Calibri" w:hAnsi="Calibri"/>
          <w:b w:val="0"/>
          <w:snapToGrid/>
          <w:sz w:val="20"/>
        </w:rPr>
        <w:t>e</w:t>
      </w:r>
      <w:r w:rsidRPr="00C850D2">
        <w:rPr>
          <w:rFonts w:ascii="Calibri" w:hAnsi="Calibri"/>
          <w:b w:val="0"/>
          <w:snapToGrid/>
          <w:sz w:val="20"/>
        </w:rPr>
        <w:t>dital.</w:t>
      </w:r>
    </w:p>
    <w:p w:rsidR="008C78F1" w:rsidRPr="00AA6556" w:rsidRDefault="008C78F1" w:rsidP="00200862">
      <w:pPr>
        <w:pStyle w:val="Recuodecorpodetexto"/>
        <w:tabs>
          <w:tab w:val="left" w:pos="851"/>
          <w:tab w:val="left" w:pos="1701"/>
        </w:tabs>
        <w:ind w:right="-86"/>
        <w:rPr>
          <w:rFonts w:ascii="Calibri" w:hAnsi="Calibri"/>
          <w:b w:val="0"/>
          <w:snapToGrid/>
          <w:sz w:val="20"/>
        </w:rPr>
      </w:pPr>
    </w:p>
    <w:p w:rsidR="00200862" w:rsidRPr="00AA6556" w:rsidRDefault="00200862" w:rsidP="00200862">
      <w:pPr>
        <w:tabs>
          <w:tab w:val="left" w:pos="851"/>
          <w:tab w:val="left" w:pos="1418"/>
          <w:tab w:val="left" w:pos="1701"/>
        </w:tabs>
        <w:ind w:right="-567"/>
        <w:rPr>
          <w:rFonts w:ascii="Calibri" w:hAnsi="Calibri"/>
          <w:sz w:val="20"/>
        </w:rPr>
      </w:pPr>
      <w:r w:rsidRPr="00AA6556">
        <w:rPr>
          <w:rFonts w:ascii="Calibri" w:hAnsi="Calibri"/>
          <w:sz w:val="20"/>
        </w:rPr>
        <w:t>02.</w:t>
      </w:r>
      <w:r w:rsidRPr="00AA6556">
        <w:rPr>
          <w:rFonts w:ascii="Calibri" w:hAnsi="Calibri"/>
          <w:sz w:val="20"/>
        </w:rPr>
        <w:tab/>
        <w:t>Os prazos por nós indicados são os que se seguem:</w:t>
      </w:r>
    </w:p>
    <w:p w:rsidR="00200862" w:rsidRPr="00AA6556" w:rsidRDefault="00200862" w:rsidP="00F12F6A">
      <w:pPr>
        <w:numPr>
          <w:ilvl w:val="0"/>
          <w:numId w:val="14"/>
        </w:numPr>
        <w:tabs>
          <w:tab w:val="left" w:pos="851"/>
          <w:tab w:val="left" w:pos="1418"/>
          <w:tab w:val="left" w:pos="1701"/>
        </w:tabs>
        <w:ind w:right="-567"/>
        <w:rPr>
          <w:rFonts w:ascii="Calibri" w:hAnsi="Calibri"/>
          <w:sz w:val="20"/>
        </w:rPr>
      </w:pPr>
      <w:proofErr w:type="gramStart"/>
      <w:r w:rsidRPr="00AA6556">
        <w:rPr>
          <w:rFonts w:ascii="Calibri" w:hAnsi="Calibri"/>
          <w:sz w:val="20"/>
        </w:rPr>
        <w:t>prazo</w:t>
      </w:r>
      <w:proofErr w:type="gramEnd"/>
      <w:r w:rsidRPr="00AA6556">
        <w:rPr>
          <w:rFonts w:ascii="Calibri" w:hAnsi="Calibri"/>
          <w:sz w:val="20"/>
        </w:rPr>
        <w:t xml:space="preserve"> de validade da proposta:</w:t>
      </w:r>
      <w:r w:rsidRPr="00AA6556">
        <w:rPr>
          <w:rFonts w:ascii="Calibri" w:hAnsi="Calibri"/>
          <w:sz w:val="20"/>
        </w:rPr>
        <w:tab/>
        <w:t>..... (</w:t>
      </w:r>
      <w:proofErr w:type="gramStart"/>
      <w:r w:rsidRPr="00AA6556">
        <w:rPr>
          <w:rFonts w:ascii="Calibri" w:hAnsi="Calibri"/>
          <w:sz w:val="20"/>
        </w:rPr>
        <w:t>....................</w:t>
      </w:r>
      <w:proofErr w:type="gramEnd"/>
      <w:r w:rsidRPr="00AA6556">
        <w:rPr>
          <w:rFonts w:ascii="Calibri" w:hAnsi="Calibri"/>
          <w:sz w:val="20"/>
        </w:rPr>
        <w:t xml:space="preserve">)  dias; </w:t>
      </w:r>
    </w:p>
    <w:p w:rsidR="00200862" w:rsidRPr="00AA6556" w:rsidRDefault="00200862" w:rsidP="00F12F6A">
      <w:pPr>
        <w:numPr>
          <w:ilvl w:val="0"/>
          <w:numId w:val="14"/>
        </w:numPr>
        <w:tabs>
          <w:tab w:val="left" w:pos="851"/>
          <w:tab w:val="left" w:pos="1418"/>
          <w:tab w:val="left" w:pos="1701"/>
        </w:tabs>
        <w:ind w:right="-567"/>
        <w:rPr>
          <w:rFonts w:ascii="Calibri" w:hAnsi="Calibri"/>
          <w:sz w:val="20"/>
        </w:rPr>
      </w:pPr>
      <w:proofErr w:type="gramStart"/>
      <w:r w:rsidRPr="00AA6556">
        <w:rPr>
          <w:rFonts w:ascii="Calibri" w:hAnsi="Calibri"/>
          <w:sz w:val="20"/>
        </w:rPr>
        <w:t>prazo</w:t>
      </w:r>
      <w:proofErr w:type="gramEnd"/>
      <w:r w:rsidRPr="00AA6556">
        <w:rPr>
          <w:rFonts w:ascii="Calibri" w:hAnsi="Calibri"/>
          <w:sz w:val="20"/>
        </w:rPr>
        <w:t xml:space="preserve"> de execução dos serviços: ..... (</w:t>
      </w:r>
      <w:proofErr w:type="gramStart"/>
      <w:r w:rsidRPr="00AA6556">
        <w:rPr>
          <w:rFonts w:ascii="Calibri" w:hAnsi="Calibri"/>
          <w:sz w:val="20"/>
        </w:rPr>
        <w:t>....................</w:t>
      </w:r>
      <w:proofErr w:type="gramEnd"/>
      <w:r w:rsidRPr="00AA6556">
        <w:rPr>
          <w:rFonts w:ascii="Calibri" w:hAnsi="Calibri"/>
          <w:sz w:val="20"/>
        </w:rPr>
        <w:t>) meses;</w:t>
      </w:r>
    </w:p>
    <w:p w:rsidR="00200862" w:rsidRPr="00AA6556" w:rsidRDefault="00200862" w:rsidP="00F12F6A">
      <w:pPr>
        <w:numPr>
          <w:ilvl w:val="0"/>
          <w:numId w:val="14"/>
        </w:numPr>
        <w:tabs>
          <w:tab w:val="left" w:pos="851"/>
          <w:tab w:val="left" w:pos="1418"/>
          <w:tab w:val="left" w:pos="1701"/>
        </w:tabs>
        <w:ind w:right="-567"/>
        <w:rPr>
          <w:rFonts w:ascii="Calibri" w:hAnsi="Calibri"/>
          <w:sz w:val="20"/>
        </w:rPr>
      </w:pPr>
      <w:proofErr w:type="gramStart"/>
      <w:r w:rsidRPr="00AA6556">
        <w:rPr>
          <w:rFonts w:ascii="Calibri" w:hAnsi="Calibri"/>
          <w:sz w:val="20"/>
        </w:rPr>
        <w:t>prazo</w:t>
      </w:r>
      <w:proofErr w:type="gramEnd"/>
      <w:r w:rsidRPr="00AA6556">
        <w:rPr>
          <w:rFonts w:ascii="Calibri" w:hAnsi="Calibri"/>
          <w:sz w:val="20"/>
        </w:rPr>
        <w:t xml:space="preserve"> para início da obra:</w:t>
      </w:r>
      <w:r w:rsidRPr="00AA6556">
        <w:rPr>
          <w:rFonts w:ascii="Calibri" w:hAnsi="Calibri"/>
          <w:sz w:val="20"/>
        </w:rPr>
        <w:tab/>
        <w:t>..... (</w:t>
      </w:r>
      <w:proofErr w:type="gramStart"/>
      <w:r w:rsidRPr="00AA6556">
        <w:rPr>
          <w:rFonts w:ascii="Calibri" w:hAnsi="Calibri"/>
          <w:sz w:val="20"/>
        </w:rPr>
        <w:t>....................</w:t>
      </w:r>
      <w:proofErr w:type="gramEnd"/>
      <w:r w:rsidRPr="00AA6556">
        <w:rPr>
          <w:rFonts w:ascii="Calibri" w:hAnsi="Calibri"/>
          <w:sz w:val="20"/>
        </w:rPr>
        <w:t xml:space="preserve">) dias; e </w:t>
      </w:r>
    </w:p>
    <w:p w:rsidR="00200862" w:rsidRPr="00AA6556" w:rsidRDefault="00200862" w:rsidP="00F12F6A">
      <w:pPr>
        <w:numPr>
          <w:ilvl w:val="0"/>
          <w:numId w:val="14"/>
        </w:numPr>
        <w:tabs>
          <w:tab w:val="left" w:pos="851"/>
          <w:tab w:val="left" w:pos="1418"/>
          <w:tab w:val="left" w:pos="1701"/>
        </w:tabs>
        <w:ind w:right="-567"/>
        <w:rPr>
          <w:rFonts w:ascii="Calibri" w:hAnsi="Calibri"/>
          <w:sz w:val="20"/>
        </w:rPr>
      </w:pPr>
      <w:proofErr w:type="gramStart"/>
      <w:r w:rsidRPr="00AA6556">
        <w:rPr>
          <w:rFonts w:ascii="Calibri" w:hAnsi="Calibri"/>
          <w:sz w:val="20"/>
        </w:rPr>
        <w:t>prazo</w:t>
      </w:r>
      <w:proofErr w:type="gramEnd"/>
      <w:r w:rsidRPr="00AA6556">
        <w:rPr>
          <w:rFonts w:ascii="Calibri" w:hAnsi="Calibri"/>
          <w:sz w:val="20"/>
        </w:rPr>
        <w:t xml:space="preserve"> de garantia dos serviços:</w:t>
      </w:r>
      <w:r w:rsidRPr="00AA6556">
        <w:rPr>
          <w:rFonts w:ascii="Calibri" w:hAnsi="Calibri"/>
          <w:sz w:val="20"/>
        </w:rPr>
        <w:tab/>
        <w:t>..... (</w:t>
      </w:r>
      <w:proofErr w:type="gramStart"/>
      <w:r w:rsidRPr="00AA6556">
        <w:rPr>
          <w:rFonts w:ascii="Calibri" w:hAnsi="Calibri"/>
          <w:sz w:val="20"/>
        </w:rPr>
        <w:t>....................</w:t>
      </w:r>
      <w:proofErr w:type="gramEnd"/>
      <w:r w:rsidRPr="00AA6556">
        <w:rPr>
          <w:rFonts w:ascii="Calibri" w:hAnsi="Calibri"/>
          <w:sz w:val="20"/>
        </w:rPr>
        <w:t>) anos.</w:t>
      </w:r>
    </w:p>
    <w:p w:rsidR="00200862" w:rsidRPr="00AA6556" w:rsidRDefault="00200862" w:rsidP="00200862">
      <w:pPr>
        <w:tabs>
          <w:tab w:val="left" w:pos="851"/>
          <w:tab w:val="left" w:pos="1418"/>
          <w:tab w:val="left" w:pos="1701"/>
        </w:tabs>
        <w:ind w:right="-567"/>
        <w:rPr>
          <w:rFonts w:ascii="Calibri" w:hAnsi="Calibri"/>
          <w:sz w:val="20"/>
        </w:rPr>
      </w:pPr>
    </w:p>
    <w:p w:rsidR="00200862" w:rsidRPr="00AA6556" w:rsidRDefault="00200862" w:rsidP="00200862">
      <w:pPr>
        <w:tabs>
          <w:tab w:val="left" w:pos="851"/>
          <w:tab w:val="left" w:pos="1418"/>
          <w:tab w:val="left" w:pos="1701"/>
        </w:tabs>
        <w:ind w:right="-86"/>
        <w:jc w:val="both"/>
        <w:rPr>
          <w:rFonts w:ascii="Calibri" w:hAnsi="Calibri"/>
          <w:sz w:val="20"/>
        </w:rPr>
      </w:pPr>
      <w:r w:rsidRPr="00AA6556">
        <w:rPr>
          <w:rFonts w:ascii="Calibri" w:hAnsi="Calibri"/>
          <w:b/>
          <w:sz w:val="20"/>
        </w:rPr>
        <w:t>Observação:</w:t>
      </w:r>
      <w:r w:rsidRPr="00AA6556">
        <w:rPr>
          <w:rFonts w:ascii="Calibri" w:hAnsi="Calibri"/>
          <w:sz w:val="20"/>
        </w:rPr>
        <w:t xml:space="preserve"> atentar para os prazos previstos no </w:t>
      </w:r>
      <w:r w:rsidR="00C6081C" w:rsidRPr="00AA6556">
        <w:rPr>
          <w:rFonts w:ascii="Calibri" w:hAnsi="Calibri"/>
          <w:sz w:val="20"/>
        </w:rPr>
        <w:t>E</w:t>
      </w:r>
      <w:r w:rsidRPr="00AA6556">
        <w:rPr>
          <w:rFonts w:ascii="Calibri" w:hAnsi="Calibri"/>
          <w:sz w:val="20"/>
        </w:rPr>
        <w:t>dital.</w:t>
      </w:r>
    </w:p>
    <w:p w:rsidR="00200862" w:rsidRPr="00AA6556" w:rsidRDefault="00200862" w:rsidP="00200862">
      <w:pPr>
        <w:pStyle w:val="Recuodecorpodetexto"/>
        <w:tabs>
          <w:tab w:val="left" w:pos="851"/>
          <w:tab w:val="left" w:pos="1701"/>
        </w:tabs>
        <w:ind w:right="-86"/>
        <w:rPr>
          <w:rFonts w:ascii="Calibri" w:hAnsi="Calibri"/>
          <w:b w:val="0"/>
          <w:snapToGrid/>
          <w:sz w:val="20"/>
        </w:rPr>
      </w:pPr>
      <w:r w:rsidRPr="00AA6556">
        <w:rPr>
          <w:rFonts w:ascii="Calibri" w:hAnsi="Calibri"/>
          <w:b w:val="0"/>
          <w:snapToGrid/>
          <w:sz w:val="20"/>
        </w:rPr>
        <w:t>03.</w:t>
      </w:r>
      <w:r w:rsidRPr="00AA6556">
        <w:rPr>
          <w:rFonts w:ascii="Calibri" w:hAnsi="Calibri"/>
          <w:b w:val="0"/>
          <w:snapToGrid/>
          <w:sz w:val="20"/>
        </w:rPr>
        <w:tab/>
        <w:t>Para tanto, nos propomos a executar os serviços pelos preços unitários constantes da planilha de quantitativos e preços unitários anexa e pelo preço global de R$</w:t>
      </w:r>
      <w:r w:rsidR="003F487F" w:rsidRPr="00AA6556">
        <w:rPr>
          <w:rFonts w:ascii="Calibri" w:hAnsi="Calibri"/>
          <w:b w:val="0"/>
          <w:snapToGrid/>
          <w:sz w:val="20"/>
        </w:rPr>
        <w:t xml:space="preserve"> </w:t>
      </w:r>
      <w:proofErr w:type="gramStart"/>
      <w:r w:rsidR="00311839">
        <w:rPr>
          <w:rFonts w:ascii="Calibri" w:hAnsi="Calibri"/>
          <w:b w:val="0"/>
          <w:snapToGrid/>
          <w:sz w:val="20"/>
        </w:rPr>
        <w:t xml:space="preserve">( </w:t>
      </w:r>
      <w:proofErr w:type="gramEnd"/>
      <w:r w:rsidR="00311839">
        <w:rPr>
          <w:rFonts w:ascii="Calibri" w:hAnsi="Calibri"/>
          <w:b w:val="0"/>
          <w:snapToGrid/>
          <w:sz w:val="20"/>
        </w:rPr>
        <w:t>________________</w:t>
      </w:r>
      <w:r w:rsidRPr="00AA6556">
        <w:rPr>
          <w:rFonts w:ascii="Calibri" w:hAnsi="Calibri"/>
          <w:b w:val="0"/>
          <w:snapToGrid/>
          <w:sz w:val="20"/>
        </w:rPr>
        <w:t>).</w:t>
      </w:r>
    </w:p>
    <w:p w:rsidR="00200862" w:rsidRPr="00AA6556" w:rsidRDefault="00200862" w:rsidP="00121E9D">
      <w:pPr>
        <w:tabs>
          <w:tab w:val="left" w:pos="851"/>
          <w:tab w:val="left" w:pos="1418"/>
          <w:tab w:val="left" w:pos="1701"/>
        </w:tabs>
        <w:spacing w:before="240"/>
        <w:ind w:right="-567"/>
        <w:rPr>
          <w:rFonts w:ascii="Calibri" w:hAnsi="Calibri"/>
          <w:sz w:val="20"/>
        </w:rPr>
      </w:pPr>
      <w:r w:rsidRPr="00AA6556">
        <w:rPr>
          <w:rFonts w:ascii="Calibri" w:hAnsi="Calibri"/>
          <w:sz w:val="20"/>
        </w:rPr>
        <w:t>Os dados da nossa empresa são:</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Razão Social:</w:t>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CNPJ</w:t>
      </w:r>
      <w:proofErr w:type="gramStart"/>
      <w:r w:rsidRPr="00AA6556">
        <w:rPr>
          <w:rFonts w:ascii="Calibri" w:hAnsi="Calibri"/>
          <w:sz w:val="20"/>
        </w:rPr>
        <w:t xml:space="preserve">  </w:t>
      </w:r>
      <w:proofErr w:type="gramEnd"/>
      <w:r w:rsidRPr="00AA6556">
        <w:rPr>
          <w:rFonts w:ascii="Calibri" w:hAnsi="Calibri"/>
          <w:sz w:val="20"/>
        </w:rPr>
        <w:t>n.º:</w:t>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Inscrição Estadual n.º:</w:t>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Endereço:</w:t>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CEP:</w:t>
      </w:r>
      <w:r w:rsidRPr="00AA6556">
        <w:rPr>
          <w:rFonts w:ascii="Calibri" w:hAnsi="Calibri"/>
          <w:sz w:val="20"/>
        </w:rPr>
        <w:tab/>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Cidade:</w:t>
      </w:r>
      <w:r w:rsidRPr="00AA6556">
        <w:rPr>
          <w:rFonts w:ascii="Calibri" w:hAnsi="Calibri"/>
          <w:sz w:val="20"/>
        </w:rPr>
        <w:tab/>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Estado:</w:t>
      </w:r>
      <w:r w:rsidRPr="00AA6556">
        <w:rPr>
          <w:rFonts w:ascii="Calibri" w:hAnsi="Calibri"/>
          <w:sz w:val="20"/>
        </w:rPr>
        <w:tab/>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Fone:</w:t>
      </w:r>
      <w:r w:rsidRPr="00AA6556">
        <w:rPr>
          <w:rFonts w:ascii="Calibri" w:hAnsi="Calibri"/>
          <w:sz w:val="20"/>
        </w:rPr>
        <w:tab/>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Fax (se houver):</w:t>
      </w:r>
      <w:r w:rsidRPr="00AA6556">
        <w:rPr>
          <w:rFonts w:ascii="Calibri" w:hAnsi="Calibri"/>
          <w:sz w:val="20"/>
        </w:rPr>
        <w:tab/>
      </w:r>
      <w:r w:rsidRPr="00AA6556">
        <w:rPr>
          <w:rFonts w:ascii="Calibri" w:hAnsi="Calibri"/>
          <w:sz w:val="20"/>
        </w:rPr>
        <w:tab/>
        <w:t>______________________________;</w:t>
      </w:r>
    </w:p>
    <w:p w:rsidR="00200862" w:rsidRPr="00AA6556" w:rsidRDefault="00200862" w:rsidP="00F12F6A">
      <w:pPr>
        <w:numPr>
          <w:ilvl w:val="0"/>
          <w:numId w:val="15"/>
        </w:numPr>
        <w:tabs>
          <w:tab w:val="left" w:pos="851"/>
          <w:tab w:val="left" w:pos="1418"/>
          <w:tab w:val="left" w:pos="1701"/>
        </w:tabs>
        <w:ind w:right="-567"/>
        <w:rPr>
          <w:rFonts w:ascii="Calibri" w:hAnsi="Calibri"/>
          <w:sz w:val="20"/>
        </w:rPr>
      </w:pPr>
      <w:r w:rsidRPr="00AA6556">
        <w:rPr>
          <w:rFonts w:ascii="Calibri" w:hAnsi="Calibri"/>
          <w:sz w:val="20"/>
        </w:rPr>
        <w:t xml:space="preserve">E-mail: </w:t>
      </w:r>
      <w:r w:rsidRPr="00AA6556">
        <w:rPr>
          <w:rFonts w:ascii="Calibri" w:hAnsi="Calibri"/>
          <w:sz w:val="20"/>
        </w:rPr>
        <w:tab/>
      </w:r>
      <w:r w:rsidRPr="00AA6556">
        <w:rPr>
          <w:rFonts w:ascii="Calibri" w:hAnsi="Calibri"/>
          <w:sz w:val="20"/>
        </w:rPr>
        <w:tab/>
      </w:r>
      <w:r w:rsidRPr="00AA6556">
        <w:rPr>
          <w:rFonts w:ascii="Calibri" w:hAnsi="Calibri"/>
          <w:sz w:val="20"/>
        </w:rPr>
        <w:tab/>
        <w:t>______________________________.</w:t>
      </w:r>
    </w:p>
    <w:p w:rsidR="00200862" w:rsidRPr="00AA6556" w:rsidRDefault="00200862" w:rsidP="00121E9D">
      <w:pPr>
        <w:tabs>
          <w:tab w:val="left" w:pos="851"/>
          <w:tab w:val="left" w:pos="1418"/>
          <w:tab w:val="left" w:pos="1701"/>
          <w:tab w:val="left" w:pos="2267"/>
        </w:tabs>
        <w:spacing w:before="120"/>
        <w:ind w:left="2268" w:right="-567" w:hanging="567"/>
        <w:rPr>
          <w:rFonts w:ascii="Calibri" w:hAnsi="Calibri"/>
          <w:sz w:val="20"/>
        </w:rPr>
      </w:pPr>
      <w:r w:rsidRPr="00AA6556">
        <w:rPr>
          <w:rFonts w:ascii="Calibri" w:hAnsi="Calibri"/>
          <w:sz w:val="20"/>
        </w:rPr>
        <w:t>Local e data</w:t>
      </w:r>
    </w:p>
    <w:p w:rsidR="00200862" w:rsidRPr="00AA6556" w:rsidRDefault="00200862" w:rsidP="00200862">
      <w:pPr>
        <w:tabs>
          <w:tab w:val="left" w:pos="0"/>
          <w:tab w:val="left" w:pos="851"/>
          <w:tab w:val="left" w:pos="1418"/>
          <w:tab w:val="left" w:pos="1701"/>
        </w:tabs>
        <w:ind w:right="-567"/>
        <w:jc w:val="center"/>
        <w:rPr>
          <w:rFonts w:ascii="Calibri" w:hAnsi="Calibri"/>
          <w:sz w:val="20"/>
        </w:rPr>
      </w:pPr>
      <w:r w:rsidRPr="00AA6556">
        <w:rPr>
          <w:rFonts w:ascii="Calibri" w:hAnsi="Calibri"/>
          <w:sz w:val="20"/>
        </w:rPr>
        <w:t>__________________________________________</w:t>
      </w:r>
    </w:p>
    <w:p w:rsidR="00200862" w:rsidRPr="00AA6556" w:rsidRDefault="00200862" w:rsidP="00200862">
      <w:pPr>
        <w:tabs>
          <w:tab w:val="left" w:pos="0"/>
          <w:tab w:val="left" w:pos="851"/>
          <w:tab w:val="left" w:pos="1418"/>
          <w:tab w:val="left" w:pos="1701"/>
        </w:tabs>
        <w:ind w:right="-567"/>
        <w:jc w:val="center"/>
        <w:rPr>
          <w:rFonts w:ascii="Calibri" w:hAnsi="Calibri"/>
          <w:sz w:val="20"/>
        </w:rPr>
      </w:pPr>
      <w:r w:rsidRPr="00AA6556">
        <w:rPr>
          <w:rFonts w:ascii="Calibri" w:hAnsi="Calibri"/>
          <w:sz w:val="20"/>
        </w:rPr>
        <w:t>Assinatura e carimbo</w:t>
      </w:r>
    </w:p>
    <w:p w:rsidR="00200862" w:rsidRPr="00AA6556" w:rsidRDefault="00200862" w:rsidP="00200862">
      <w:pPr>
        <w:tabs>
          <w:tab w:val="left" w:pos="0"/>
          <w:tab w:val="left" w:pos="851"/>
          <w:tab w:val="left" w:pos="1418"/>
          <w:tab w:val="left" w:pos="1701"/>
        </w:tabs>
        <w:ind w:right="-567"/>
        <w:jc w:val="center"/>
        <w:rPr>
          <w:rFonts w:ascii="Calibri" w:hAnsi="Calibri"/>
          <w:sz w:val="20"/>
        </w:rPr>
      </w:pPr>
      <w:r w:rsidRPr="00AA6556">
        <w:rPr>
          <w:rFonts w:ascii="Calibri" w:hAnsi="Calibri"/>
          <w:sz w:val="20"/>
        </w:rPr>
        <w:t>(do representante legal)</w:t>
      </w:r>
    </w:p>
    <w:p w:rsidR="004A7ECB" w:rsidRDefault="00200862" w:rsidP="00121E9D">
      <w:pPr>
        <w:tabs>
          <w:tab w:val="left" w:pos="851"/>
          <w:tab w:val="left" w:pos="1418"/>
          <w:tab w:val="left" w:pos="1701"/>
        </w:tabs>
        <w:spacing w:before="240"/>
        <w:ind w:right="-567"/>
        <w:rPr>
          <w:rFonts w:ascii="Calibri" w:hAnsi="Calibri"/>
          <w:sz w:val="20"/>
        </w:rPr>
      </w:pPr>
      <w:r w:rsidRPr="00AA6556">
        <w:rPr>
          <w:rFonts w:ascii="Calibri" w:hAnsi="Calibri"/>
          <w:b/>
          <w:sz w:val="20"/>
        </w:rPr>
        <w:t>Observação:</w:t>
      </w:r>
      <w:r w:rsidRPr="00AA6556">
        <w:rPr>
          <w:rFonts w:ascii="Calibri" w:hAnsi="Calibri"/>
          <w:sz w:val="20"/>
        </w:rPr>
        <w:t xml:space="preserve"> emitir em papel que identifique </w:t>
      </w:r>
      <w:r w:rsidR="003D66B4" w:rsidRPr="00AA6556">
        <w:rPr>
          <w:rFonts w:ascii="Calibri" w:hAnsi="Calibri"/>
          <w:sz w:val="20"/>
        </w:rPr>
        <w:t>o</w:t>
      </w:r>
      <w:r w:rsidRPr="00AA6556">
        <w:rPr>
          <w:rFonts w:ascii="Calibri" w:hAnsi="Calibri"/>
          <w:sz w:val="20"/>
        </w:rPr>
        <w:t xml:space="preserve"> licitante.</w:t>
      </w:r>
    </w:p>
    <w:p w:rsidR="00B745A7" w:rsidRDefault="00B745A7" w:rsidP="00121E9D">
      <w:pPr>
        <w:tabs>
          <w:tab w:val="left" w:pos="851"/>
          <w:tab w:val="left" w:pos="1418"/>
          <w:tab w:val="left" w:pos="1701"/>
        </w:tabs>
        <w:spacing w:before="240"/>
        <w:ind w:right="-567"/>
        <w:rPr>
          <w:rFonts w:ascii="Calibri" w:hAnsi="Calibri"/>
          <w:sz w:val="20"/>
        </w:rPr>
      </w:pPr>
    </w:p>
    <w:p w:rsidR="00B745A7" w:rsidRDefault="00B745A7" w:rsidP="00121E9D">
      <w:pPr>
        <w:tabs>
          <w:tab w:val="left" w:pos="851"/>
          <w:tab w:val="left" w:pos="1418"/>
          <w:tab w:val="left" w:pos="1701"/>
        </w:tabs>
        <w:spacing w:before="240"/>
        <w:ind w:right="-567"/>
        <w:rPr>
          <w:rFonts w:ascii="Calibri" w:hAnsi="Calibri"/>
          <w:sz w:val="20"/>
        </w:rPr>
      </w:pPr>
    </w:p>
    <w:p w:rsidR="00B745A7" w:rsidRDefault="00B745A7" w:rsidP="00121E9D">
      <w:pPr>
        <w:tabs>
          <w:tab w:val="left" w:pos="851"/>
          <w:tab w:val="left" w:pos="1418"/>
          <w:tab w:val="left" w:pos="1701"/>
        </w:tabs>
        <w:spacing w:before="240"/>
        <w:ind w:right="-567"/>
        <w:rPr>
          <w:rFonts w:ascii="Calibri" w:hAnsi="Calibri"/>
          <w:sz w:val="20"/>
        </w:rPr>
      </w:pPr>
    </w:p>
    <w:p w:rsidR="00B745A7" w:rsidRPr="00AA6556" w:rsidRDefault="00B745A7" w:rsidP="00121E9D">
      <w:pPr>
        <w:tabs>
          <w:tab w:val="left" w:pos="851"/>
          <w:tab w:val="left" w:pos="1418"/>
          <w:tab w:val="left" w:pos="1701"/>
        </w:tabs>
        <w:spacing w:before="240"/>
        <w:ind w:right="-567"/>
        <w:rPr>
          <w:rFonts w:ascii="Calibri" w:hAnsi="Calibri"/>
          <w:sz w:val="20"/>
        </w:rPr>
      </w:pPr>
    </w:p>
    <w:p w:rsidR="004A7ECB" w:rsidRPr="00A05146" w:rsidRDefault="004A7ECB" w:rsidP="004A7ECB">
      <w:pPr>
        <w:tabs>
          <w:tab w:val="left" w:pos="851"/>
          <w:tab w:val="left" w:pos="1418"/>
          <w:tab w:val="left" w:pos="1701"/>
        </w:tabs>
        <w:ind w:right="-567"/>
        <w:rPr>
          <w:rFonts w:ascii="Calibri" w:hAnsi="Calibri"/>
          <w:color w:val="FF0000"/>
          <w:highlight w:val="lightGray"/>
        </w:rPr>
      </w:pPr>
    </w:p>
    <w:p w:rsidR="00B745A7" w:rsidRDefault="00B745A7" w:rsidP="00121E9D">
      <w:pPr>
        <w:tabs>
          <w:tab w:val="left" w:pos="851"/>
          <w:tab w:val="left" w:pos="1418"/>
          <w:tab w:val="left" w:pos="1701"/>
        </w:tabs>
        <w:ind w:right="-567"/>
        <w:jc w:val="center"/>
        <w:rPr>
          <w:rFonts w:ascii="Calibri" w:hAnsi="Calibri"/>
          <w:b/>
          <w:szCs w:val="24"/>
        </w:rPr>
      </w:pPr>
    </w:p>
    <w:p w:rsidR="00B745A7" w:rsidRDefault="00B745A7" w:rsidP="00121E9D">
      <w:pPr>
        <w:tabs>
          <w:tab w:val="left" w:pos="851"/>
          <w:tab w:val="left" w:pos="1418"/>
          <w:tab w:val="left" w:pos="1701"/>
        </w:tabs>
        <w:ind w:right="-567"/>
        <w:jc w:val="center"/>
        <w:rPr>
          <w:rFonts w:ascii="Calibri" w:hAnsi="Calibri"/>
          <w:b/>
          <w:szCs w:val="24"/>
        </w:rPr>
      </w:pPr>
    </w:p>
    <w:p w:rsidR="00C256B1" w:rsidRDefault="00C256B1" w:rsidP="00121E9D">
      <w:pPr>
        <w:tabs>
          <w:tab w:val="left" w:pos="851"/>
          <w:tab w:val="left" w:pos="1418"/>
          <w:tab w:val="left" w:pos="1701"/>
        </w:tabs>
        <w:ind w:right="-567"/>
        <w:jc w:val="center"/>
        <w:rPr>
          <w:rFonts w:ascii="Calibri" w:hAnsi="Calibri"/>
          <w:b/>
          <w:szCs w:val="24"/>
        </w:rPr>
      </w:pPr>
    </w:p>
    <w:p w:rsidR="00C256B1" w:rsidRDefault="00C256B1" w:rsidP="00121E9D">
      <w:pPr>
        <w:tabs>
          <w:tab w:val="left" w:pos="851"/>
          <w:tab w:val="left" w:pos="1418"/>
          <w:tab w:val="left" w:pos="1701"/>
        </w:tabs>
        <w:ind w:right="-567"/>
        <w:jc w:val="center"/>
        <w:rPr>
          <w:rFonts w:ascii="Calibri" w:hAnsi="Calibri"/>
          <w:b/>
          <w:szCs w:val="24"/>
        </w:rPr>
      </w:pPr>
    </w:p>
    <w:p w:rsidR="00B745A7" w:rsidRDefault="00B745A7" w:rsidP="00121E9D">
      <w:pPr>
        <w:tabs>
          <w:tab w:val="left" w:pos="851"/>
          <w:tab w:val="left" w:pos="1418"/>
          <w:tab w:val="left" w:pos="1701"/>
        </w:tabs>
        <w:ind w:right="-567"/>
        <w:jc w:val="center"/>
        <w:rPr>
          <w:rFonts w:ascii="Calibri" w:hAnsi="Calibri"/>
          <w:b/>
          <w:szCs w:val="24"/>
        </w:rPr>
      </w:pPr>
    </w:p>
    <w:p w:rsidR="00865F26" w:rsidRDefault="00865F26" w:rsidP="00121E9D">
      <w:pPr>
        <w:tabs>
          <w:tab w:val="left" w:pos="851"/>
          <w:tab w:val="left" w:pos="1418"/>
          <w:tab w:val="left" w:pos="1701"/>
        </w:tabs>
        <w:ind w:right="-567"/>
        <w:jc w:val="center"/>
        <w:rPr>
          <w:rFonts w:ascii="Calibri" w:hAnsi="Calibri"/>
          <w:b/>
          <w:szCs w:val="24"/>
        </w:rPr>
      </w:pPr>
    </w:p>
    <w:p w:rsidR="00865F26" w:rsidRDefault="00865F26" w:rsidP="00121E9D">
      <w:pPr>
        <w:tabs>
          <w:tab w:val="left" w:pos="851"/>
          <w:tab w:val="left" w:pos="1418"/>
          <w:tab w:val="left" w:pos="1701"/>
        </w:tabs>
        <w:ind w:right="-567"/>
        <w:jc w:val="center"/>
        <w:rPr>
          <w:rFonts w:ascii="Calibri" w:hAnsi="Calibri"/>
          <w:b/>
          <w:szCs w:val="24"/>
        </w:rPr>
      </w:pPr>
    </w:p>
    <w:p w:rsidR="00865F26" w:rsidRDefault="00865F26" w:rsidP="00121E9D">
      <w:pPr>
        <w:tabs>
          <w:tab w:val="left" w:pos="851"/>
          <w:tab w:val="left" w:pos="1418"/>
          <w:tab w:val="left" w:pos="1701"/>
        </w:tabs>
        <w:ind w:right="-567"/>
        <w:jc w:val="center"/>
        <w:rPr>
          <w:rFonts w:ascii="Calibri" w:hAnsi="Calibri"/>
          <w:b/>
          <w:szCs w:val="24"/>
        </w:rPr>
      </w:pPr>
    </w:p>
    <w:p w:rsidR="00865F26" w:rsidRDefault="00865F26" w:rsidP="00121E9D">
      <w:pPr>
        <w:tabs>
          <w:tab w:val="left" w:pos="851"/>
          <w:tab w:val="left" w:pos="1418"/>
          <w:tab w:val="left" w:pos="1701"/>
        </w:tabs>
        <w:ind w:right="-567"/>
        <w:jc w:val="center"/>
        <w:rPr>
          <w:rFonts w:ascii="Calibri" w:hAnsi="Calibri"/>
          <w:b/>
          <w:szCs w:val="24"/>
        </w:rPr>
      </w:pPr>
    </w:p>
    <w:p w:rsidR="00B745A7" w:rsidRDefault="00B745A7" w:rsidP="00856977">
      <w:pPr>
        <w:tabs>
          <w:tab w:val="left" w:pos="851"/>
          <w:tab w:val="left" w:pos="1418"/>
          <w:tab w:val="left" w:pos="1701"/>
        </w:tabs>
        <w:ind w:right="-567"/>
        <w:rPr>
          <w:rFonts w:ascii="Calibri" w:hAnsi="Calibri"/>
          <w:b/>
          <w:szCs w:val="24"/>
        </w:rPr>
      </w:pPr>
    </w:p>
    <w:p w:rsidR="004E68A9" w:rsidRPr="005B6D35" w:rsidRDefault="00171833" w:rsidP="00121E9D">
      <w:pPr>
        <w:tabs>
          <w:tab w:val="left" w:pos="851"/>
          <w:tab w:val="left" w:pos="1418"/>
          <w:tab w:val="left" w:pos="1701"/>
        </w:tabs>
        <w:ind w:right="-567"/>
        <w:jc w:val="center"/>
        <w:rPr>
          <w:rFonts w:ascii="Calibri" w:hAnsi="Calibri"/>
          <w:b/>
          <w:szCs w:val="24"/>
        </w:rPr>
      </w:pPr>
      <w:proofErr w:type="gramStart"/>
      <w:r w:rsidRPr="00A45B5D">
        <w:rPr>
          <w:rFonts w:ascii="Calibri" w:hAnsi="Calibri"/>
          <w:b/>
          <w:szCs w:val="24"/>
        </w:rPr>
        <w:t xml:space="preserve">ANEXO </w:t>
      </w:r>
      <w:r w:rsidR="00F2500A" w:rsidRPr="00A45B5D">
        <w:rPr>
          <w:rFonts w:ascii="Calibri" w:hAnsi="Calibri"/>
          <w:b/>
          <w:szCs w:val="24"/>
        </w:rPr>
        <w:t>V</w:t>
      </w:r>
      <w:r w:rsidR="00AA6D81" w:rsidRPr="00A45B5D">
        <w:rPr>
          <w:rFonts w:ascii="Calibri" w:hAnsi="Calibri"/>
          <w:b/>
          <w:szCs w:val="24"/>
        </w:rPr>
        <w:t>I</w:t>
      </w:r>
      <w:proofErr w:type="gramEnd"/>
      <w:r w:rsidRPr="00A45B5D">
        <w:rPr>
          <w:rFonts w:ascii="Calibri" w:hAnsi="Calibri"/>
          <w:b/>
          <w:szCs w:val="24"/>
        </w:rPr>
        <w:t xml:space="preserve"> – C</w:t>
      </w:r>
      <w:r w:rsidR="000654A8" w:rsidRPr="00A45B5D">
        <w:rPr>
          <w:rFonts w:ascii="Calibri" w:hAnsi="Calibri"/>
          <w:b/>
          <w:szCs w:val="24"/>
        </w:rPr>
        <w:t xml:space="preserve"> – MODELO DE PLANILHA DE COMPOSIÇÃO DO BD</w:t>
      </w:r>
      <w:r w:rsidR="00856977" w:rsidRPr="00A45B5D">
        <w:rPr>
          <w:rFonts w:ascii="Calibri" w:hAnsi="Calibri"/>
          <w:b/>
          <w:szCs w:val="24"/>
        </w:rPr>
        <w:t>I</w:t>
      </w:r>
    </w:p>
    <w:p w:rsidR="00C51572" w:rsidRPr="005B6D35" w:rsidRDefault="00C51572" w:rsidP="004E68A9">
      <w:pPr>
        <w:pStyle w:val="Estilo1"/>
        <w:tabs>
          <w:tab w:val="clear" w:pos="2268"/>
          <w:tab w:val="left" w:pos="142"/>
          <w:tab w:val="left" w:pos="2410"/>
          <w:tab w:val="left" w:pos="2977"/>
          <w:tab w:val="left" w:pos="3261"/>
          <w:tab w:val="left" w:pos="4253"/>
        </w:tabs>
        <w:spacing w:before="120"/>
        <w:ind w:left="567" w:hanging="3118"/>
        <w:jc w:val="center"/>
        <w:rPr>
          <w:rFonts w:ascii="Calibri" w:hAnsi="Calibri"/>
        </w:rPr>
      </w:pPr>
    </w:p>
    <w:tbl>
      <w:tblPr>
        <w:tblW w:w="8858" w:type="dxa"/>
        <w:jc w:val="center"/>
        <w:tblInd w:w="60" w:type="dxa"/>
        <w:tblCellMar>
          <w:left w:w="70" w:type="dxa"/>
          <w:right w:w="70" w:type="dxa"/>
        </w:tblCellMar>
        <w:tblLook w:val="04A0"/>
      </w:tblPr>
      <w:tblGrid>
        <w:gridCol w:w="1726"/>
        <w:gridCol w:w="3883"/>
        <w:gridCol w:w="302"/>
        <w:gridCol w:w="325"/>
        <w:gridCol w:w="2622"/>
      </w:tblGrid>
      <w:tr w:rsidR="004E68A9" w:rsidRPr="005B6D35" w:rsidTr="00742DCC">
        <w:trPr>
          <w:trHeight w:val="690"/>
          <w:jc w:val="center"/>
        </w:trPr>
        <w:tc>
          <w:tcPr>
            <w:tcW w:w="8858"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E68A9" w:rsidRPr="005B6D35" w:rsidRDefault="004E68A9" w:rsidP="004E68A9">
            <w:pPr>
              <w:ind w:left="567"/>
              <w:jc w:val="center"/>
              <w:rPr>
                <w:rFonts w:ascii="Arial" w:hAnsi="Arial" w:cs="Arial"/>
                <w:b/>
                <w:bCs/>
                <w:sz w:val="32"/>
                <w:szCs w:val="32"/>
              </w:rPr>
            </w:pPr>
            <w:r w:rsidRPr="005B6D35">
              <w:rPr>
                <w:rFonts w:ascii="Arial" w:hAnsi="Arial" w:cs="Arial"/>
                <w:b/>
                <w:bCs/>
                <w:sz w:val="32"/>
                <w:szCs w:val="32"/>
              </w:rPr>
              <w:t>CÁLCULO DO BDI</w:t>
            </w:r>
          </w:p>
        </w:tc>
      </w:tr>
      <w:tr w:rsidR="004E68A9" w:rsidRPr="005B6D35" w:rsidTr="00742DCC">
        <w:trPr>
          <w:trHeight w:val="690"/>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4E68A9" w:rsidRPr="005B6D35" w:rsidRDefault="004E68A9" w:rsidP="004C7FF6">
            <w:pPr>
              <w:tabs>
                <w:tab w:val="left" w:pos="366"/>
              </w:tabs>
              <w:ind w:left="224"/>
              <w:jc w:val="center"/>
              <w:rPr>
                <w:rFonts w:ascii="Arial" w:hAnsi="Arial" w:cs="Arial"/>
                <w:b/>
                <w:bCs/>
                <w:szCs w:val="24"/>
              </w:rPr>
            </w:pPr>
            <w:r w:rsidRPr="005B6D35">
              <w:rPr>
                <w:rFonts w:ascii="Arial" w:hAnsi="Arial" w:cs="Arial"/>
                <w:b/>
                <w:bCs/>
                <w:szCs w:val="24"/>
              </w:rPr>
              <w:t>ITEM</w:t>
            </w:r>
          </w:p>
        </w:tc>
        <w:tc>
          <w:tcPr>
            <w:tcW w:w="4510" w:type="dxa"/>
            <w:gridSpan w:val="3"/>
            <w:tcBorders>
              <w:top w:val="single" w:sz="8" w:space="0" w:color="auto"/>
              <w:left w:val="nil"/>
              <w:bottom w:val="single" w:sz="4" w:space="0" w:color="auto"/>
              <w:right w:val="single" w:sz="4" w:space="0" w:color="000000"/>
            </w:tcBorders>
            <w:shd w:val="clear" w:color="auto" w:fill="auto"/>
            <w:noWrap/>
            <w:vAlign w:val="center"/>
            <w:hideMark/>
          </w:tcPr>
          <w:p w:rsidR="004E68A9" w:rsidRPr="005B6D35" w:rsidRDefault="004E68A9" w:rsidP="004E68A9">
            <w:pPr>
              <w:ind w:left="567"/>
              <w:jc w:val="center"/>
              <w:rPr>
                <w:rFonts w:ascii="Arial" w:hAnsi="Arial" w:cs="Arial"/>
                <w:b/>
                <w:bCs/>
                <w:szCs w:val="24"/>
              </w:rPr>
            </w:pPr>
            <w:r w:rsidRPr="005B6D35">
              <w:rPr>
                <w:rFonts w:ascii="Arial" w:hAnsi="Arial" w:cs="Arial"/>
                <w:b/>
                <w:bCs/>
                <w:szCs w:val="24"/>
              </w:rPr>
              <w:t>COMPONENTES</w:t>
            </w:r>
          </w:p>
        </w:tc>
        <w:tc>
          <w:tcPr>
            <w:tcW w:w="2622" w:type="dxa"/>
            <w:tcBorders>
              <w:top w:val="nil"/>
              <w:left w:val="nil"/>
              <w:bottom w:val="single" w:sz="4" w:space="0" w:color="auto"/>
              <w:right w:val="single" w:sz="8" w:space="0" w:color="auto"/>
            </w:tcBorders>
            <w:shd w:val="clear" w:color="auto" w:fill="auto"/>
            <w:noWrap/>
            <w:vAlign w:val="center"/>
            <w:hideMark/>
          </w:tcPr>
          <w:p w:rsidR="004E68A9" w:rsidRPr="005B6D35" w:rsidRDefault="004E68A9" w:rsidP="004E68A9">
            <w:pPr>
              <w:ind w:left="567"/>
              <w:jc w:val="center"/>
              <w:rPr>
                <w:rFonts w:ascii="Arial" w:hAnsi="Arial" w:cs="Arial"/>
                <w:b/>
                <w:bCs/>
                <w:szCs w:val="24"/>
              </w:rPr>
            </w:pPr>
            <w:r w:rsidRPr="005B6D35">
              <w:rPr>
                <w:rFonts w:ascii="Arial" w:hAnsi="Arial" w:cs="Arial"/>
                <w:b/>
                <w:bCs/>
                <w:szCs w:val="24"/>
              </w:rPr>
              <w:t>%</w:t>
            </w:r>
          </w:p>
        </w:tc>
      </w:tr>
      <w:tr w:rsidR="004E68A9" w:rsidRPr="005B6D35" w:rsidTr="00742DCC">
        <w:trPr>
          <w:trHeight w:val="367"/>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4E68A9" w:rsidRPr="005B6D35" w:rsidRDefault="004E68A9" w:rsidP="004C7FF6">
            <w:pPr>
              <w:tabs>
                <w:tab w:val="left" w:pos="366"/>
              </w:tabs>
              <w:ind w:left="224"/>
              <w:jc w:val="center"/>
              <w:rPr>
                <w:rFonts w:ascii="Arial" w:hAnsi="Arial" w:cs="Arial"/>
                <w:b/>
                <w:bCs/>
                <w:szCs w:val="24"/>
              </w:rPr>
            </w:pPr>
            <w:proofErr w:type="gramStart"/>
            <w:r w:rsidRPr="005B6D35">
              <w:rPr>
                <w:rFonts w:ascii="Arial" w:hAnsi="Arial" w:cs="Arial"/>
                <w:b/>
                <w:bCs/>
                <w:szCs w:val="24"/>
              </w:rPr>
              <w:t>1</w:t>
            </w:r>
            <w:proofErr w:type="gramEnd"/>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E68A9" w:rsidRPr="005B6D35" w:rsidRDefault="004E68A9" w:rsidP="004C7FF6">
            <w:pPr>
              <w:ind w:left="567"/>
              <w:rPr>
                <w:rFonts w:ascii="Arial" w:hAnsi="Arial" w:cs="Arial"/>
                <w:b/>
                <w:bCs/>
                <w:szCs w:val="24"/>
              </w:rPr>
            </w:pPr>
            <w:r w:rsidRPr="005B6D35">
              <w:rPr>
                <w:rFonts w:ascii="Arial" w:hAnsi="Arial" w:cs="Arial"/>
                <w:b/>
                <w:bCs/>
                <w:szCs w:val="24"/>
              </w:rPr>
              <w:t>ADMINISTRAÇÃO CENTRAL</w:t>
            </w:r>
          </w:p>
        </w:tc>
        <w:tc>
          <w:tcPr>
            <w:tcW w:w="2622" w:type="dxa"/>
            <w:tcBorders>
              <w:top w:val="nil"/>
              <w:left w:val="nil"/>
              <w:bottom w:val="single" w:sz="4" w:space="0" w:color="auto"/>
              <w:right w:val="single" w:sz="8" w:space="0" w:color="auto"/>
            </w:tcBorders>
            <w:shd w:val="clear" w:color="auto" w:fill="auto"/>
            <w:noWrap/>
            <w:vAlign w:val="center"/>
            <w:hideMark/>
          </w:tcPr>
          <w:p w:rsidR="004E68A9" w:rsidRPr="005B6D35" w:rsidRDefault="004E68A9" w:rsidP="004E68A9">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4E68A9" w:rsidRPr="005B6D35" w:rsidTr="00742DCC">
        <w:trPr>
          <w:trHeight w:val="414"/>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4E68A9" w:rsidRPr="005B6D35" w:rsidRDefault="004E68A9" w:rsidP="004C7FF6">
            <w:pPr>
              <w:tabs>
                <w:tab w:val="left" w:pos="366"/>
              </w:tabs>
              <w:ind w:left="224"/>
              <w:jc w:val="center"/>
              <w:rPr>
                <w:rFonts w:ascii="Arial" w:hAnsi="Arial" w:cs="Arial"/>
                <w:b/>
                <w:bCs/>
                <w:szCs w:val="24"/>
              </w:rPr>
            </w:pPr>
            <w:proofErr w:type="gramStart"/>
            <w:r w:rsidRPr="005B6D35">
              <w:rPr>
                <w:rFonts w:ascii="Arial" w:hAnsi="Arial" w:cs="Arial"/>
                <w:b/>
                <w:bCs/>
                <w:szCs w:val="24"/>
              </w:rPr>
              <w:t>2</w:t>
            </w:r>
            <w:proofErr w:type="gramEnd"/>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E68A9" w:rsidRPr="005B6D35" w:rsidRDefault="00AE1000" w:rsidP="004C7FF6">
            <w:pPr>
              <w:ind w:left="567"/>
              <w:rPr>
                <w:rFonts w:ascii="Arial" w:hAnsi="Arial" w:cs="Arial"/>
                <w:b/>
                <w:bCs/>
                <w:szCs w:val="24"/>
              </w:rPr>
            </w:pPr>
            <w:r>
              <w:rPr>
                <w:rFonts w:ascii="Arial" w:hAnsi="Arial" w:cs="Arial"/>
                <w:b/>
                <w:bCs/>
                <w:szCs w:val="24"/>
              </w:rPr>
              <w:t>SEGURO + GARANTIA</w:t>
            </w:r>
          </w:p>
        </w:tc>
        <w:tc>
          <w:tcPr>
            <w:tcW w:w="2622" w:type="dxa"/>
            <w:tcBorders>
              <w:top w:val="nil"/>
              <w:left w:val="nil"/>
              <w:bottom w:val="single" w:sz="4" w:space="0" w:color="auto"/>
              <w:right w:val="single" w:sz="8" w:space="0" w:color="auto"/>
            </w:tcBorders>
            <w:shd w:val="clear" w:color="auto" w:fill="auto"/>
            <w:noWrap/>
            <w:vAlign w:val="center"/>
            <w:hideMark/>
          </w:tcPr>
          <w:p w:rsidR="004E68A9" w:rsidRPr="005B6D35" w:rsidRDefault="004E68A9" w:rsidP="004E68A9">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4E68A9" w:rsidRPr="005B6D35" w:rsidTr="00742DCC">
        <w:trPr>
          <w:trHeight w:val="420"/>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4E68A9" w:rsidRPr="005B6D35" w:rsidRDefault="004E68A9" w:rsidP="004C7FF6">
            <w:pPr>
              <w:tabs>
                <w:tab w:val="left" w:pos="366"/>
              </w:tabs>
              <w:ind w:left="224"/>
              <w:jc w:val="center"/>
              <w:rPr>
                <w:rFonts w:ascii="Arial" w:hAnsi="Arial" w:cs="Arial"/>
                <w:b/>
                <w:bCs/>
                <w:szCs w:val="24"/>
              </w:rPr>
            </w:pPr>
            <w:proofErr w:type="gramStart"/>
            <w:r w:rsidRPr="005B6D35">
              <w:rPr>
                <w:rFonts w:ascii="Arial" w:hAnsi="Arial" w:cs="Arial"/>
                <w:b/>
                <w:bCs/>
                <w:szCs w:val="24"/>
              </w:rPr>
              <w:t>3</w:t>
            </w:r>
            <w:proofErr w:type="gramEnd"/>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E68A9" w:rsidRPr="005B6D35" w:rsidRDefault="00AE1000" w:rsidP="004C7FF6">
            <w:pPr>
              <w:ind w:left="567"/>
              <w:rPr>
                <w:rFonts w:ascii="Arial" w:hAnsi="Arial" w:cs="Arial"/>
                <w:b/>
                <w:bCs/>
                <w:szCs w:val="24"/>
              </w:rPr>
            </w:pPr>
            <w:r>
              <w:rPr>
                <w:rFonts w:ascii="Arial" w:hAnsi="Arial" w:cs="Arial"/>
                <w:b/>
                <w:bCs/>
                <w:szCs w:val="24"/>
              </w:rPr>
              <w:t>RISCO</w:t>
            </w:r>
          </w:p>
        </w:tc>
        <w:tc>
          <w:tcPr>
            <w:tcW w:w="2622" w:type="dxa"/>
            <w:tcBorders>
              <w:top w:val="nil"/>
              <w:left w:val="nil"/>
              <w:bottom w:val="single" w:sz="4" w:space="0" w:color="auto"/>
              <w:right w:val="single" w:sz="8" w:space="0" w:color="auto"/>
            </w:tcBorders>
            <w:shd w:val="clear" w:color="auto" w:fill="auto"/>
            <w:noWrap/>
            <w:vAlign w:val="center"/>
            <w:hideMark/>
          </w:tcPr>
          <w:p w:rsidR="004E68A9" w:rsidRPr="005B6D35" w:rsidRDefault="004E68A9" w:rsidP="004E68A9">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13"/>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tabs>
                <w:tab w:val="left" w:pos="366"/>
              </w:tabs>
              <w:ind w:left="224"/>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tcPr>
          <w:p w:rsidR="00C0781A" w:rsidRPr="005B6D35" w:rsidRDefault="00C0781A" w:rsidP="00C0781A">
            <w:pPr>
              <w:ind w:left="567"/>
              <w:jc w:val="right"/>
              <w:rPr>
                <w:rFonts w:ascii="Arial" w:hAnsi="Arial" w:cs="Arial"/>
                <w:b/>
                <w:bCs/>
                <w:szCs w:val="24"/>
              </w:rPr>
            </w:pPr>
            <w:r w:rsidRPr="005B6D35">
              <w:rPr>
                <w:rFonts w:ascii="Arial" w:hAnsi="Arial" w:cs="Arial"/>
                <w:b/>
                <w:bCs/>
                <w:szCs w:val="24"/>
              </w:rPr>
              <w:t>TOTAL (A)</w:t>
            </w: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13"/>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tabs>
                <w:tab w:val="left" w:pos="366"/>
              </w:tabs>
              <w:ind w:left="224"/>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tcPr>
          <w:p w:rsidR="00C0781A" w:rsidRDefault="00C0781A" w:rsidP="00C0781A">
            <w:pPr>
              <w:ind w:left="567"/>
              <w:rPr>
                <w:rFonts w:ascii="Arial" w:hAnsi="Arial" w:cs="Arial"/>
                <w:b/>
                <w:bCs/>
                <w:szCs w:val="24"/>
              </w:rPr>
            </w:pP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b/>
                <w:bCs/>
                <w:szCs w:val="24"/>
              </w:rPr>
            </w:pPr>
          </w:p>
        </w:tc>
      </w:tr>
      <w:tr w:rsidR="00C0781A" w:rsidRPr="005B6D35" w:rsidTr="00742DCC">
        <w:trPr>
          <w:trHeight w:val="413"/>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b/>
                <w:bCs/>
                <w:szCs w:val="24"/>
              </w:rPr>
            </w:pPr>
            <w:proofErr w:type="gramStart"/>
            <w:r w:rsidRPr="005B6D35">
              <w:rPr>
                <w:rFonts w:ascii="Arial" w:hAnsi="Arial" w:cs="Arial"/>
                <w:b/>
                <w:bCs/>
                <w:szCs w:val="24"/>
              </w:rPr>
              <w:t>4</w:t>
            </w:r>
            <w:proofErr w:type="gramEnd"/>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rPr>
                <w:rFonts w:ascii="Arial" w:hAnsi="Arial" w:cs="Arial"/>
                <w:b/>
                <w:bCs/>
                <w:szCs w:val="24"/>
              </w:rPr>
            </w:pPr>
            <w:r>
              <w:rPr>
                <w:rFonts w:ascii="Arial" w:hAnsi="Arial" w:cs="Arial"/>
                <w:b/>
                <w:bCs/>
                <w:szCs w:val="24"/>
              </w:rPr>
              <w:t>DESPESA FINANCEIRA</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19"/>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right"/>
              <w:rPr>
                <w:rFonts w:ascii="Arial" w:hAnsi="Arial" w:cs="Arial"/>
                <w:b/>
                <w:bCs/>
                <w:szCs w:val="24"/>
              </w:rPr>
            </w:pPr>
            <w:r w:rsidRPr="005B6D35">
              <w:rPr>
                <w:rFonts w:ascii="Arial" w:hAnsi="Arial" w:cs="Arial"/>
                <w:b/>
                <w:bCs/>
                <w:szCs w:val="24"/>
              </w:rPr>
              <w:t>TOTAL (</w:t>
            </w:r>
            <w:r>
              <w:rPr>
                <w:rFonts w:ascii="Arial" w:hAnsi="Arial" w:cs="Arial"/>
                <w:b/>
                <w:bCs/>
                <w:szCs w:val="24"/>
              </w:rPr>
              <w:t>B</w:t>
            </w:r>
            <w:r w:rsidRPr="005B6D35">
              <w:rPr>
                <w:rFonts w:ascii="Arial" w:hAnsi="Arial" w:cs="Arial"/>
                <w:b/>
                <w:bCs/>
                <w:szCs w:val="24"/>
              </w:rPr>
              <w:t>)</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24"/>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tabs>
                <w:tab w:val="left" w:pos="366"/>
              </w:tabs>
              <w:ind w:left="224"/>
              <w:jc w:val="center"/>
              <w:rPr>
                <w:rFonts w:ascii="Arial" w:hAnsi="Arial" w:cs="Arial"/>
                <w:b/>
                <w:bCs/>
                <w:szCs w:val="24"/>
              </w:rPr>
            </w:pPr>
          </w:p>
        </w:tc>
        <w:tc>
          <w:tcPr>
            <w:tcW w:w="3883" w:type="dxa"/>
            <w:tcBorders>
              <w:top w:val="nil"/>
              <w:left w:val="nil"/>
              <w:bottom w:val="single" w:sz="4" w:space="0" w:color="auto"/>
              <w:right w:val="nil"/>
            </w:tcBorders>
            <w:shd w:val="clear" w:color="auto" w:fill="auto"/>
            <w:noWrap/>
            <w:vAlign w:val="center"/>
          </w:tcPr>
          <w:p w:rsidR="00C0781A" w:rsidRPr="005B6D35" w:rsidRDefault="00C0781A" w:rsidP="00C0781A">
            <w:pPr>
              <w:ind w:left="567"/>
              <w:rPr>
                <w:rFonts w:ascii="Arial" w:hAnsi="Arial" w:cs="Arial"/>
                <w:b/>
                <w:bCs/>
                <w:szCs w:val="24"/>
              </w:rPr>
            </w:pPr>
          </w:p>
        </w:tc>
        <w:tc>
          <w:tcPr>
            <w:tcW w:w="302" w:type="dxa"/>
            <w:tcBorders>
              <w:top w:val="nil"/>
              <w:left w:val="nil"/>
              <w:bottom w:val="single" w:sz="4" w:space="0" w:color="auto"/>
              <w:right w:val="nil"/>
            </w:tcBorders>
            <w:shd w:val="clear" w:color="auto" w:fill="auto"/>
            <w:noWrap/>
            <w:vAlign w:val="center"/>
          </w:tcPr>
          <w:p w:rsidR="00C0781A" w:rsidRPr="005B6D35" w:rsidRDefault="00C0781A" w:rsidP="00C0781A">
            <w:pPr>
              <w:ind w:left="567"/>
              <w:rPr>
                <w:rFonts w:ascii="Arial" w:hAnsi="Arial" w:cs="Arial"/>
                <w:b/>
                <w:bCs/>
                <w:szCs w:val="24"/>
              </w:rPr>
            </w:pPr>
          </w:p>
        </w:tc>
        <w:tc>
          <w:tcPr>
            <w:tcW w:w="325" w:type="dxa"/>
            <w:tcBorders>
              <w:top w:val="nil"/>
              <w:left w:val="nil"/>
              <w:bottom w:val="single" w:sz="4" w:space="0" w:color="auto"/>
              <w:right w:val="single" w:sz="4" w:space="0" w:color="auto"/>
            </w:tcBorders>
            <w:shd w:val="clear" w:color="auto" w:fill="auto"/>
            <w:noWrap/>
            <w:vAlign w:val="center"/>
          </w:tcPr>
          <w:p w:rsidR="00C0781A" w:rsidRPr="005B6D35" w:rsidRDefault="00C0781A" w:rsidP="00C0781A">
            <w:pPr>
              <w:ind w:left="567"/>
              <w:rPr>
                <w:rFonts w:ascii="Arial" w:hAnsi="Arial" w:cs="Arial"/>
                <w:b/>
                <w:bCs/>
                <w:szCs w:val="24"/>
              </w:rPr>
            </w:pP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b/>
                <w:bCs/>
                <w:szCs w:val="24"/>
              </w:rPr>
            </w:pPr>
          </w:p>
        </w:tc>
      </w:tr>
      <w:tr w:rsidR="00C0781A" w:rsidRPr="005B6D35" w:rsidTr="00742DCC">
        <w:trPr>
          <w:trHeight w:val="424"/>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b/>
                <w:bCs/>
                <w:szCs w:val="24"/>
              </w:rPr>
            </w:pPr>
            <w:proofErr w:type="gramStart"/>
            <w:r w:rsidRPr="005B6D35">
              <w:rPr>
                <w:rFonts w:ascii="Arial" w:hAnsi="Arial" w:cs="Arial"/>
                <w:b/>
                <w:bCs/>
                <w:szCs w:val="24"/>
              </w:rPr>
              <w:t>5</w:t>
            </w:r>
            <w:proofErr w:type="gramEnd"/>
          </w:p>
        </w:tc>
        <w:tc>
          <w:tcPr>
            <w:tcW w:w="3883" w:type="dxa"/>
            <w:tcBorders>
              <w:top w:val="nil"/>
              <w:left w:val="nil"/>
              <w:bottom w:val="single" w:sz="4" w:space="0" w:color="auto"/>
              <w:right w:val="nil"/>
            </w:tcBorders>
            <w:shd w:val="clear" w:color="auto" w:fill="auto"/>
            <w:noWrap/>
            <w:vAlign w:val="center"/>
            <w:hideMark/>
          </w:tcPr>
          <w:p w:rsidR="00C0781A" w:rsidRPr="005B6D35" w:rsidRDefault="00C0781A" w:rsidP="00C0781A">
            <w:pPr>
              <w:ind w:left="567"/>
              <w:rPr>
                <w:rFonts w:ascii="Arial" w:hAnsi="Arial" w:cs="Arial"/>
                <w:b/>
                <w:bCs/>
                <w:szCs w:val="24"/>
              </w:rPr>
            </w:pPr>
            <w:r w:rsidRPr="005B6D35">
              <w:rPr>
                <w:rFonts w:ascii="Arial" w:hAnsi="Arial" w:cs="Arial"/>
                <w:b/>
                <w:bCs/>
                <w:szCs w:val="24"/>
              </w:rPr>
              <w:t>LUCRO</w:t>
            </w:r>
          </w:p>
        </w:tc>
        <w:tc>
          <w:tcPr>
            <w:tcW w:w="302" w:type="dxa"/>
            <w:tcBorders>
              <w:top w:val="nil"/>
              <w:left w:val="nil"/>
              <w:bottom w:val="single" w:sz="4" w:space="0" w:color="auto"/>
              <w:right w:val="nil"/>
            </w:tcBorders>
            <w:shd w:val="clear" w:color="auto" w:fill="auto"/>
            <w:noWrap/>
            <w:vAlign w:val="center"/>
            <w:hideMark/>
          </w:tcPr>
          <w:p w:rsidR="00C0781A" w:rsidRPr="005B6D35" w:rsidRDefault="00C0781A" w:rsidP="00C0781A">
            <w:pPr>
              <w:ind w:left="567"/>
              <w:rPr>
                <w:rFonts w:ascii="Arial" w:hAnsi="Arial" w:cs="Arial"/>
                <w:b/>
                <w:bCs/>
                <w:szCs w:val="24"/>
              </w:rPr>
            </w:pPr>
          </w:p>
        </w:tc>
        <w:tc>
          <w:tcPr>
            <w:tcW w:w="325" w:type="dxa"/>
            <w:tcBorders>
              <w:top w:val="nil"/>
              <w:left w:val="nil"/>
              <w:bottom w:val="single" w:sz="4" w:space="0" w:color="auto"/>
              <w:right w:val="single" w:sz="4" w:space="0" w:color="auto"/>
            </w:tcBorders>
            <w:shd w:val="clear" w:color="auto" w:fill="auto"/>
            <w:noWrap/>
            <w:vAlign w:val="center"/>
            <w:hideMark/>
          </w:tcPr>
          <w:p w:rsidR="00C0781A" w:rsidRPr="005B6D35" w:rsidRDefault="00C0781A" w:rsidP="00C0781A">
            <w:pPr>
              <w:ind w:left="567"/>
              <w:rPr>
                <w:rFonts w:ascii="Arial" w:hAnsi="Arial" w:cs="Arial"/>
                <w:b/>
                <w:bCs/>
                <w:szCs w:val="24"/>
              </w:rPr>
            </w:pP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03"/>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tabs>
                <w:tab w:val="left" w:pos="366"/>
              </w:tabs>
              <w:ind w:left="224"/>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tcPr>
          <w:p w:rsidR="00C0781A" w:rsidRPr="005B6D35" w:rsidRDefault="00C0781A" w:rsidP="00C0781A">
            <w:pPr>
              <w:ind w:left="567"/>
              <w:jc w:val="right"/>
              <w:rPr>
                <w:rFonts w:ascii="Arial" w:hAnsi="Arial" w:cs="Arial"/>
                <w:b/>
                <w:bCs/>
                <w:szCs w:val="24"/>
              </w:rPr>
            </w:pPr>
            <w:r w:rsidRPr="005B6D35">
              <w:rPr>
                <w:rFonts w:ascii="Arial" w:hAnsi="Arial" w:cs="Arial"/>
                <w:b/>
                <w:bCs/>
                <w:szCs w:val="24"/>
              </w:rPr>
              <w:t>TOTAL (</w:t>
            </w:r>
            <w:r>
              <w:rPr>
                <w:rFonts w:ascii="Arial" w:hAnsi="Arial" w:cs="Arial"/>
                <w:b/>
                <w:bCs/>
                <w:szCs w:val="24"/>
              </w:rPr>
              <w:t>C</w:t>
            </w:r>
            <w:r w:rsidRPr="005B6D35">
              <w:rPr>
                <w:rFonts w:ascii="Arial" w:hAnsi="Arial" w:cs="Arial"/>
                <w:b/>
                <w:bCs/>
                <w:szCs w:val="24"/>
              </w:rPr>
              <w:t>)</w:t>
            </w: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03"/>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tabs>
                <w:tab w:val="left" w:pos="366"/>
              </w:tabs>
              <w:ind w:left="224"/>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tcPr>
          <w:p w:rsidR="00C0781A" w:rsidRPr="005B6D35" w:rsidRDefault="00C0781A" w:rsidP="00C0781A">
            <w:pPr>
              <w:ind w:left="567"/>
              <w:rPr>
                <w:rFonts w:ascii="Arial" w:hAnsi="Arial" w:cs="Arial"/>
                <w:b/>
                <w:bCs/>
                <w:szCs w:val="24"/>
              </w:rPr>
            </w:pP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b/>
                <w:bCs/>
                <w:szCs w:val="24"/>
              </w:rPr>
            </w:pPr>
          </w:p>
        </w:tc>
      </w:tr>
      <w:tr w:rsidR="00C0781A" w:rsidRPr="005B6D35" w:rsidTr="00742DCC">
        <w:trPr>
          <w:trHeight w:val="403"/>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b/>
                <w:bCs/>
                <w:szCs w:val="24"/>
              </w:rPr>
            </w:pPr>
            <w:proofErr w:type="gramStart"/>
            <w:r w:rsidRPr="005B6D35">
              <w:rPr>
                <w:rFonts w:ascii="Arial" w:hAnsi="Arial" w:cs="Arial"/>
                <w:b/>
                <w:bCs/>
                <w:szCs w:val="24"/>
              </w:rPr>
              <w:t>6</w:t>
            </w:r>
            <w:proofErr w:type="gramEnd"/>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rPr>
                <w:rFonts w:ascii="Arial" w:hAnsi="Arial" w:cs="Arial"/>
                <w:b/>
                <w:bCs/>
                <w:szCs w:val="24"/>
              </w:rPr>
            </w:pPr>
            <w:r w:rsidRPr="005B6D35">
              <w:rPr>
                <w:rFonts w:ascii="Arial" w:hAnsi="Arial" w:cs="Arial"/>
                <w:b/>
                <w:bCs/>
                <w:szCs w:val="24"/>
              </w:rPr>
              <w:t>TRIBUTOS</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09"/>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szCs w:val="24"/>
              </w:rPr>
            </w:pPr>
            <w:r w:rsidRPr="005B6D35">
              <w:rPr>
                <w:rFonts w:ascii="Arial" w:hAnsi="Arial" w:cs="Arial"/>
                <w:szCs w:val="24"/>
              </w:rPr>
              <w:t>6.1</w:t>
            </w: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center"/>
              <w:rPr>
                <w:rFonts w:ascii="Arial" w:hAnsi="Arial" w:cs="Arial"/>
                <w:szCs w:val="24"/>
              </w:rPr>
            </w:pPr>
            <w:r w:rsidRPr="005B6D35">
              <w:rPr>
                <w:rFonts w:ascii="Arial" w:hAnsi="Arial" w:cs="Arial"/>
                <w:szCs w:val="24"/>
              </w:rPr>
              <w:t>ISS</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szCs w:val="24"/>
              </w:rPr>
            </w:pPr>
            <w:proofErr w:type="gramStart"/>
            <w:r w:rsidRPr="005B6D35">
              <w:rPr>
                <w:rFonts w:ascii="Arial" w:hAnsi="Arial" w:cs="Arial"/>
                <w:szCs w:val="24"/>
              </w:rPr>
              <w:t>x,</w:t>
            </w:r>
            <w:proofErr w:type="gramEnd"/>
            <w:r w:rsidRPr="005B6D35">
              <w:rPr>
                <w:rFonts w:ascii="Arial" w:hAnsi="Arial" w:cs="Arial"/>
                <w:szCs w:val="24"/>
              </w:rPr>
              <w:t>xx %</w:t>
            </w:r>
          </w:p>
        </w:tc>
      </w:tr>
      <w:tr w:rsidR="00C0781A" w:rsidRPr="005B6D35" w:rsidTr="00742DCC">
        <w:trPr>
          <w:trHeight w:val="415"/>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szCs w:val="24"/>
              </w:rPr>
            </w:pPr>
            <w:r w:rsidRPr="005B6D35">
              <w:rPr>
                <w:rFonts w:ascii="Arial" w:hAnsi="Arial" w:cs="Arial"/>
                <w:szCs w:val="24"/>
              </w:rPr>
              <w:t>6.2</w:t>
            </w: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center"/>
              <w:rPr>
                <w:rFonts w:ascii="Arial" w:hAnsi="Arial" w:cs="Arial"/>
                <w:szCs w:val="24"/>
              </w:rPr>
            </w:pPr>
            <w:r w:rsidRPr="005B6D35">
              <w:rPr>
                <w:rFonts w:ascii="Arial" w:hAnsi="Arial" w:cs="Arial"/>
                <w:szCs w:val="24"/>
              </w:rPr>
              <w:t>COFINS</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szCs w:val="24"/>
              </w:rPr>
            </w:pPr>
            <w:proofErr w:type="gramStart"/>
            <w:r w:rsidRPr="005B6D35">
              <w:rPr>
                <w:rFonts w:ascii="Arial" w:hAnsi="Arial" w:cs="Arial"/>
                <w:szCs w:val="24"/>
              </w:rPr>
              <w:t>x,</w:t>
            </w:r>
            <w:proofErr w:type="gramEnd"/>
            <w:r w:rsidRPr="005B6D35">
              <w:rPr>
                <w:rFonts w:ascii="Arial" w:hAnsi="Arial" w:cs="Arial"/>
                <w:szCs w:val="24"/>
              </w:rPr>
              <w:t>xx %</w:t>
            </w:r>
          </w:p>
        </w:tc>
      </w:tr>
      <w:tr w:rsidR="00C0781A" w:rsidRPr="005B6D35" w:rsidTr="00742DCC">
        <w:trPr>
          <w:trHeight w:val="420"/>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szCs w:val="24"/>
              </w:rPr>
            </w:pPr>
            <w:r w:rsidRPr="005B6D35">
              <w:rPr>
                <w:rFonts w:ascii="Arial" w:hAnsi="Arial" w:cs="Arial"/>
                <w:szCs w:val="24"/>
              </w:rPr>
              <w:t>6.3</w:t>
            </w: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center"/>
              <w:rPr>
                <w:rFonts w:ascii="Arial" w:hAnsi="Arial" w:cs="Arial"/>
                <w:szCs w:val="24"/>
              </w:rPr>
            </w:pPr>
            <w:r w:rsidRPr="005B6D35">
              <w:rPr>
                <w:rFonts w:ascii="Arial" w:hAnsi="Arial" w:cs="Arial"/>
                <w:szCs w:val="24"/>
              </w:rPr>
              <w:t>PIS</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szCs w:val="24"/>
              </w:rPr>
            </w:pPr>
            <w:proofErr w:type="gramStart"/>
            <w:r w:rsidRPr="005B6D35">
              <w:rPr>
                <w:rFonts w:ascii="Arial" w:hAnsi="Arial" w:cs="Arial"/>
                <w:szCs w:val="24"/>
              </w:rPr>
              <w:t>x,</w:t>
            </w:r>
            <w:proofErr w:type="gramEnd"/>
            <w:r w:rsidRPr="005B6D35">
              <w:rPr>
                <w:rFonts w:ascii="Arial" w:hAnsi="Arial" w:cs="Arial"/>
                <w:szCs w:val="24"/>
              </w:rPr>
              <w:t>xx %</w:t>
            </w:r>
          </w:p>
        </w:tc>
      </w:tr>
      <w:tr w:rsidR="002F1BB9" w:rsidRPr="005B6D35" w:rsidTr="00742DCC">
        <w:trPr>
          <w:trHeight w:val="420"/>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2F1BB9" w:rsidRPr="005B6D35" w:rsidRDefault="002F1BB9" w:rsidP="00C0781A">
            <w:pPr>
              <w:tabs>
                <w:tab w:val="left" w:pos="366"/>
              </w:tabs>
              <w:ind w:left="224"/>
              <w:jc w:val="center"/>
              <w:rPr>
                <w:rFonts w:ascii="Arial" w:hAnsi="Arial" w:cs="Arial"/>
                <w:szCs w:val="24"/>
              </w:rPr>
            </w:pPr>
            <w:r>
              <w:rPr>
                <w:rFonts w:ascii="Arial" w:hAnsi="Arial" w:cs="Arial"/>
                <w:szCs w:val="24"/>
              </w:rPr>
              <w:t>6.4</w:t>
            </w: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F1BB9" w:rsidRPr="005B6D35" w:rsidRDefault="002F1BB9" w:rsidP="00C0781A">
            <w:pPr>
              <w:ind w:left="567"/>
              <w:jc w:val="center"/>
              <w:rPr>
                <w:rFonts w:ascii="Arial" w:hAnsi="Arial" w:cs="Arial"/>
                <w:szCs w:val="24"/>
              </w:rPr>
            </w:pPr>
            <w:r>
              <w:rPr>
                <w:rFonts w:ascii="Arial" w:hAnsi="Arial" w:cs="Arial"/>
                <w:szCs w:val="24"/>
              </w:rPr>
              <w:t>CPRB</w:t>
            </w:r>
          </w:p>
        </w:tc>
        <w:tc>
          <w:tcPr>
            <w:tcW w:w="2622" w:type="dxa"/>
            <w:tcBorders>
              <w:top w:val="nil"/>
              <w:left w:val="nil"/>
              <w:bottom w:val="single" w:sz="4" w:space="0" w:color="auto"/>
              <w:right w:val="single" w:sz="8" w:space="0" w:color="auto"/>
            </w:tcBorders>
            <w:shd w:val="clear" w:color="auto" w:fill="auto"/>
            <w:noWrap/>
            <w:vAlign w:val="center"/>
            <w:hideMark/>
          </w:tcPr>
          <w:p w:rsidR="002F1BB9" w:rsidRPr="005B6D35" w:rsidRDefault="002F1BB9" w:rsidP="00C0781A">
            <w:pPr>
              <w:ind w:left="567"/>
              <w:jc w:val="center"/>
              <w:rPr>
                <w:rFonts w:ascii="Arial" w:hAnsi="Arial" w:cs="Arial"/>
                <w:szCs w:val="24"/>
              </w:rPr>
            </w:pPr>
            <w:proofErr w:type="gramStart"/>
            <w:r>
              <w:rPr>
                <w:rFonts w:ascii="Arial" w:hAnsi="Arial" w:cs="Arial"/>
                <w:szCs w:val="24"/>
              </w:rPr>
              <w:t>x,</w:t>
            </w:r>
            <w:proofErr w:type="gramEnd"/>
            <w:r>
              <w:rPr>
                <w:rFonts w:ascii="Arial" w:hAnsi="Arial" w:cs="Arial"/>
                <w:szCs w:val="24"/>
              </w:rPr>
              <w:t>xx%</w:t>
            </w:r>
          </w:p>
        </w:tc>
      </w:tr>
      <w:tr w:rsidR="00C0781A" w:rsidRPr="005B6D35" w:rsidTr="00742DCC">
        <w:trPr>
          <w:trHeight w:val="413"/>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tabs>
                <w:tab w:val="left" w:pos="366"/>
              </w:tabs>
              <w:ind w:left="224"/>
              <w:jc w:val="center"/>
              <w:rPr>
                <w:rFonts w:ascii="Arial" w:hAnsi="Arial" w:cs="Arial"/>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right"/>
              <w:rPr>
                <w:rFonts w:ascii="Arial" w:hAnsi="Arial" w:cs="Arial"/>
                <w:b/>
                <w:bCs/>
                <w:szCs w:val="24"/>
              </w:rPr>
            </w:pPr>
            <w:r w:rsidRPr="005B6D35">
              <w:rPr>
                <w:rFonts w:ascii="Arial" w:hAnsi="Arial" w:cs="Arial"/>
                <w:b/>
                <w:bCs/>
                <w:szCs w:val="24"/>
              </w:rPr>
              <w:t>TOTAL (</w:t>
            </w:r>
            <w:r>
              <w:rPr>
                <w:rFonts w:ascii="Arial" w:hAnsi="Arial" w:cs="Arial"/>
                <w:b/>
                <w:bCs/>
                <w:szCs w:val="24"/>
              </w:rPr>
              <w:t>D</w:t>
            </w:r>
            <w:r w:rsidRPr="005B6D35">
              <w:rPr>
                <w:rFonts w:ascii="Arial" w:hAnsi="Arial" w:cs="Arial"/>
                <w:b/>
                <w:bCs/>
                <w:szCs w:val="24"/>
              </w:rPr>
              <w:t>)</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w:t>
            </w:r>
            <w:proofErr w:type="gramEnd"/>
            <w:r w:rsidRPr="005B6D35">
              <w:rPr>
                <w:rFonts w:ascii="Arial" w:hAnsi="Arial" w:cs="Arial"/>
                <w:b/>
                <w:bCs/>
                <w:szCs w:val="24"/>
              </w:rPr>
              <w:t>xx %</w:t>
            </w:r>
          </w:p>
        </w:tc>
      </w:tr>
      <w:tr w:rsidR="00C0781A" w:rsidRPr="005B6D35" w:rsidTr="00742DCC">
        <w:trPr>
          <w:trHeight w:val="419"/>
          <w:jc w:val="center"/>
        </w:trPr>
        <w:tc>
          <w:tcPr>
            <w:tcW w:w="1726" w:type="dxa"/>
            <w:tcBorders>
              <w:top w:val="nil"/>
              <w:left w:val="single" w:sz="8" w:space="0" w:color="auto"/>
              <w:bottom w:val="single" w:sz="4" w:space="0" w:color="auto"/>
              <w:right w:val="single" w:sz="4" w:space="0" w:color="auto"/>
            </w:tcBorders>
            <w:shd w:val="clear" w:color="auto" w:fill="auto"/>
            <w:noWrap/>
            <w:vAlign w:val="center"/>
          </w:tcPr>
          <w:p w:rsidR="00C0781A" w:rsidRPr="005B6D35" w:rsidRDefault="00C0781A" w:rsidP="00C0781A">
            <w:pPr>
              <w:ind w:left="567"/>
              <w:jc w:val="center"/>
              <w:rPr>
                <w:rFonts w:ascii="Arial" w:hAnsi="Arial" w:cs="Arial"/>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tcPr>
          <w:p w:rsidR="00C0781A" w:rsidRPr="005B6D35" w:rsidRDefault="00C0781A" w:rsidP="00C0781A">
            <w:pPr>
              <w:ind w:left="199"/>
              <w:jc w:val="center"/>
              <w:rPr>
                <w:rFonts w:ascii="Arial" w:hAnsi="Arial" w:cs="Arial"/>
                <w:b/>
                <w:bCs/>
                <w:sz w:val="18"/>
                <w:szCs w:val="18"/>
              </w:rPr>
            </w:pPr>
          </w:p>
        </w:tc>
        <w:tc>
          <w:tcPr>
            <w:tcW w:w="2622" w:type="dxa"/>
            <w:tcBorders>
              <w:top w:val="nil"/>
              <w:left w:val="nil"/>
              <w:bottom w:val="single" w:sz="4" w:space="0" w:color="auto"/>
              <w:right w:val="single" w:sz="8" w:space="0" w:color="auto"/>
            </w:tcBorders>
            <w:shd w:val="clear" w:color="auto" w:fill="auto"/>
            <w:noWrap/>
            <w:vAlign w:val="center"/>
          </w:tcPr>
          <w:p w:rsidR="00C0781A" w:rsidRPr="005B6D35" w:rsidRDefault="00C0781A" w:rsidP="00C0781A">
            <w:pPr>
              <w:ind w:left="567"/>
              <w:jc w:val="center"/>
              <w:rPr>
                <w:rFonts w:ascii="Arial" w:hAnsi="Arial" w:cs="Arial"/>
                <w:szCs w:val="24"/>
              </w:rPr>
            </w:pPr>
          </w:p>
        </w:tc>
      </w:tr>
      <w:tr w:rsidR="00C0781A" w:rsidRPr="005B6D35" w:rsidTr="00856977">
        <w:trPr>
          <w:trHeight w:val="590"/>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A45B5D" w:rsidRDefault="00C0781A" w:rsidP="00C0781A">
            <w:pPr>
              <w:ind w:left="567"/>
              <w:jc w:val="center"/>
              <w:rPr>
                <w:rFonts w:ascii="Arial" w:hAnsi="Arial" w:cs="Arial"/>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F764A" w:rsidRPr="00A45B5D" w:rsidRDefault="00AF764A" w:rsidP="00AF764A">
            <w:pPr>
              <w:pStyle w:val="Recuodecorpodetexto31"/>
              <w:numPr>
                <w:ilvl w:val="12"/>
                <w:numId w:val="0"/>
              </w:numPr>
              <w:tabs>
                <w:tab w:val="clear" w:pos="567"/>
              </w:tabs>
              <w:rPr>
                <w:rFonts w:ascii="Calibri" w:hAnsi="Calibri"/>
                <w:szCs w:val="24"/>
                <w:lang w:val="en-US"/>
              </w:rPr>
            </w:pPr>
            <w:r w:rsidRPr="00A45B5D">
              <w:rPr>
                <w:rFonts w:ascii="Calibri" w:hAnsi="Calibri"/>
                <w:szCs w:val="24"/>
                <w:lang w:val="en-US"/>
              </w:rPr>
              <w:t xml:space="preserve">BDI = </w:t>
            </w:r>
            <w:r w:rsidR="00890532" w:rsidRPr="00A45B5D">
              <w:rPr>
                <w:rFonts w:ascii="Calibri" w:hAnsi="Calibri"/>
                <w:szCs w:val="24"/>
                <w:lang w:val="en-US"/>
              </w:rPr>
              <w:t>{</w:t>
            </w:r>
            <w:r w:rsidRPr="00A45B5D">
              <w:rPr>
                <w:rFonts w:ascii="Calibri" w:hAnsi="Calibri"/>
                <w:szCs w:val="24"/>
                <w:lang w:val="en-US"/>
              </w:rPr>
              <w:t xml:space="preserve">(1 + </w:t>
            </w:r>
            <w:r w:rsidR="003E64D4" w:rsidRPr="00A45B5D">
              <w:rPr>
                <w:rFonts w:ascii="Calibri" w:hAnsi="Calibri"/>
                <w:szCs w:val="24"/>
                <w:lang w:val="en-US"/>
              </w:rPr>
              <w:t>TOTAL(A)</w:t>
            </w:r>
            <w:r w:rsidRPr="00A45B5D">
              <w:rPr>
                <w:rFonts w:ascii="Calibri" w:hAnsi="Calibri"/>
                <w:szCs w:val="24"/>
                <w:lang w:val="en-US"/>
              </w:rPr>
              <w:t>) * (1+</w:t>
            </w:r>
            <w:r w:rsidR="003E64D4" w:rsidRPr="00A45B5D">
              <w:rPr>
                <w:rFonts w:ascii="Calibri" w:hAnsi="Calibri"/>
                <w:szCs w:val="24"/>
                <w:lang w:val="en-US"/>
              </w:rPr>
              <w:t>TOTAL(B)</w:t>
            </w:r>
            <w:r w:rsidRPr="00A45B5D">
              <w:rPr>
                <w:rFonts w:ascii="Calibri" w:hAnsi="Calibri"/>
                <w:szCs w:val="24"/>
                <w:lang w:val="en-US"/>
              </w:rPr>
              <w:t>) * (1+</w:t>
            </w:r>
            <w:r w:rsidR="003E64D4" w:rsidRPr="00A45B5D">
              <w:rPr>
                <w:rFonts w:ascii="Calibri" w:hAnsi="Calibri"/>
                <w:szCs w:val="24"/>
                <w:lang w:val="en-US"/>
              </w:rPr>
              <w:t>TOTAL(C)</w:t>
            </w:r>
            <w:r w:rsidRPr="00A45B5D">
              <w:rPr>
                <w:rFonts w:ascii="Calibri" w:hAnsi="Calibri"/>
                <w:szCs w:val="24"/>
                <w:lang w:val="en-US"/>
              </w:rPr>
              <w:t xml:space="preserve">) </w:t>
            </w:r>
            <w:r w:rsidR="009973BE" w:rsidRPr="00A45B5D">
              <w:rPr>
                <w:rFonts w:ascii="Calibri" w:hAnsi="Calibri"/>
                <w:szCs w:val="24"/>
                <w:lang w:val="en-US"/>
              </w:rPr>
              <w:t>–</w:t>
            </w:r>
            <w:r w:rsidRPr="00A45B5D">
              <w:rPr>
                <w:rFonts w:ascii="Calibri" w:hAnsi="Calibri"/>
                <w:szCs w:val="24"/>
                <w:lang w:val="en-US"/>
              </w:rPr>
              <w:t xml:space="preserve"> 1</w:t>
            </w:r>
            <w:r w:rsidR="00890532" w:rsidRPr="00A45B5D">
              <w:rPr>
                <w:rFonts w:ascii="Calibri" w:hAnsi="Calibri"/>
                <w:szCs w:val="24"/>
                <w:lang w:val="en-US"/>
              </w:rPr>
              <w:t>}</w:t>
            </w:r>
            <w:r w:rsidR="009973BE" w:rsidRPr="00A45B5D">
              <w:rPr>
                <w:rFonts w:ascii="Calibri" w:hAnsi="Calibri"/>
                <w:szCs w:val="24"/>
                <w:lang w:val="en-US"/>
              </w:rPr>
              <w:t xml:space="preserve"> / (1-TOTAL(D)</w:t>
            </w:r>
          </w:p>
          <w:p w:rsidR="00AF764A" w:rsidRPr="00A45B5D" w:rsidRDefault="00AF764A" w:rsidP="00AF764A">
            <w:pPr>
              <w:pStyle w:val="Recuodecorpodetexto31"/>
              <w:numPr>
                <w:ilvl w:val="12"/>
                <w:numId w:val="0"/>
              </w:numPr>
              <w:tabs>
                <w:tab w:val="clear" w:pos="567"/>
              </w:tabs>
              <w:rPr>
                <w:rFonts w:ascii="Calibri" w:hAnsi="Calibri"/>
                <w:szCs w:val="24"/>
                <w:lang w:val="en-US"/>
              </w:rPr>
            </w:pPr>
          </w:p>
          <w:p w:rsidR="00CA0EA8" w:rsidRPr="00A45B5D" w:rsidRDefault="00CA0EA8" w:rsidP="00C0781A">
            <w:pPr>
              <w:ind w:left="199"/>
              <w:jc w:val="center"/>
              <w:rPr>
                <w:rFonts w:ascii="Arial" w:hAnsi="Arial" w:cs="Arial"/>
                <w:b/>
                <w:bCs/>
                <w:sz w:val="18"/>
                <w:szCs w:val="18"/>
              </w:rPr>
            </w:pP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szCs w:val="24"/>
              </w:rPr>
            </w:pPr>
          </w:p>
        </w:tc>
      </w:tr>
      <w:tr w:rsidR="00C0781A" w:rsidRPr="005B6D35" w:rsidTr="00742DCC">
        <w:trPr>
          <w:trHeight w:val="411"/>
          <w:jc w:val="center"/>
        </w:trPr>
        <w:tc>
          <w:tcPr>
            <w:tcW w:w="1726" w:type="dxa"/>
            <w:tcBorders>
              <w:top w:val="nil"/>
              <w:left w:val="single" w:sz="8" w:space="0" w:color="auto"/>
              <w:bottom w:val="single" w:sz="4" w:space="0" w:color="auto"/>
              <w:right w:val="single" w:sz="4"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
        </w:tc>
        <w:tc>
          <w:tcPr>
            <w:tcW w:w="451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0781A" w:rsidRPr="005B6D35" w:rsidRDefault="00C0781A" w:rsidP="00C0781A">
            <w:pPr>
              <w:ind w:left="567"/>
              <w:jc w:val="right"/>
              <w:rPr>
                <w:rFonts w:ascii="Arial" w:hAnsi="Arial" w:cs="Arial"/>
                <w:b/>
                <w:bCs/>
                <w:sz w:val="32"/>
                <w:szCs w:val="32"/>
              </w:rPr>
            </w:pPr>
            <w:r w:rsidRPr="005B6D35">
              <w:rPr>
                <w:rFonts w:ascii="Arial" w:hAnsi="Arial" w:cs="Arial"/>
                <w:b/>
                <w:bCs/>
                <w:sz w:val="32"/>
                <w:szCs w:val="32"/>
              </w:rPr>
              <w:t>BDI=</w:t>
            </w:r>
          </w:p>
        </w:tc>
        <w:tc>
          <w:tcPr>
            <w:tcW w:w="2622" w:type="dxa"/>
            <w:tcBorders>
              <w:top w:val="nil"/>
              <w:left w:val="nil"/>
              <w:bottom w:val="single" w:sz="4" w:space="0" w:color="auto"/>
              <w:right w:val="single" w:sz="8" w:space="0" w:color="auto"/>
            </w:tcBorders>
            <w:shd w:val="clear" w:color="auto" w:fill="auto"/>
            <w:noWrap/>
            <w:vAlign w:val="center"/>
            <w:hideMark/>
          </w:tcPr>
          <w:p w:rsidR="00C0781A" w:rsidRPr="005B6D35" w:rsidRDefault="00C0781A" w:rsidP="00C0781A">
            <w:pPr>
              <w:ind w:left="567"/>
              <w:jc w:val="center"/>
              <w:rPr>
                <w:rFonts w:ascii="Arial" w:hAnsi="Arial" w:cs="Arial"/>
                <w:b/>
                <w:bCs/>
                <w:szCs w:val="24"/>
              </w:rPr>
            </w:pPr>
            <w:proofErr w:type="gramStart"/>
            <w:r w:rsidRPr="005B6D35">
              <w:rPr>
                <w:rFonts w:ascii="Arial" w:hAnsi="Arial" w:cs="Arial"/>
                <w:b/>
                <w:bCs/>
                <w:szCs w:val="24"/>
              </w:rPr>
              <w:t>xx,</w:t>
            </w:r>
            <w:proofErr w:type="gramEnd"/>
            <w:r w:rsidRPr="005B6D35">
              <w:rPr>
                <w:rFonts w:ascii="Arial" w:hAnsi="Arial" w:cs="Arial"/>
                <w:b/>
                <w:bCs/>
                <w:szCs w:val="24"/>
              </w:rPr>
              <w:t>xx %</w:t>
            </w:r>
          </w:p>
        </w:tc>
      </w:tr>
    </w:tbl>
    <w:p w:rsidR="00856977" w:rsidRDefault="00121E9D"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rPr>
      </w:pPr>
      <w:r w:rsidRPr="005B6D35">
        <w:rPr>
          <w:rFonts w:ascii="Calibri" w:hAnsi="Calibri"/>
          <w:b/>
          <w:szCs w:val="24"/>
        </w:rPr>
        <w:br w:type="page"/>
      </w:r>
    </w:p>
    <w:p w:rsidR="00856977" w:rsidRDefault="00856977"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rPr>
      </w:pPr>
    </w:p>
    <w:p w:rsidR="00856977" w:rsidRPr="005B6D35" w:rsidRDefault="00856977"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rPr>
      </w:pPr>
    </w:p>
    <w:p w:rsidR="00CB04FA" w:rsidRPr="005B6D35" w:rsidRDefault="00CB04FA"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rPr>
      </w:pPr>
    </w:p>
    <w:p w:rsidR="00CB04FA" w:rsidRDefault="00CB04FA"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highlight w:val="lightGray"/>
        </w:rPr>
      </w:pPr>
    </w:p>
    <w:p w:rsidR="00B745A7" w:rsidRDefault="00B745A7" w:rsidP="00E20F9F">
      <w:pPr>
        <w:pStyle w:val="Estilo1"/>
        <w:tabs>
          <w:tab w:val="clear" w:pos="2268"/>
          <w:tab w:val="left" w:pos="142"/>
          <w:tab w:val="left" w:pos="2410"/>
          <w:tab w:val="left" w:pos="2977"/>
          <w:tab w:val="left" w:pos="3261"/>
          <w:tab w:val="left" w:pos="4253"/>
        </w:tabs>
        <w:spacing w:before="120"/>
        <w:ind w:left="0" w:firstLine="0"/>
        <w:jc w:val="center"/>
        <w:rPr>
          <w:rFonts w:ascii="Calibri" w:hAnsi="Calibri"/>
          <w:b/>
          <w:szCs w:val="24"/>
          <w:highlight w:val="lightGray"/>
        </w:rPr>
      </w:pPr>
    </w:p>
    <w:p w:rsidR="00B745A7" w:rsidRDefault="00B745A7" w:rsidP="00C256B1">
      <w:pPr>
        <w:rPr>
          <w:rFonts w:ascii="Calibri" w:hAnsi="Calibri"/>
          <w:color w:val="FF0000"/>
          <w:szCs w:val="24"/>
        </w:rPr>
      </w:pPr>
    </w:p>
    <w:p w:rsidR="00BD64D0" w:rsidRPr="009E1557" w:rsidRDefault="00BD64D0" w:rsidP="006B5302">
      <w:pPr>
        <w:ind w:left="284" w:hanging="284"/>
        <w:jc w:val="center"/>
        <w:rPr>
          <w:rFonts w:ascii="Calibri" w:hAnsi="Calibri"/>
          <w:b/>
          <w:szCs w:val="24"/>
        </w:rPr>
      </w:pPr>
      <w:r w:rsidRPr="009E1557">
        <w:rPr>
          <w:rFonts w:ascii="Calibri" w:hAnsi="Calibri"/>
          <w:b/>
          <w:szCs w:val="24"/>
        </w:rPr>
        <w:t xml:space="preserve">ANEXO </w:t>
      </w:r>
      <w:r w:rsidR="00FD3EDE" w:rsidRPr="009E1557">
        <w:rPr>
          <w:rFonts w:ascii="Calibri" w:hAnsi="Calibri"/>
          <w:b/>
          <w:szCs w:val="24"/>
        </w:rPr>
        <w:t>VII</w:t>
      </w:r>
      <w:r w:rsidRPr="009E1557">
        <w:rPr>
          <w:rFonts w:ascii="Calibri" w:hAnsi="Calibri"/>
          <w:b/>
          <w:szCs w:val="24"/>
        </w:rPr>
        <w:t xml:space="preserve"> - A</w:t>
      </w:r>
    </w:p>
    <w:p w:rsidR="00DA5ED6" w:rsidRPr="00A226D3" w:rsidRDefault="00DA5ED6" w:rsidP="00E3337C">
      <w:pPr>
        <w:rPr>
          <w:rFonts w:ascii="Calibri" w:hAnsi="Calibri"/>
          <w:szCs w:val="24"/>
        </w:rPr>
      </w:pPr>
    </w:p>
    <w:p w:rsidR="00DA5ED6" w:rsidRPr="00A226D3" w:rsidRDefault="00DA5ED6" w:rsidP="00BD64D0">
      <w:pPr>
        <w:jc w:val="center"/>
        <w:rPr>
          <w:rFonts w:ascii="Calibri" w:hAnsi="Calibri"/>
          <w:szCs w:val="24"/>
        </w:rPr>
      </w:pPr>
    </w:p>
    <w:p w:rsidR="00DA5ED6" w:rsidRPr="00A226D3" w:rsidRDefault="00DA5ED6" w:rsidP="00BD64D0">
      <w:pPr>
        <w:jc w:val="center"/>
        <w:rPr>
          <w:rFonts w:ascii="Calibri" w:hAnsi="Calibri"/>
          <w:szCs w:val="24"/>
        </w:rPr>
      </w:pPr>
    </w:p>
    <w:p w:rsidR="00DA5ED6" w:rsidRPr="00A226D3" w:rsidRDefault="00DA5ED6" w:rsidP="00DA5ED6">
      <w:pPr>
        <w:widowControl w:val="0"/>
        <w:tabs>
          <w:tab w:val="left" w:pos="1701"/>
        </w:tabs>
        <w:jc w:val="center"/>
        <w:rPr>
          <w:rFonts w:ascii="Calibri" w:hAnsi="Calibri"/>
          <w:szCs w:val="24"/>
          <w:lang w:val="pt-PT"/>
        </w:rPr>
      </w:pPr>
      <w:r w:rsidRPr="00A226D3">
        <w:rPr>
          <w:rFonts w:ascii="Calibri" w:hAnsi="Calibri"/>
          <w:szCs w:val="24"/>
          <w:lang w:val="pt-PT"/>
        </w:rPr>
        <w:t>D E C L A R A Ç Ã O</w:t>
      </w:r>
    </w:p>
    <w:p w:rsidR="00DA5ED6" w:rsidRPr="00A226D3" w:rsidRDefault="00DA5ED6" w:rsidP="00DA5ED6">
      <w:pPr>
        <w:widowControl w:val="0"/>
        <w:tabs>
          <w:tab w:val="left" w:pos="1701"/>
        </w:tabs>
        <w:rPr>
          <w:rFonts w:ascii="Calibri" w:hAnsi="Calibri"/>
          <w:szCs w:val="24"/>
          <w:lang w:val="pt-PT"/>
        </w:rPr>
      </w:pPr>
    </w:p>
    <w:p w:rsidR="00DA5ED6" w:rsidRPr="00A226D3" w:rsidRDefault="00DA5ED6" w:rsidP="00DA5ED6">
      <w:pPr>
        <w:widowControl w:val="0"/>
        <w:tabs>
          <w:tab w:val="left" w:pos="1701"/>
        </w:tabs>
        <w:rPr>
          <w:rFonts w:ascii="Calibri" w:hAnsi="Calibri"/>
          <w:szCs w:val="24"/>
        </w:rPr>
      </w:pPr>
    </w:p>
    <w:p w:rsidR="00DA5ED6" w:rsidRPr="00A226D3" w:rsidRDefault="00DA5ED6" w:rsidP="00DA5ED6">
      <w:pPr>
        <w:widowControl w:val="0"/>
        <w:tabs>
          <w:tab w:val="left" w:pos="1701"/>
        </w:tabs>
        <w:rPr>
          <w:rFonts w:ascii="Calibri" w:hAnsi="Calibri"/>
          <w:szCs w:val="24"/>
        </w:rPr>
      </w:pPr>
    </w:p>
    <w:p w:rsidR="00DA5ED6" w:rsidRPr="00A226D3" w:rsidRDefault="00DA5ED6" w:rsidP="00DA5ED6">
      <w:pPr>
        <w:widowControl w:val="0"/>
        <w:tabs>
          <w:tab w:val="left" w:pos="1701"/>
        </w:tabs>
        <w:rPr>
          <w:rFonts w:ascii="Calibri" w:hAnsi="Calibri"/>
          <w:szCs w:val="24"/>
        </w:rPr>
      </w:pPr>
    </w:p>
    <w:p w:rsidR="00DA5ED6" w:rsidRPr="00A226D3" w:rsidRDefault="00DA5ED6" w:rsidP="00DA5ED6">
      <w:pPr>
        <w:pStyle w:val="Contrato"/>
        <w:widowControl w:val="0"/>
        <w:numPr>
          <w:ilvl w:val="0"/>
          <w:numId w:val="0"/>
        </w:numPr>
        <w:tabs>
          <w:tab w:val="left" w:pos="1701"/>
        </w:tabs>
        <w:spacing w:after="0"/>
        <w:rPr>
          <w:rFonts w:ascii="Calibri" w:hAnsi="Calibri"/>
          <w:szCs w:val="24"/>
        </w:rPr>
      </w:pPr>
      <w:r w:rsidRPr="00A226D3">
        <w:rPr>
          <w:rFonts w:ascii="Calibri" w:hAnsi="Calibri"/>
          <w:szCs w:val="24"/>
        </w:rPr>
        <w:tab/>
        <w:t>Declaramos, em atendimento ao previsto na Condição 29, Subcondição 29.</w:t>
      </w:r>
      <w:r w:rsidR="00F736FE" w:rsidRPr="00A226D3">
        <w:rPr>
          <w:rFonts w:ascii="Calibri" w:hAnsi="Calibri"/>
          <w:szCs w:val="24"/>
        </w:rPr>
        <w:t>4</w:t>
      </w:r>
      <w:r w:rsidRPr="00A226D3">
        <w:rPr>
          <w:rFonts w:ascii="Calibri" w:hAnsi="Calibri"/>
          <w:szCs w:val="24"/>
        </w:rPr>
        <w:t xml:space="preserve"> da </w:t>
      </w:r>
      <w:r w:rsidRPr="002A3528">
        <w:rPr>
          <w:rFonts w:ascii="Calibri" w:hAnsi="Calibri"/>
          <w:szCs w:val="24"/>
        </w:rPr>
        <w:t>Concorrência nº,</w:t>
      </w:r>
      <w:r w:rsidRPr="00A226D3">
        <w:rPr>
          <w:rFonts w:ascii="Calibri" w:hAnsi="Calibri"/>
          <w:szCs w:val="24"/>
        </w:rPr>
        <w:t xml:space="preserve"> que </w:t>
      </w:r>
      <w:proofErr w:type="gramStart"/>
      <w:r w:rsidRPr="00A226D3">
        <w:rPr>
          <w:rFonts w:ascii="Calibri" w:hAnsi="Calibri"/>
          <w:szCs w:val="24"/>
        </w:rPr>
        <w:t>o(</w:t>
      </w:r>
      <w:proofErr w:type="gramEnd"/>
      <w:r w:rsidRPr="00A226D3">
        <w:rPr>
          <w:rFonts w:ascii="Calibri" w:hAnsi="Calibri"/>
          <w:szCs w:val="24"/>
        </w:rPr>
        <w:t>a) Sr(a) __________________________, portador(a) do CPF(MF) nº ______________ e inscrito(a) no CREA/___ sob o nº __________________ é o(a) nosso(a) indicado(a) como Responsável Técnico para acompanhar a execução dos serviços, objeto da licitação em apreço.</w:t>
      </w: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567"/>
        <w:rPr>
          <w:rFonts w:ascii="Calibri" w:hAnsi="Calibri"/>
          <w:szCs w:val="24"/>
        </w:rPr>
      </w:pPr>
      <w:r w:rsidRPr="00A226D3">
        <w:rPr>
          <w:rFonts w:ascii="Calibri" w:hAnsi="Calibri"/>
          <w:szCs w:val="24"/>
        </w:rPr>
        <w:t>Local e data</w:t>
      </w: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567"/>
        <w:rPr>
          <w:rFonts w:ascii="Calibri" w:hAnsi="Calibri"/>
          <w:szCs w:val="24"/>
        </w:rPr>
      </w:pPr>
      <w:r w:rsidRPr="00A226D3">
        <w:rPr>
          <w:rFonts w:ascii="Calibri" w:hAnsi="Calibri"/>
          <w:szCs w:val="24"/>
        </w:rPr>
        <w:tab/>
        <w:t>__________________________________________</w:t>
      </w:r>
    </w:p>
    <w:p w:rsidR="00DA5ED6" w:rsidRPr="00A226D3" w:rsidRDefault="00DA5ED6" w:rsidP="00DA5ED6">
      <w:pPr>
        <w:widowControl w:val="0"/>
        <w:jc w:val="center"/>
        <w:rPr>
          <w:rFonts w:ascii="Calibri" w:hAnsi="Calibri"/>
          <w:szCs w:val="24"/>
        </w:rPr>
      </w:pPr>
      <w:r w:rsidRPr="00A226D3">
        <w:rPr>
          <w:rFonts w:ascii="Calibri" w:hAnsi="Calibri"/>
          <w:szCs w:val="24"/>
        </w:rPr>
        <w:t>Assinatura e carimbo</w:t>
      </w:r>
    </w:p>
    <w:p w:rsidR="00DA5ED6" w:rsidRPr="00A226D3" w:rsidRDefault="00DA5ED6" w:rsidP="00DA5ED6">
      <w:pPr>
        <w:widowControl w:val="0"/>
        <w:jc w:val="center"/>
        <w:rPr>
          <w:rFonts w:ascii="Calibri" w:hAnsi="Calibri"/>
          <w:szCs w:val="24"/>
        </w:rPr>
      </w:pPr>
      <w:r w:rsidRPr="00A226D3">
        <w:rPr>
          <w:rFonts w:ascii="Calibri" w:hAnsi="Calibri"/>
          <w:szCs w:val="24"/>
        </w:rPr>
        <w:t>(do representante legal)</w:t>
      </w:r>
    </w:p>
    <w:p w:rsidR="00DA5ED6" w:rsidRPr="00A226D3" w:rsidRDefault="00DA5ED6" w:rsidP="00DA5ED6">
      <w:pPr>
        <w:widowControl w:val="0"/>
        <w:tabs>
          <w:tab w:val="left" w:pos="1701"/>
          <w:tab w:val="left" w:pos="2267"/>
        </w:tabs>
        <w:ind w:left="2268" w:hanging="567"/>
        <w:rPr>
          <w:rFonts w:ascii="Calibri" w:hAnsi="Calibri"/>
          <w:szCs w:val="24"/>
        </w:rPr>
      </w:pPr>
    </w:p>
    <w:p w:rsidR="00DA5ED6" w:rsidRPr="00A226D3" w:rsidRDefault="00DA5ED6" w:rsidP="00DA5ED6">
      <w:pPr>
        <w:widowControl w:val="0"/>
        <w:tabs>
          <w:tab w:val="left" w:pos="1701"/>
          <w:tab w:val="left" w:pos="2267"/>
        </w:tabs>
        <w:ind w:left="2268" w:hanging="1559"/>
        <w:rPr>
          <w:rFonts w:ascii="Calibri" w:hAnsi="Calibri"/>
          <w:szCs w:val="24"/>
        </w:rPr>
      </w:pPr>
    </w:p>
    <w:p w:rsidR="00DA5ED6" w:rsidRPr="00A226D3" w:rsidRDefault="00DA5ED6" w:rsidP="00DA5ED6">
      <w:pPr>
        <w:widowControl w:val="0"/>
        <w:tabs>
          <w:tab w:val="left" w:pos="1701"/>
          <w:tab w:val="left" w:pos="2267"/>
        </w:tabs>
        <w:ind w:left="2268" w:hanging="1559"/>
        <w:rPr>
          <w:rFonts w:ascii="Calibri" w:hAnsi="Calibri"/>
          <w:szCs w:val="24"/>
        </w:rPr>
      </w:pPr>
    </w:p>
    <w:p w:rsidR="00DA5ED6" w:rsidRPr="00A226D3" w:rsidRDefault="00DA5ED6" w:rsidP="00DA5ED6">
      <w:pPr>
        <w:widowControl w:val="0"/>
        <w:tabs>
          <w:tab w:val="left" w:pos="1701"/>
          <w:tab w:val="left" w:pos="2267"/>
        </w:tabs>
        <w:ind w:left="2268" w:hanging="1559"/>
        <w:rPr>
          <w:rFonts w:ascii="Calibri" w:hAnsi="Calibri"/>
          <w:szCs w:val="24"/>
        </w:rPr>
      </w:pPr>
    </w:p>
    <w:p w:rsidR="00DA5ED6" w:rsidRPr="00A226D3" w:rsidRDefault="00DA5ED6" w:rsidP="00DA5ED6">
      <w:pPr>
        <w:widowControl w:val="0"/>
        <w:tabs>
          <w:tab w:val="left" w:pos="1701"/>
        </w:tabs>
        <w:ind w:left="1418" w:hanging="1418"/>
        <w:rPr>
          <w:rFonts w:ascii="Calibri" w:hAnsi="Calibri"/>
          <w:szCs w:val="24"/>
        </w:rPr>
      </w:pPr>
    </w:p>
    <w:p w:rsidR="00DA5ED6" w:rsidRPr="00A226D3" w:rsidRDefault="00DA5ED6" w:rsidP="00DA5ED6">
      <w:pPr>
        <w:widowControl w:val="0"/>
        <w:tabs>
          <w:tab w:val="left" w:pos="1701"/>
        </w:tabs>
        <w:ind w:left="1418" w:hanging="1418"/>
        <w:rPr>
          <w:rFonts w:ascii="Calibri" w:hAnsi="Calibri"/>
          <w:szCs w:val="24"/>
        </w:rPr>
      </w:pPr>
    </w:p>
    <w:p w:rsidR="00DA5ED6" w:rsidRPr="00A226D3" w:rsidRDefault="00DA5ED6" w:rsidP="00DA5ED6">
      <w:pPr>
        <w:widowControl w:val="0"/>
        <w:tabs>
          <w:tab w:val="left" w:pos="1701"/>
        </w:tabs>
        <w:ind w:left="1418" w:hanging="1418"/>
        <w:rPr>
          <w:rFonts w:ascii="Calibri" w:hAnsi="Calibri"/>
          <w:szCs w:val="24"/>
        </w:rPr>
      </w:pPr>
    </w:p>
    <w:p w:rsidR="00DA5ED6" w:rsidRPr="00A226D3" w:rsidRDefault="00DA5ED6" w:rsidP="00DA5ED6">
      <w:pPr>
        <w:widowControl w:val="0"/>
        <w:tabs>
          <w:tab w:val="left" w:pos="1701"/>
        </w:tabs>
        <w:ind w:left="1418" w:hanging="1418"/>
        <w:rPr>
          <w:rFonts w:ascii="Calibri" w:hAnsi="Calibri"/>
          <w:b/>
          <w:szCs w:val="24"/>
        </w:rPr>
      </w:pPr>
      <w:r w:rsidRPr="00A226D3">
        <w:rPr>
          <w:rFonts w:ascii="Calibri" w:hAnsi="Calibri"/>
          <w:b/>
          <w:szCs w:val="24"/>
        </w:rPr>
        <w:t xml:space="preserve">Observação: </w:t>
      </w:r>
    </w:p>
    <w:p w:rsidR="00DA5ED6" w:rsidRPr="00A226D3" w:rsidRDefault="00DA5ED6" w:rsidP="00F12F6A">
      <w:pPr>
        <w:widowControl w:val="0"/>
        <w:numPr>
          <w:ilvl w:val="0"/>
          <w:numId w:val="19"/>
        </w:numPr>
        <w:tabs>
          <w:tab w:val="left" w:pos="709"/>
        </w:tabs>
        <w:rPr>
          <w:rFonts w:ascii="Calibri" w:hAnsi="Calibri"/>
          <w:szCs w:val="24"/>
        </w:rPr>
      </w:pPr>
      <w:r w:rsidRPr="00A226D3">
        <w:rPr>
          <w:rFonts w:ascii="Calibri" w:hAnsi="Calibri"/>
          <w:szCs w:val="24"/>
        </w:rPr>
        <w:t xml:space="preserve">Emitir em papel que identifique </w:t>
      </w:r>
      <w:r w:rsidR="00792520" w:rsidRPr="00A226D3">
        <w:rPr>
          <w:rFonts w:ascii="Calibri" w:hAnsi="Calibri"/>
          <w:szCs w:val="24"/>
        </w:rPr>
        <w:t>o</w:t>
      </w:r>
      <w:r w:rsidRPr="00A226D3">
        <w:rPr>
          <w:rFonts w:ascii="Calibri" w:hAnsi="Calibri"/>
          <w:szCs w:val="24"/>
        </w:rPr>
        <w:t xml:space="preserve"> licitante.</w:t>
      </w:r>
    </w:p>
    <w:p w:rsidR="00DA5ED6" w:rsidRPr="00A226D3" w:rsidRDefault="00DA5ED6" w:rsidP="00DA5ED6">
      <w:pPr>
        <w:tabs>
          <w:tab w:val="left" w:pos="851"/>
          <w:tab w:val="left" w:pos="1418"/>
        </w:tabs>
        <w:jc w:val="center"/>
        <w:rPr>
          <w:rFonts w:ascii="Calibri" w:hAnsi="Calibri"/>
          <w:szCs w:val="24"/>
        </w:rPr>
      </w:pPr>
    </w:p>
    <w:p w:rsidR="00DA5ED6" w:rsidRPr="00A226D3" w:rsidRDefault="00DA5ED6" w:rsidP="00DA5ED6">
      <w:pPr>
        <w:tabs>
          <w:tab w:val="left" w:pos="851"/>
          <w:tab w:val="left" w:pos="1418"/>
        </w:tabs>
        <w:jc w:val="center"/>
        <w:rPr>
          <w:rFonts w:ascii="Calibri" w:hAnsi="Calibri"/>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7A6ECD" w:rsidRDefault="007A6ECD" w:rsidP="00BD64D0">
      <w:pPr>
        <w:jc w:val="center"/>
        <w:rPr>
          <w:rFonts w:ascii="Calibri" w:hAnsi="Calibri"/>
          <w:b/>
          <w:szCs w:val="24"/>
        </w:rPr>
      </w:pPr>
    </w:p>
    <w:p w:rsidR="00B745A7" w:rsidRDefault="00B745A7" w:rsidP="00BD64D0">
      <w:pPr>
        <w:jc w:val="center"/>
        <w:rPr>
          <w:rFonts w:ascii="Calibri" w:hAnsi="Calibri"/>
          <w:b/>
          <w:szCs w:val="24"/>
        </w:rPr>
      </w:pPr>
    </w:p>
    <w:p w:rsidR="00C256B1" w:rsidRDefault="00C256B1" w:rsidP="00BD64D0">
      <w:pPr>
        <w:jc w:val="center"/>
        <w:rPr>
          <w:rFonts w:ascii="Calibri" w:hAnsi="Calibri"/>
          <w:b/>
          <w:szCs w:val="24"/>
        </w:rPr>
      </w:pPr>
    </w:p>
    <w:p w:rsidR="00B745A7" w:rsidRDefault="00B745A7" w:rsidP="00BD64D0">
      <w:pPr>
        <w:jc w:val="center"/>
        <w:rPr>
          <w:rFonts w:ascii="Calibri" w:hAnsi="Calibri"/>
          <w:b/>
          <w:szCs w:val="24"/>
        </w:rPr>
      </w:pPr>
    </w:p>
    <w:p w:rsidR="00E3337C" w:rsidRDefault="00E3337C" w:rsidP="00BD64D0">
      <w:pPr>
        <w:jc w:val="center"/>
        <w:rPr>
          <w:rFonts w:ascii="Calibri" w:hAnsi="Calibri"/>
          <w:b/>
          <w:szCs w:val="24"/>
        </w:rPr>
      </w:pPr>
    </w:p>
    <w:p w:rsidR="00BD64D0" w:rsidRDefault="009D65BD" w:rsidP="00BD64D0">
      <w:pPr>
        <w:jc w:val="center"/>
        <w:rPr>
          <w:rFonts w:ascii="Calibri" w:hAnsi="Calibri"/>
          <w:b/>
          <w:szCs w:val="24"/>
        </w:rPr>
      </w:pPr>
      <w:r w:rsidRPr="00A226D3">
        <w:rPr>
          <w:rFonts w:ascii="Calibri" w:hAnsi="Calibri"/>
          <w:b/>
          <w:szCs w:val="24"/>
        </w:rPr>
        <w:lastRenderedPageBreak/>
        <w:t xml:space="preserve">ANEXO </w:t>
      </w:r>
      <w:r w:rsidR="00FD3EDE" w:rsidRPr="00A226D3">
        <w:rPr>
          <w:rFonts w:ascii="Calibri" w:hAnsi="Calibri"/>
          <w:b/>
          <w:szCs w:val="24"/>
        </w:rPr>
        <w:t>VII</w:t>
      </w:r>
      <w:r w:rsidR="00DA5ED6" w:rsidRPr="00A226D3">
        <w:rPr>
          <w:rFonts w:ascii="Calibri" w:hAnsi="Calibri"/>
          <w:b/>
          <w:szCs w:val="24"/>
        </w:rPr>
        <w:t xml:space="preserve"> – </w:t>
      </w:r>
      <w:r w:rsidR="00E3337C">
        <w:rPr>
          <w:rFonts w:ascii="Calibri" w:hAnsi="Calibri"/>
          <w:b/>
          <w:szCs w:val="24"/>
        </w:rPr>
        <w:t>B</w:t>
      </w:r>
      <w:r w:rsidR="009E79A4" w:rsidRPr="00A226D3">
        <w:rPr>
          <w:rFonts w:ascii="Calibri" w:hAnsi="Calibri"/>
          <w:b/>
          <w:szCs w:val="24"/>
        </w:rPr>
        <w:t xml:space="preserve"> </w:t>
      </w:r>
    </w:p>
    <w:p w:rsidR="00E3337C" w:rsidRDefault="00E3337C" w:rsidP="00BD64D0">
      <w:pPr>
        <w:jc w:val="center"/>
        <w:rPr>
          <w:rFonts w:ascii="Calibri" w:hAnsi="Calibri"/>
          <w:b/>
          <w:szCs w:val="24"/>
        </w:rPr>
      </w:pPr>
    </w:p>
    <w:p w:rsidR="00E3337C" w:rsidRPr="00A226D3" w:rsidRDefault="00E3337C" w:rsidP="00BD64D0">
      <w:pPr>
        <w:jc w:val="center"/>
        <w:rPr>
          <w:rFonts w:ascii="Calibri" w:hAnsi="Calibri"/>
          <w:szCs w:val="24"/>
        </w:rPr>
      </w:pPr>
    </w:p>
    <w:p w:rsidR="00BD64D0" w:rsidRPr="00A226D3" w:rsidRDefault="00BD64D0" w:rsidP="00BD64D0">
      <w:pPr>
        <w:jc w:val="center"/>
        <w:rPr>
          <w:rFonts w:ascii="Calibri" w:hAnsi="Calibri"/>
          <w:szCs w:val="24"/>
        </w:rPr>
      </w:pPr>
    </w:p>
    <w:p w:rsidR="00BD64D0" w:rsidRPr="00A226D3" w:rsidRDefault="00BD64D0" w:rsidP="00BD64D0">
      <w:pPr>
        <w:jc w:val="center"/>
        <w:rPr>
          <w:rFonts w:ascii="Calibri" w:hAnsi="Calibri"/>
          <w:szCs w:val="24"/>
        </w:rPr>
      </w:pPr>
      <w:r w:rsidRPr="00A226D3">
        <w:rPr>
          <w:rFonts w:ascii="Calibri" w:hAnsi="Calibri"/>
          <w:szCs w:val="24"/>
        </w:rPr>
        <w:t>D E C L A R A Ç Ã O</w:t>
      </w:r>
    </w:p>
    <w:p w:rsidR="00BD64D0" w:rsidRPr="00A226D3" w:rsidRDefault="00BD64D0" w:rsidP="00BD64D0">
      <w:pPr>
        <w:rPr>
          <w:rFonts w:ascii="Calibri" w:hAnsi="Calibri"/>
          <w:szCs w:val="24"/>
        </w:rPr>
      </w:pPr>
    </w:p>
    <w:p w:rsidR="00BD64D0" w:rsidRPr="00A226D3" w:rsidRDefault="00BD64D0" w:rsidP="00BD64D0">
      <w:pPr>
        <w:rPr>
          <w:rFonts w:ascii="Calibri" w:hAnsi="Calibri"/>
          <w:szCs w:val="24"/>
        </w:rPr>
      </w:pPr>
    </w:p>
    <w:p w:rsidR="00BD64D0" w:rsidRPr="00A226D3" w:rsidRDefault="00BD64D0" w:rsidP="00BD64D0">
      <w:pPr>
        <w:rPr>
          <w:rFonts w:ascii="Calibri" w:hAnsi="Calibri"/>
          <w:szCs w:val="24"/>
        </w:rPr>
      </w:pPr>
    </w:p>
    <w:p w:rsidR="00BD64D0" w:rsidRPr="00A226D3" w:rsidRDefault="00A226D3" w:rsidP="00B745A7">
      <w:pPr>
        <w:pStyle w:val="Recuodecorpodetexto2"/>
        <w:ind w:left="0" w:firstLine="1134"/>
        <w:rPr>
          <w:rFonts w:ascii="Calibri" w:hAnsi="Calibri"/>
          <w:szCs w:val="24"/>
        </w:rPr>
      </w:pPr>
      <w:r>
        <w:rPr>
          <w:rFonts w:ascii="Calibri" w:hAnsi="Calibri"/>
          <w:szCs w:val="24"/>
        </w:rPr>
        <w:t>Declaro</w:t>
      </w:r>
      <w:r w:rsidR="00BD64D0" w:rsidRPr="00A226D3">
        <w:rPr>
          <w:rFonts w:ascii="Calibri" w:hAnsi="Calibri"/>
          <w:szCs w:val="24"/>
        </w:rPr>
        <w:t xml:space="preserve"> que a empresa ____________________________</w:t>
      </w:r>
      <w:r w:rsidR="00120F46" w:rsidRPr="00A226D3">
        <w:rPr>
          <w:rFonts w:ascii="Calibri" w:hAnsi="Calibri"/>
          <w:szCs w:val="24"/>
        </w:rPr>
        <w:t>______________ re</w:t>
      </w:r>
      <w:r>
        <w:rPr>
          <w:rFonts w:ascii="Calibri" w:hAnsi="Calibri"/>
          <w:szCs w:val="24"/>
        </w:rPr>
        <w:t>tirou</w:t>
      </w:r>
      <w:r w:rsidR="00120F46" w:rsidRPr="00A226D3">
        <w:rPr>
          <w:rFonts w:ascii="Calibri" w:hAnsi="Calibri"/>
          <w:szCs w:val="24"/>
        </w:rPr>
        <w:t xml:space="preserve"> o </w:t>
      </w:r>
      <w:r w:rsidR="00561380" w:rsidRPr="00A226D3">
        <w:rPr>
          <w:rFonts w:ascii="Calibri" w:hAnsi="Calibri"/>
          <w:szCs w:val="24"/>
        </w:rPr>
        <w:t>E</w:t>
      </w:r>
      <w:r w:rsidR="00120F46" w:rsidRPr="00A226D3">
        <w:rPr>
          <w:rFonts w:ascii="Calibri" w:hAnsi="Calibri"/>
          <w:szCs w:val="24"/>
        </w:rPr>
        <w:t xml:space="preserve">dital </w:t>
      </w:r>
      <w:r w:rsidR="00BD64D0" w:rsidRPr="00A226D3">
        <w:rPr>
          <w:rFonts w:ascii="Calibri" w:hAnsi="Calibri"/>
          <w:szCs w:val="24"/>
        </w:rPr>
        <w:t>d</w:t>
      </w:r>
      <w:r>
        <w:rPr>
          <w:rFonts w:ascii="Calibri" w:hAnsi="Calibri"/>
          <w:szCs w:val="24"/>
        </w:rPr>
        <w:t>e</w:t>
      </w:r>
      <w:r w:rsidR="00BD64D0" w:rsidRPr="00A226D3">
        <w:rPr>
          <w:rFonts w:ascii="Calibri" w:hAnsi="Calibri"/>
          <w:szCs w:val="24"/>
        </w:rPr>
        <w:t xml:space="preserve"> </w:t>
      </w:r>
      <w:r w:rsidR="00DA5ED6" w:rsidRPr="00A226D3">
        <w:rPr>
          <w:rFonts w:ascii="Calibri" w:hAnsi="Calibri"/>
          <w:szCs w:val="24"/>
        </w:rPr>
        <w:t>Concorrência</w:t>
      </w:r>
      <w:r w:rsidR="00BD64D0" w:rsidRPr="00A226D3">
        <w:rPr>
          <w:rFonts w:ascii="Calibri" w:hAnsi="Calibri"/>
          <w:szCs w:val="24"/>
        </w:rPr>
        <w:t xml:space="preserve"> </w:t>
      </w:r>
      <w:r w:rsidR="00BD64D0" w:rsidRPr="002A3528">
        <w:rPr>
          <w:rFonts w:ascii="Calibri" w:hAnsi="Calibri"/>
          <w:szCs w:val="24"/>
        </w:rPr>
        <w:t>n°</w:t>
      </w:r>
      <w:r w:rsidR="00120F46" w:rsidRPr="002A3528">
        <w:rPr>
          <w:rFonts w:ascii="Calibri" w:hAnsi="Calibri"/>
          <w:szCs w:val="24"/>
        </w:rPr>
        <w:t xml:space="preserve"> </w:t>
      </w:r>
      <w:r w:rsidR="00BD64D0" w:rsidRPr="002A3528">
        <w:rPr>
          <w:rFonts w:ascii="Calibri" w:hAnsi="Calibri"/>
          <w:szCs w:val="24"/>
        </w:rPr>
        <w:t>e</w:t>
      </w:r>
      <w:r w:rsidR="00BD64D0" w:rsidRPr="00A226D3">
        <w:rPr>
          <w:rFonts w:ascii="Calibri" w:hAnsi="Calibri"/>
          <w:szCs w:val="24"/>
        </w:rPr>
        <w:t xml:space="preserve"> os </w:t>
      </w:r>
      <w:r w:rsidR="00BD64D0" w:rsidRPr="00B745A7">
        <w:rPr>
          <w:rFonts w:ascii="Calibri" w:hAnsi="Calibri"/>
          <w:szCs w:val="24"/>
        </w:rPr>
        <w:t xml:space="preserve">respectivos </w:t>
      </w:r>
      <w:r w:rsidR="00561380" w:rsidRPr="00B745A7">
        <w:rPr>
          <w:rFonts w:ascii="Calibri" w:hAnsi="Calibri"/>
          <w:szCs w:val="24"/>
        </w:rPr>
        <w:t>A</w:t>
      </w:r>
      <w:r w:rsidRPr="00B745A7">
        <w:rPr>
          <w:rFonts w:ascii="Calibri" w:hAnsi="Calibri"/>
          <w:szCs w:val="24"/>
        </w:rPr>
        <w:t>nexos atravé</w:t>
      </w:r>
      <w:r w:rsidR="00B745A7">
        <w:rPr>
          <w:rFonts w:ascii="Calibri" w:hAnsi="Calibri"/>
          <w:szCs w:val="24"/>
        </w:rPr>
        <w:t>s de via eletrônica na sede da Prefei</w:t>
      </w:r>
      <w:r w:rsidR="00547AAE">
        <w:rPr>
          <w:rFonts w:ascii="Calibri" w:hAnsi="Calibri"/>
          <w:szCs w:val="24"/>
        </w:rPr>
        <w:t>tura Municipal de</w:t>
      </w:r>
      <w:r w:rsidR="007A6ECD">
        <w:rPr>
          <w:rFonts w:ascii="Calibri" w:hAnsi="Calibri"/>
          <w:szCs w:val="24"/>
        </w:rPr>
        <w:t xml:space="preserve"> Orató</w:t>
      </w:r>
      <w:r w:rsidR="00547AAE">
        <w:rPr>
          <w:rFonts w:ascii="Calibri" w:hAnsi="Calibri"/>
          <w:szCs w:val="24"/>
        </w:rPr>
        <w:t>rios</w:t>
      </w:r>
      <w:r w:rsidR="00F643B7" w:rsidRPr="00B745A7">
        <w:rPr>
          <w:rFonts w:ascii="Calibri" w:hAnsi="Calibri"/>
          <w:szCs w:val="24"/>
        </w:rPr>
        <w:t>,</w:t>
      </w:r>
      <w:r w:rsidR="00B745A7" w:rsidRPr="00B745A7">
        <w:rPr>
          <w:rFonts w:ascii="Calibri" w:hAnsi="Calibri"/>
          <w:szCs w:val="24"/>
        </w:rPr>
        <w:t xml:space="preserve"> </w:t>
      </w:r>
      <w:r w:rsidR="00F643B7" w:rsidRPr="00B745A7">
        <w:rPr>
          <w:rFonts w:ascii="Calibri" w:hAnsi="Calibri" w:cs="Arial"/>
          <w:szCs w:val="24"/>
        </w:rPr>
        <w:t>estando ciente de suas normas e exigências tanto para participação quanto para a execução do objeto proposto e na forma estabelecida.</w:t>
      </w:r>
    </w:p>
    <w:p w:rsidR="00586B8E" w:rsidRPr="00A226D3" w:rsidRDefault="00586B8E" w:rsidP="00BD64D0">
      <w:pPr>
        <w:jc w:val="center"/>
        <w:rPr>
          <w:rFonts w:ascii="Calibri" w:hAnsi="Calibri"/>
          <w:szCs w:val="24"/>
        </w:rPr>
      </w:pPr>
    </w:p>
    <w:p w:rsidR="00586B8E" w:rsidRPr="00586B8E" w:rsidRDefault="00586B8E" w:rsidP="00586B8E">
      <w:pPr>
        <w:ind w:right="-284"/>
        <w:jc w:val="center"/>
        <w:rPr>
          <w:rFonts w:ascii="Calibri" w:hAnsi="Calibri"/>
          <w:szCs w:val="24"/>
        </w:rPr>
      </w:pPr>
      <w:r w:rsidRPr="00586B8E">
        <w:rPr>
          <w:rFonts w:ascii="Calibri" w:hAnsi="Calibri"/>
          <w:szCs w:val="24"/>
        </w:rPr>
        <w:t>Local e data</w:t>
      </w:r>
    </w:p>
    <w:p w:rsidR="00BD64D0" w:rsidRPr="00A226D3" w:rsidRDefault="00BD64D0" w:rsidP="00BD64D0">
      <w:pPr>
        <w:ind w:firstLine="1418"/>
        <w:jc w:val="center"/>
        <w:rPr>
          <w:rFonts w:ascii="Calibri" w:hAnsi="Calibri"/>
          <w:szCs w:val="24"/>
        </w:rPr>
      </w:pPr>
    </w:p>
    <w:p w:rsidR="00BD64D0" w:rsidRPr="00A226D3" w:rsidRDefault="00BD64D0" w:rsidP="00BD64D0">
      <w:pPr>
        <w:ind w:firstLine="1418"/>
        <w:jc w:val="center"/>
        <w:rPr>
          <w:rFonts w:ascii="Calibri" w:hAnsi="Calibri"/>
          <w:szCs w:val="24"/>
        </w:rPr>
      </w:pPr>
    </w:p>
    <w:p w:rsidR="00BD64D0" w:rsidRPr="00A226D3" w:rsidRDefault="00BD64D0" w:rsidP="00BD64D0">
      <w:pPr>
        <w:ind w:firstLine="1418"/>
        <w:jc w:val="center"/>
        <w:rPr>
          <w:rFonts w:ascii="Calibri" w:hAnsi="Calibri"/>
          <w:szCs w:val="24"/>
        </w:rPr>
      </w:pPr>
    </w:p>
    <w:p w:rsidR="00BD64D0" w:rsidRPr="00A226D3" w:rsidRDefault="00BD64D0" w:rsidP="00BD64D0">
      <w:pPr>
        <w:ind w:firstLine="1418"/>
        <w:jc w:val="center"/>
        <w:rPr>
          <w:rFonts w:ascii="Calibri" w:hAnsi="Calibri"/>
          <w:szCs w:val="24"/>
        </w:rPr>
      </w:pPr>
    </w:p>
    <w:p w:rsidR="00BA7EC6" w:rsidRPr="00A05146" w:rsidRDefault="00BA7EC6" w:rsidP="00BA7EC6">
      <w:pPr>
        <w:jc w:val="center"/>
        <w:rPr>
          <w:rFonts w:ascii="Calibri" w:hAnsi="Calibri"/>
          <w:color w:val="FF0000"/>
          <w:szCs w:val="24"/>
        </w:rPr>
      </w:pPr>
    </w:p>
    <w:p w:rsidR="00BA7EC6" w:rsidRPr="00BA7EC6" w:rsidRDefault="00BA7EC6" w:rsidP="00BA7EC6">
      <w:pPr>
        <w:jc w:val="center"/>
        <w:rPr>
          <w:rFonts w:ascii="Calibri" w:hAnsi="Calibri"/>
          <w:szCs w:val="24"/>
        </w:rPr>
      </w:pPr>
      <w:r w:rsidRPr="00BA7EC6">
        <w:rPr>
          <w:rFonts w:ascii="Calibri" w:hAnsi="Calibri"/>
          <w:szCs w:val="24"/>
        </w:rPr>
        <w:t>___________________________________</w:t>
      </w:r>
    </w:p>
    <w:p w:rsidR="00BA7EC6" w:rsidRPr="00BA7EC6" w:rsidRDefault="00BA7EC6" w:rsidP="00BA7EC6">
      <w:pPr>
        <w:jc w:val="center"/>
        <w:rPr>
          <w:rFonts w:ascii="Calibri" w:hAnsi="Calibri"/>
          <w:szCs w:val="24"/>
        </w:rPr>
      </w:pPr>
      <w:r w:rsidRPr="00BA7EC6">
        <w:rPr>
          <w:rFonts w:ascii="Calibri" w:hAnsi="Calibri"/>
          <w:szCs w:val="24"/>
        </w:rPr>
        <w:t>Assinatura e carimbo</w:t>
      </w:r>
    </w:p>
    <w:p w:rsidR="00BA7EC6" w:rsidRDefault="00BA7EC6" w:rsidP="00BA7EC6">
      <w:pPr>
        <w:jc w:val="center"/>
        <w:rPr>
          <w:rFonts w:ascii="Calibri" w:hAnsi="Calibri"/>
          <w:szCs w:val="24"/>
        </w:rPr>
      </w:pPr>
      <w:r w:rsidRPr="00BA7EC6">
        <w:rPr>
          <w:rFonts w:ascii="Calibri" w:hAnsi="Calibri"/>
          <w:szCs w:val="24"/>
        </w:rPr>
        <w:t>(representante legal)</w:t>
      </w:r>
    </w:p>
    <w:p w:rsidR="00F643B7" w:rsidRDefault="00F643B7" w:rsidP="00BA7EC6">
      <w:pPr>
        <w:jc w:val="center"/>
        <w:rPr>
          <w:rFonts w:ascii="Calibri" w:hAnsi="Calibri"/>
          <w:szCs w:val="24"/>
        </w:rPr>
      </w:pPr>
    </w:p>
    <w:p w:rsidR="007428F6" w:rsidRPr="00810619" w:rsidRDefault="007428F6" w:rsidP="007428F6">
      <w:pPr>
        <w:jc w:val="both"/>
        <w:rPr>
          <w:rFonts w:ascii="Calibri" w:hAnsi="Calibri"/>
          <w:szCs w:val="24"/>
        </w:rPr>
      </w:pPr>
    </w:p>
    <w:p w:rsidR="007428F6" w:rsidRPr="00810619" w:rsidRDefault="007428F6" w:rsidP="007428F6">
      <w:pPr>
        <w:ind w:left="4536"/>
        <w:rPr>
          <w:rFonts w:ascii="Calibri" w:hAnsi="Calibri"/>
          <w:szCs w:val="24"/>
        </w:rPr>
      </w:pPr>
    </w:p>
    <w:p w:rsidR="007428F6" w:rsidRPr="00810619" w:rsidRDefault="007428F6" w:rsidP="007428F6">
      <w:pPr>
        <w:rPr>
          <w:rFonts w:ascii="Calibri" w:hAnsi="Calibri"/>
          <w:b/>
          <w:szCs w:val="24"/>
        </w:rPr>
      </w:pPr>
      <w:r w:rsidRPr="00810619">
        <w:rPr>
          <w:rFonts w:ascii="Calibri" w:hAnsi="Calibri"/>
          <w:b/>
          <w:szCs w:val="24"/>
        </w:rPr>
        <w:t xml:space="preserve">Observações: </w:t>
      </w:r>
    </w:p>
    <w:p w:rsidR="007428F6" w:rsidRPr="00810619" w:rsidRDefault="007428F6" w:rsidP="00F12F6A">
      <w:pPr>
        <w:numPr>
          <w:ilvl w:val="0"/>
          <w:numId w:val="87"/>
        </w:numPr>
        <w:rPr>
          <w:rFonts w:ascii="Calibri" w:hAnsi="Calibri"/>
          <w:szCs w:val="24"/>
        </w:rPr>
      </w:pPr>
      <w:r w:rsidRPr="00810619">
        <w:rPr>
          <w:rFonts w:ascii="Calibri" w:hAnsi="Calibri"/>
          <w:szCs w:val="24"/>
        </w:rPr>
        <w:t>Emitir em papel que identifique o licitante;</w:t>
      </w:r>
    </w:p>
    <w:p w:rsidR="007428F6" w:rsidRPr="00BA7EC6" w:rsidRDefault="007428F6" w:rsidP="00BA7EC6">
      <w:pPr>
        <w:jc w:val="center"/>
        <w:rPr>
          <w:rFonts w:ascii="Calibri" w:hAnsi="Calibri"/>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C256B1" w:rsidRDefault="00C256B1" w:rsidP="00BD64D0">
      <w:pPr>
        <w:jc w:val="center"/>
        <w:rPr>
          <w:rFonts w:ascii="Calibri" w:hAnsi="Calibri"/>
          <w:b/>
          <w:szCs w:val="24"/>
        </w:rPr>
      </w:pPr>
    </w:p>
    <w:p w:rsidR="00B745A7" w:rsidRDefault="00B745A7" w:rsidP="00BD64D0">
      <w:pPr>
        <w:jc w:val="center"/>
        <w:rPr>
          <w:rFonts w:ascii="Calibri" w:hAnsi="Calibri"/>
          <w:b/>
          <w:szCs w:val="24"/>
        </w:rPr>
      </w:pPr>
    </w:p>
    <w:p w:rsidR="00B745A7" w:rsidRDefault="00B745A7" w:rsidP="00BD64D0">
      <w:pPr>
        <w:jc w:val="center"/>
        <w:rPr>
          <w:rFonts w:ascii="Calibri" w:hAnsi="Calibri"/>
          <w:b/>
          <w:szCs w:val="24"/>
        </w:rPr>
      </w:pPr>
    </w:p>
    <w:p w:rsidR="00E3337C" w:rsidRDefault="00E3337C" w:rsidP="00BD64D0">
      <w:pPr>
        <w:jc w:val="center"/>
        <w:rPr>
          <w:rFonts w:ascii="Calibri" w:hAnsi="Calibri"/>
          <w:b/>
          <w:szCs w:val="24"/>
        </w:rPr>
      </w:pPr>
    </w:p>
    <w:p w:rsidR="00E3337C" w:rsidRDefault="00E3337C" w:rsidP="00BD64D0">
      <w:pPr>
        <w:jc w:val="center"/>
        <w:rPr>
          <w:rFonts w:ascii="Calibri" w:hAnsi="Calibri"/>
          <w:b/>
          <w:szCs w:val="24"/>
        </w:rPr>
      </w:pPr>
    </w:p>
    <w:p w:rsidR="00BD64D0" w:rsidRPr="00A226D3" w:rsidRDefault="00BD64D0" w:rsidP="00BD64D0">
      <w:pPr>
        <w:jc w:val="center"/>
        <w:rPr>
          <w:rFonts w:ascii="Calibri" w:hAnsi="Calibri"/>
          <w:b/>
          <w:szCs w:val="24"/>
        </w:rPr>
      </w:pPr>
      <w:r w:rsidRPr="00A226D3">
        <w:rPr>
          <w:rFonts w:ascii="Calibri" w:hAnsi="Calibri"/>
          <w:b/>
          <w:szCs w:val="24"/>
        </w:rPr>
        <w:t xml:space="preserve">ANEXO </w:t>
      </w:r>
      <w:r w:rsidR="00FD3EDE" w:rsidRPr="00A226D3">
        <w:rPr>
          <w:rFonts w:ascii="Calibri" w:hAnsi="Calibri"/>
          <w:b/>
          <w:szCs w:val="24"/>
        </w:rPr>
        <w:t>VII</w:t>
      </w:r>
      <w:r w:rsidRPr="00A226D3">
        <w:rPr>
          <w:rFonts w:ascii="Calibri" w:hAnsi="Calibri"/>
          <w:b/>
          <w:szCs w:val="24"/>
        </w:rPr>
        <w:t xml:space="preserve"> – </w:t>
      </w:r>
      <w:r w:rsidR="00E3337C">
        <w:rPr>
          <w:rFonts w:ascii="Calibri" w:hAnsi="Calibri"/>
          <w:b/>
          <w:szCs w:val="24"/>
        </w:rPr>
        <w:t>C</w:t>
      </w:r>
    </w:p>
    <w:p w:rsidR="00BD64D0" w:rsidRPr="00A05146" w:rsidRDefault="00BD64D0" w:rsidP="00BD64D0">
      <w:pPr>
        <w:jc w:val="center"/>
        <w:rPr>
          <w:rFonts w:ascii="Calibri" w:hAnsi="Calibri"/>
          <w:b/>
          <w:color w:val="FF0000"/>
          <w:szCs w:val="24"/>
        </w:rPr>
      </w:pPr>
    </w:p>
    <w:p w:rsidR="00BD64D0" w:rsidRPr="00BA7EC6" w:rsidRDefault="00BD64D0" w:rsidP="00BD64D0">
      <w:pPr>
        <w:jc w:val="center"/>
        <w:rPr>
          <w:rFonts w:ascii="Calibri" w:hAnsi="Calibri"/>
          <w:szCs w:val="24"/>
        </w:rPr>
      </w:pPr>
    </w:p>
    <w:p w:rsidR="00BD64D0" w:rsidRPr="00BA7EC6" w:rsidRDefault="00BD64D0" w:rsidP="00BD64D0">
      <w:pPr>
        <w:jc w:val="center"/>
        <w:rPr>
          <w:rFonts w:ascii="Calibri" w:hAnsi="Calibri"/>
          <w:szCs w:val="24"/>
        </w:rPr>
      </w:pPr>
    </w:p>
    <w:p w:rsidR="00BD64D0" w:rsidRPr="00BA7EC6" w:rsidRDefault="00BD64D0" w:rsidP="00BD64D0">
      <w:pPr>
        <w:jc w:val="center"/>
        <w:rPr>
          <w:rFonts w:ascii="Calibri" w:hAnsi="Calibri"/>
          <w:szCs w:val="24"/>
        </w:rPr>
      </w:pPr>
      <w:r w:rsidRPr="00BA7EC6">
        <w:rPr>
          <w:rFonts w:ascii="Calibri" w:hAnsi="Calibri"/>
          <w:szCs w:val="24"/>
        </w:rPr>
        <w:t>D E C L A R A Ç Ã O</w:t>
      </w:r>
    </w:p>
    <w:p w:rsidR="00BD64D0" w:rsidRPr="00BA7EC6" w:rsidRDefault="00BD64D0" w:rsidP="00BD64D0">
      <w:pPr>
        <w:rPr>
          <w:rFonts w:ascii="Calibri" w:hAnsi="Calibri"/>
          <w:szCs w:val="24"/>
        </w:rPr>
      </w:pPr>
    </w:p>
    <w:p w:rsidR="00BD64D0" w:rsidRPr="00BA7EC6" w:rsidRDefault="00BD64D0" w:rsidP="00BD64D0">
      <w:pPr>
        <w:rPr>
          <w:rFonts w:ascii="Calibri" w:hAnsi="Calibri"/>
          <w:szCs w:val="24"/>
        </w:rPr>
      </w:pPr>
    </w:p>
    <w:p w:rsidR="00BD64D0" w:rsidRPr="00BA7EC6" w:rsidRDefault="00BD64D0" w:rsidP="00BD64D0">
      <w:pPr>
        <w:rPr>
          <w:rFonts w:ascii="Calibri" w:hAnsi="Calibri"/>
          <w:szCs w:val="24"/>
        </w:rPr>
      </w:pPr>
    </w:p>
    <w:p w:rsidR="00BD64D0" w:rsidRPr="00BA7EC6" w:rsidRDefault="00BD64D0" w:rsidP="00B00EBA">
      <w:pPr>
        <w:jc w:val="both"/>
        <w:rPr>
          <w:rFonts w:ascii="Calibri" w:hAnsi="Calibri"/>
          <w:szCs w:val="24"/>
        </w:rPr>
      </w:pPr>
    </w:p>
    <w:p w:rsidR="00BD64D0" w:rsidRPr="00BA7EC6" w:rsidRDefault="00BD64D0" w:rsidP="00B00EBA">
      <w:pPr>
        <w:pStyle w:val="Recuodecorpodetexto3"/>
        <w:ind w:left="0" w:firstLine="1134"/>
        <w:rPr>
          <w:rFonts w:ascii="Calibri" w:hAnsi="Calibri"/>
          <w:szCs w:val="24"/>
        </w:rPr>
      </w:pPr>
      <w:r w:rsidRPr="00BA7EC6">
        <w:rPr>
          <w:rFonts w:ascii="Calibri" w:hAnsi="Calibri"/>
          <w:szCs w:val="24"/>
        </w:rPr>
        <w:t>_____________________________________________</w:t>
      </w:r>
      <w:proofErr w:type="gramStart"/>
      <w:r w:rsidRPr="00BA7EC6">
        <w:rPr>
          <w:rFonts w:ascii="Calibri" w:hAnsi="Calibri"/>
          <w:szCs w:val="24"/>
        </w:rPr>
        <w:t>(</w:t>
      </w:r>
      <w:proofErr w:type="gramEnd"/>
      <w:r w:rsidRPr="00BA7EC6">
        <w:rPr>
          <w:rFonts w:ascii="Calibri" w:hAnsi="Calibri"/>
          <w:szCs w:val="24"/>
        </w:rPr>
        <w:t xml:space="preserve">empresa), CNPJ (CNPJ) nº. ______________________, situada _____________________________________, declara sob as penas da Lei que há a superveniência dos seguintes fatos impeditivos da habilitação na </w:t>
      </w:r>
      <w:r w:rsidR="00DA5ED6" w:rsidRPr="00BA7EC6">
        <w:rPr>
          <w:rFonts w:ascii="Calibri" w:hAnsi="Calibri"/>
          <w:szCs w:val="24"/>
        </w:rPr>
        <w:t>Concorrência</w:t>
      </w:r>
      <w:r w:rsidRPr="00BA7EC6">
        <w:rPr>
          <w:rFonts w:ascii="Calibri" w:hAnsi="Calibri"/>
          <w:szCs w:val="24"/>
        </w:rPr>
        <w:t xml:space="preserve"> </w:t>
      </w:r>
      <w:r w:rsidRPr="002A3528">
        <w:rPr>
          <w:rFonts w:ascii="Calibri" w:hAnsi="Calibri"/>
          <w:szCs w:val="24"/>
        </w:rPr>
        <w:t>nº</w:t>
      </w:r>
      <w:r w:rsidR="00120F46" w:rsidRPr="002A3528">
        <w:rPr>
          <w:rFonts w:ascii="Calibri" w:hAnsi="Calibri"/>
          <w:szCs w:val="24"/>
        </w:rPr>
        <w:t>.</w:t>
      </w:r>
      <w:r w:rsidRPr="00BA7EC6">
        <w:rPr>
          <w:rFonts w:ascii="Calibri" w:hAnsi="Calibri"/>
          <w:szCs w:val="24"/>
        </w:rPr>
        <w:t xml:space="preserve"> (exigida somente em caso positivo)</w:t>
      </w:r>
    </w:p>
    <w:p w:rsidR="00BD64D0" w:rsidRPr="00BA7EC6" w:rsidRDefault="00BD64D0" w:rsidP="00B00EBA">
      <w:pPr>
        <w:ind w:firstLine="1701"/>
        <w:jc w:val="both"/>
        <w:rPr>
          <w:rFonts w:ascii="Calibri" w:hAnsi="Calibri"/>
          <w:szCs w:val="24"/>
        </w:rPr>
      </w:pPr>
    </w:p>
    <w:p w:rsidR="00BD64D0" w:rsidRPr="00BA7EC6" w:rsidRDefault="00BD64D0" w:rsidP="00B00EBA">
      <w:pPr>
        <w:jc w:val="both"/>
        <w:rPr>
          <w:rFonts w:ascii="Calibri" w:hAnsi="Calibri"/>
          <w:szCs w:val="24"/>
        </w:rPr>
      </w:pPr>
    </w:p>
    <w:p w:rsidR="00BD64D0" w:rsidRPr="00BA7EC6" w:rsidRDefault="00BD64D0" w:rsidP="00B00EBA">
      <w:pPr>
        <w:ind w:left="1440"/>
        <w:jc w:val="both"/>
        <w:rPr>
          <w:rFonts w:ascii="Calibri" w:hAnsi="Calibri"/>
          <w:szCs w:val="24"/>
        </w:rPr>
      </w:pPr>
      <w:r w:rsidRPr="00BA7EC6">
        <w:rPr>
          <w:rFonts w:ascii="Calibri" w:hAnsi="Calibri"/>
          <w:szCs w:val="24"/>
        </w:rPr>
        <w:t>_______________________________________________________________</w:t>
      </w:r>
    </w:p>
    <w:p w:rsidR="00BD64D0" w:rsidRPr="00BA7EC6" w:rsidRDefault="00BD64D0" w:rsidP="00B00EBA">
      <w:pPr>
        <w:jc w:val="both"/>
        <w:rPr>
          <w:rFonts w:ascii="Calibri" w:hAnsi="Calibri"/>
          <w:szCs w:val="24"/>
        </w:rPr>
      </w:pPr>
    </w:p>
    <w:p w:rsidR="00BD64D0" w:rsidRPr="00BA7EC6" w:rsidRDefault="00BD64D0" w:rsidP="00BD64D0">
      <w:pPr>
        <w:jc w:val="center"/>
        <w:rPr>
          <w:rFonts w:ascii="Calibri" w:hAnsi="Calibri"/>
          <w:szCs w:val="24"/>
        </w:rPr>
      </w:pPr>
    </w:p>
    <w:p w:rsidR="00BD64D0" w:rsidRPr="00BA7EC6" w:rsidRDefault="00BD64D0" w:rsidP="00BD64D0">
      <w:pPr>
        <w:jc w:val="center"/>
        <w:rPr>
          <w:rFonts w:ascii="Calibri" w:hAnsi="Calibri"/>
          <w:szCs w:val="24"/>
        </w:rPr>
      </w:pPr>
      <w:r w:rsidRPr="00BA7EC6">
        <w:rPr>
          <w:rFonts w:ascii="Calibri" w:hAnsi="Calibri"/>
          <w:szCs w:val="24"/>
        </w:rPr>
        <w:t>Local e data.</w:t>
      </w:r>
    </w:p>
    <w:p w:rsidR="00BD64D0" w:rsidRPr="00A05146" w:rsidRDefault="00BD64D0" w:rsidP="00BD64D0">
      <w:pPr>
        <w:jc w:val="center"/>
        <w:rPr>
          <w:rFonts w:ascii="Calibri" w:hAnsi="Calibri"/>
          <w:color w:val="FF0000"/>
          <w:szCs w:val="24"/>
        </w:rPr>
      </w:pPr>
    </w:p>
    <w:p w:rsidR="00BD64D0" w:rsidRPr="00A05146" w:rsidRDefault="00BD64D0" w:rsidP="00BD64D0">
      <w:pPr>
        <w:jc w:val="center"/>
        <w:rPr>
          <w:rFonts w:ascii="Calibri" w:hAnsi="Calibri"/>
          <w:color w:val="FF0000"/>
          <w:szCs w:val="24"/>
        </w:rPr>
      </w:pPr>
    </w:p>
    <w:p w:rsidR="00BD64D0" w:rsidRPr="00BA7EC6" w:rsidRDefault="00BD64D0" w:rsidP="00BD64D0">
      <w:pPr>
        <w:jc w:val="center"/>
        <w:rPr>
          <w:rFonts w:ascii="Calibri" w:hAnsi="Calibri"/>
          <w:szCs w:val="24"/>
        </w:rPr>
      </w:pPr>
      <w:r w:rsidRPr="00BA7EC6">
        <w:rPr>
          <w:rFonts w:ascii="Calibri" w:hAnsi="Calibri"/>
          <w:szCs w:val="24"/>
        </w:rPr>
        <w:t>___________________________________</w:t>
      </w:r>
    </w:p>
    <w:p w:rsidR="00BD64D0" w:rsidRPr="00BA7EC6" w:rsidRDefault="00BD64D0" w:rsidP="00BD64D0">
      <w:pPr>
        <w:jc w:val="center"/>
        <w:rPr>
          <w:rFonts w:ascii="Calibri" w:hAnsi="Calibri"/>
          <w:szCs w:val="24"/>
        </w:rPr>
      </w:pPr>
      <w:r w:rsidRPr="00BA7EC6">
        <w:rPr>
          <w:rFonts w:ascii="Calibri" w:hAnsi="Calibri"/>
          <w:szCs w:val="24"/>
        </w:rPr>
        <w:t>Assinatura e carimbo</w:t>
      </w:r>
    </w:p>
    <w:p w:rsidR="00BD64D0" w:rsidRPr="00BA7EC6" w:rsidRDefault="00BD64D0" w:rsidP="00BD64D0">
      <w:pPr>
        <w:jc w:val="center"/>
        <w:rPr>
          <w:rFonts w:ascii="Calibri" w:hAnsi="Calibri"/>
          <w:szCs w:val="24"/>
        </w:rPr>
      </w:pPr>
      <w:r w:rsidRPr="00BA7EC6">
        <w:rPr>
          <w:rFonts w:ascii="Calibri" w:hAnsi="Calibri"/>
          <w:szCs w:val="24"/>
        </w:rPr>
        <w:t>(representante legal)</w:t>
      </w:r>
    </w:p>
    <w:p w:rsidR="00BD64D0" w:rsidRPr="00A05146" w:rsidRDefault="00BD64D0" w:rsidP="00BD64D0">
      <w:pPr>
        <w:ind w:left="4536"/>
        <w:rPr>
          <w:rFonts w:ascii="Calibri" w:hAnsi="Calibri"/>
          <w:color w:val="FF0000"/>
          <w:szCs w:val="24"/>
        </w:rPr>
      </w:pPr>
    </w:p>
    <w:p w:rsidR="00BD64D0" w:rsidRPr="00A05146" w:rsidRDefault="00BD64D0" w:rsidP="00BD64D0">
      <w:pPr>
        <w:ind w:left="4536"/>
        <w:rPr>
          <w:rFonts w:ascii="Calibri" w:hAnsi="Calibri"/>
          <w:color w:val="FF0000"/>
          <w:szCs w:val="24"/>
        </w:rPr>
      </w:pPr>
    </w:p>
    <w:p w:rsidR="00BD64D0" w:rsidRPr="00A05146" w:rsidRDefault="00BD64D0" w:rsidP="00BD64D0">
      <w:pPr>
        <w:ind w:left="4536"/>
        <w:rPr>
          <w:rFonts w:ascii="Calibri" w:hAnsi="Calibri"/>
          <w:color w:val="FF0000"/>
          <w:szCs w:val="24"/>
        </w:rPr>
      </w:pPr>
    </w:p>
    <w:p w:rsidR="00BD64D0" w:rsidRPr="00BA7EC6" w:rsidRDefault="00BD64D0" w:rsidP="00BD64D0">
      <w:pPr>
        <w:rPr>
          <w:rFonts w:ascii="Calibri" w:hAnsi="Calibri"/>
          <w:b/>
          <w:szCs w:val="24"/>
        </w:rPr>
      </w:pPr>
      <w:r w:rsidRPr="00BA7EC6">
        <w:rPr>
          <w:rFonts w:ascii="Calibri" w:hAnsi="Calibri"/>
          <w:b/>
          <w:szCs w:val="24"/>
        </w:rPr>
        <w:t xml:space="preserve">Observações: </w:t>
      </w:r>
    </w:p>
    <w:p w:rsidR="00BD64D0" w:rsidRPr="00BA7EC6" w:rsidRDefault="00120F46" w:rsidP="00F12F6A">
      <w:pPr>
        <w:numPr>
          <w:ilvl w:val="0"/>
          <w:numId w:val="16"/>
        </w:numPr>
        <w:rPr>
          <w:rFonts w:ascii="Calibri" w:hAnsi="Calibri"/>
          <w:szCs w:val="24"/>
        </w:rPr>
      </w:pPr>
      <w:r w:rsidRPr="00BA7EC6">
        <w:rPr>
          <w:rFonts w:ascii="Calibri" w:hAnsi="Calibri"/>
          <w:szCs w:val="24"/>
        </w:rPr>
        <w:t>E</w:t>
      </w:r>
      <w:r w:rsidR="00BD64D0" w:rsidRPr="00BA7EC6">
        <w:rPr>
          <w:rFonts w:ascii="Calibri" w:hAnsi="Calibri"/>
          <w:szCs w:val="24"/>
        </w:rPr>
        <w:t xml:space="preserve">mitir em papel que identifique </w:t>
      </w:r>
      <w:r w:rsidR="00792520" w:rsidRPr="00BA7EC6">
        <w:rPr>
          <w:rFonts w:ascii="Calibri" w:hAnsi="Calibri"/>
          <w:szCs w:val="24"/>
        </w:rPr>
        <w:t>o</w:t>
      </w:r>
      <w:r w:rsidR="00BD64D0" w:rsidRPr="00BA7EC6">
        <w:rPr>
          <w:rFonts w:ascii="Calibri" w:hAnsi="Calibri"/>
          <w:szCs w:val="24"/>
        </w:rPr>
        <w:t xml:space="preserve"> licitante;</w:t>
      </w:r>
    </w:p>
    <w:p w:rsidR="00BD64D0" w:rsidRPr="00BA7EC6" w:rsidRDefault="00BD64D0" w:rsidP="00F12F6A">
      <w:pPr>
        <w:numPr>
          <w:ilvl w:val="0"/>
          <w:numId w:val="16"/>
        </w:numPr>
        <w:rPr>
          <w:rFonts w:ascii="Calibri" w:hAnsi="Calibri"/>
          <w:szCs w:val="24"/>
        </w:rPr>
      </w:pPr>
      <w:r w:rsidRPr="00BA7EC6">
        <w:rPr>
          <w:rFonts w:ascii="Calibri" w:hAnsi="Calibri"/>
          <w:szCs w:val="24"/>
        </w:rPr>
        <w:t xml:space="preserve">Utilizar quantas linhas </w:t>
      </w:r>
      <w:proofErr w:type="gramStart"/>
      <w:r w:rsidRPr="00BA7EC6">
        <w:rPr>
          <w:rFonts w:ascii="Calibri" w:hAnsi="Calibri"/>
          <w:szCs w:val="24"/>
        </w:rPr>
        <w:t>forem</w:t>
      </w:r>
      <w:proofErr w:type="gramEnd"/>
      <w:r w:rsidRPr="00BA7EC6">
        <w:rPr>
          <w:rFonts w:ascii="Calibri" w:hAnsi="Calibri"/>
          <w:szCs w:val="24"/>
        </w:rPr>
        <w:t xml:space="preserve"> necessárias;</w:t>
      </w:r>
    </w:p>
    <w:p w:rsidR="00BD64D0" w:rsidRDefault="00BD64D0" w:rsidP="00F12F6A">
      <w:pPr>
        <w:numPr>
          <w:ilvl w:val="0"/>
          <w:numId w:val="16"/>
        </w:numPr>
        <w:rPr>
          <w:rFonts w:ascii="Calibri" w:hAnsi="Calibri"/>
          <w:szCs w:val="24"/>
        </w:rPr>
      </w:pPr>
      <w:r w:rsidRPr="00BA7EC6">
        <w:rPr>
          <w:rFonts w:ascii="Calibri" w:hAnsi="Calibri"/>
          <w:szCs w:val="24"/>
        </w:rPr>
        <w:t>Declaração exigida somente em caso positivo.</w:t>
      </w:r>
    </w:p>
    <w:p w:rsidR="00B745A7" w:rsidRDefault="00B745A7" w:rsidP="00B745A7">
      <w:pPr>
        <w:rPr>
          <w:rFonts w:ascii="Calibri" w:hAnsi="Calibri"/>
          <w:szCs w:val="24"/>
        </w:rPr>
      </w:pPr>
    </w:p>
    <w:p w:rsidR="00B745A7" w:rsidRDefault="00B745A7" w:rsidP="00B745A7">
      <w:pPr>
        <w:rPr>
          <w:rFonts w:ascii="Calibri" w:hAnsi="Calibri"/>
          <w:szCs w:val="24"/>
        </w:rPr>
      </w:pPr>
    </w:p>
    <w:p w:rsidR="00B745A7" w:rsidRDefault="00B745A7" w:rsidP="00B745A7">
      <w:pPr>
        <w:rPr>
          <w:rFonts w:ascii="Calibri" w:hAnsi="Calibri"/>
          <w:szCs w:val="24"/>
        </w:rPr>
      </w:pPr>
    </w:p>
    <w:p w:rsidR="00B745A7" w:rsidRDefault="00B745A7" w:rsidP="00B745A7">
      <w:pPr>
        <w:rPr>
          <w:rFonts w:ascii="Calibri" w:hAnsi="Calibri"/>
          <w:szCs w:val="24"/>
        </w:rPr>
      </w:pPr>
    </w:p>
    <w:p w:rsidR="00B745A7" w:rsidRDefault="00B745A7" w:rsidP="00B745A7">
      <w:pPr>
        <w:rPr>
          <w:rFonts w:ascii="Calibri" w:hAnsi="Calibri"/>
          <w:szCs w:val="24"/>
        </w:rPr>
      </w:pPr>
    </w:p>
    <w:p w:rsidR="00B745A7" w:rsidRDefault="00B745A7"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C256B1" w:rsidRDefault="00C256B1" w:rsidP="00B745A7">
      <w:pPr>
        <w:rPr>
          <w:rFonts w:ascii="Calibri" w:hAnsi="Calibri"/>
          <w:szCs w:val="24"/>
        </w:rPr>
      </w:pPr>
    </w:p>
    <w:p w:rsidR="00B745A7" w:rsidRDefault="00B745A7" w:rsidP="00B745A7">
      <w:pPr>
        <w:rPr>
          <w:rFonts w:ascii="Calibri" w:hAnsi="Calibri"/>
          <w:szCs w:val="24"/>
        </w:rPr>
      </w:pPr>
    </w:p>
    <w:p w:rsidR="00B745A7" w:rsidRDefault="00B745A7" w:rsidP="00B745A7">
      <w:pPr>
        <w:rPr>
          <w:rFonts w:ascii="Calibri" w:hAnsi="Calibri"/>
          <w:szCs w:val="24"/>
        </w:rPr>
      </w:pPr>
    </w:p>
    <w:p w:rsidR="00BD64D0" w:rsidRDefault="00BD64D0" w:rsidP="0034318E">
      <w:pPr>
        <w:rPr>
          <w:rFonts w:ascii="Calibri" w:hAnsi="Calibri"/>
          <w:color w:val="FF0000"/>
          <w:szCs w:val="24"/>
        </w:rPr>
      </w:pPr>
    </w:p>
    <w:p w:rsidR="00B40686" w:rsidRDefault="00B40686" w:rsidP="0034318E">
      <w:pPr>
        <w:rPr>
          <w:rFonts w:ascii="Calibri" w:hAnsi="Calibri"/>
          <w:color w:val="FF0000"/>
          <w:szCs w:val="24"/>
        </w:rPr>
      </w:pPr>
    </w:p>
    <w:p w:rsidR="00B40686" w:rsidRPr="00A05146" w:rsidRDefault="00B40686" w:rsidP="0034318E">
      <w:pPr>
        <w:rPr>
          <w:rFonts w:ascii="Calibri" w:hAnsi="Calibri"/>
          <w:color w:val="FF0000"/>
          <w:szCs w:val="24"/>
        </w:rPr>
      </w:pPr>
    </w:p>
    <w:p w:rsidR="00BD64D0" w:rsidRPr="00E3337C" w:rsidRDefault="00BD64D0" w:rsidP="00E3337C">
      <w:pPr>
        <w:jc w:val="center"/>
        <w:rPr>
          <w:rFonts w:ascii="Calibri" w:hAnsi="Calibri"/>
          <w:b/>
          <w:szCs w:val="24"/>
        </w:rPr>
      </w:pPr>
      <w:r w:rsidRPr="00586B8E">
        <w:rPr>
          <w:rFonts w:ascii="Calibri" w:hAnsi="Calibri"/>
          <w:b/>
          <w:szCs w:val="24"/>
        </w:rPr>
        <w:t xml:space="preserve">ANEXO </w:t>
      </w:r>
      <w:r w:rsidR="00FD3EDE" w:rsidRPr="00586B8E">
        <w:rPr>
          <w:rFonts w:ascii="Calibri" w:hAnsi="Calibri"/>
          <w:b/>
          <w:szCs w:val="24"/>
        </w:rPr>
        <w:t>VII</w:t>
      </w:r>
      <w:r w:rsidRPr="00586B8E">
        <w:rPr>
          <w:rFonts w:ascii="Calibri" w:hAnsi="Calibri"/>
          <w:b/>
          <w:szCs w:val="24"/>
        </w:rPr>
        <w:t xml:space="preserve"> – </w:t>
      </w:r>
      <w:r w:rsidR="00E3337C">
        <w:rPr>
          <w:rFonts w:ascii="Calibri" w:hAnsi="Calibri"/>
          <w:b/>
          <w:szCs w:val="24"/>
        </w:rPr>
        <w:t xml:space="preserve">D </w:t>
      </w:r>
    </w:p>
    <w:p w:rsidR="00BD64D0" w:rsidRPr="00586B8E" w:rsidRDefault="00BD64D0" w:rsidP="00BD64D0">
      <w:pPr>
        <w:rPr>
          <w:rFonts w:ascii="Calibri" w:hAnsi="Calibri"/>
          <w:szCs w:val="24"/>
        </w:rPr>
      </w:pPr>
    </w:p>
    <w:p w:rsidR="00BD64D0" w:rsidRPr="00586B8E" w:rsidRDefault="00BD64D0" w:rsidP="00BD64D0">
      <w:pPr>
        <w:rPr>
          <w:rFonts w:ascii="Calibri" w:hAnsi="Calibri"/>
          <w:szCs w:val="24"/>
        </w:rPr>
      </w:pPr>
    </w:p>
    <w:p w:rsidR="00BD64D0" w:rsidRPr="00586B8E" w:rsidRDefault="00BD64D0" w:rsidP="00BD64D0">
      <w:pPr>
        <w:rPr>
          <w:rFonts w:ascii="Calibri" w:hAnsi="Calibri"/>
          <w:szCs w:val="24"/>
        </w:rPr>
      </w:pPr>
    </w:p>
    <w:p w:rsidR="00BD64D0" w:rsidRPr="00586B8E" w:rsidRDefault="00BD64D0" w:rsidP="00BD64D0">
      <w:pPr>
        <w:jc w:val="center"/>
        <w:rPr>
          <w:rFonts w:ascii="Calibri" w:hAnsi="Calibri"/>
          <w:szCs w:val="24"/>
        </w:rPr>
      </w:pPr>
      <w:r w:rsidRPr="00586B8E">
        <w:rPr>
          <w:rFonts w:ascii="Calibri" w:hAnsi="Calibri"/>
          <w:szCs w:val="24"/>
        </w:rPr>
        <w:t>D E C L A R A Ç Ã O</w:t>
      </w:r>
    </w:p>
    <w:p w:rsidR="00BD64D0" w:rsidRPr="00586B8E" w:rsidRDefault="00BD64D0" w:rsidP="00BD64D0">
      <w:pPr>
        <w:rPr>
          <w:rFonts w:ascii="Calibri" w:hAnsi="Calibri"/>
          <w:szCs w:val="24"/>
        </w:rPr>
      </w:pPr>
    </w:p>
    <w:p w:rsidR="00BD64D0" w:rsidRPr="00586B8E" w:rsidRDefault="00BD64D0" w:rsidP="00BD64D0">
      <w:pPr>
        <w:rPr>
          <w:rFonts w:ascii="Calibri" w:hAnsi="Calibri"/>
          <w:szCs w:val="24"/>
        </w:rPr>
      </w:pPr>
    </w:p>
    <w:p w:rsidR="00BD64D0" w:rsidRPr="00586B8E" w:rsidRDefault="00BD64D0" w:rsidP="00BD64D0">
      <w:pPr>
        <w:rPr>
          <w:rFonts w:ascii="Calibri" w:hAnsi="Calibri"/>
          <w:szCs w:val="24"/>
        </w:rPr>
      </w:pPr>
    </w:p>
    <w:p w:rsidR="00514BF8" w:rsidRPr="00586B8E" w:rsidRDefault="00BD64D0" w:rsidP="00514BF8">
      <w:pPr>
        <w:ind w:left="284" w:right="-1" w:hanging="284"/>
        <w:jc w:val="both"/>
        <w:rPr>
          <w:rFonts w:ascii="Calibri" w:hAnsi="Calibri"/>
        </w:rPr>
      </w:pPr>
      <w:proofErr w:type="gramStart"/>
      <w:r w:rsidRPr="00586B8E">
        <w:rPr>
          <w:rFonts w:ascii="Calibri" w:hAnsi="Calibri"/>
          <w:szCs w:val="24"/>
        </w:rPr>
        <w:t>...................................................................</w:t>
      </w:r>
      <w:proofErr w:type="gramEnd"/>
      <w:r w:rsidRPr="00586B8E">
        <w:rPr>
          <w:rFonts w:ascii="Calibri" w:hAnsi="Calibri"/>
          <w:szCs w:val="24"/>
        </w:rPr>
        <w:t xml:space="preserve">(empresa), inscrita no CNPJ nº....................................., por intermédio de seu representante legal o(a) Sr(a)....................................................., portador(a) da Carteira de Identidade nº............................ </w:t>
      </w:r>
      <w:proofErr w:type="gramStart"/>
      <w:r w:rsidRPr="00586B8E">
        <w:rPr>
          <w:rFonts w:ascii="Calibri" w:hAnsi="Calibri"/>
          <w:szCs w:val="24"/>
        </w:rPr>
        <w:t>e</w:t>
      </w:r>
      <w:proofErr w:type="gramEnd"/>
      <w:r w:rsidRPr="00586B8E">
        <w:rPr>
          <w:rFonts w:ascii="Calibri" w:hAnsi="Calibri"/>
          <w:szCs w:val="24"/>
        </w:rPr>
        <w:t xml:space="preserve"> do CPF nº ........................., DECLARA, para fins do disposto no inciso V do art. 27 da Lei n.º 8.666, de 21 de junho de 1993, acrescido pela Lei n.º 9.854, de 27 de outubro de 1999, que não emprega menor de 18 (dezoito) anos em trabalho noturno, perigoso ou insalubre e não emprega menor de 16 (dezesseis) anos em trabalho de qualquer natureza, salvo na condição de aprendiz</w:t>
      </w:r>
      <w:r w:rsidR="00514BF8" w:rsidRPr="00586B8E">
        <w:rPr>
          <w:rFonts w:ascii="Calibri" w:hAnsi="Calibri"/>
          <w:szCs w:val="24"/>
        </w:rPr>
        <w:t>,</w:t>
      </w:r>
      <w:r w:rsidR="00514BF8" w:rsidRPr="00586B8E">
        <w:rPr>
          <w:rFonts w:ascii="Calibri" w:hAnsi="Calibri"/>
        </w:rPr>
        <w:t xml:space="preserve"> a partir dos 14</w:t>
      </w:r>
      <w:r w:rsidR="00206EB6" w:rsidRPr="00586B8E">
        <w:rPr>
          <w:rFonts w:ascii="Calibri" w:hAnsi="Calibri"/>
        </w:rPr>
        <w:t xml:space="preserve"> (quatorze)</w:t>
      </w:r>
      <w:r w:rsidR="00514BF8" w:rsidRPr="00586B8E">
        <w:rPr>
          <w:rFonts w:ascii="Calibri" w:hAnsi="Calibri"/>
        </w:rPr>
        <w:t xml:space="preserve"> anos nos termos do inciso XXXIII, do art. 7º da Constituição Federal.</w:t>
      </w:r>
    </w:p>
    <w:p w:rsidR="00BD64D0" w:rsidRPr="00586B8E" w:rsidRDefault="00BD64D0" w:rsidP="00BD64D0">
      <w:pPr>
        <w:ind w:right="-284"/>
        <w:rPr>
          <w:rFonts w:ascii="Calibri" w:hAnsi="Calibri"/>
          <w:szCs w:val="24"/>
        </w:rPr>
      </w:pPr>
    </w:p>
    <w:p w:rsidR="00BD64D0" w:rsidRPr="00586B8E" w:rsidRDefault="00BD64D0" w:rsidP="00BD64D0">
      <w:pPr>
        <w:ind w:right="-284"/>
        <w:jc w:val="center"/>
        <w:rPr>
          <w:rFonts w:ascii="Calibri" w:hAnsi="Calibri"/>
          <w:szCs w:val="24"/>
        </w:rPr>
      </w:pPr>
      <w:r w:rsidRPr="00586B8E">
        <w:rPr>
          <w:rFonts w:ascii="Calibri" w:hAnsi="Calibri"/>
          <w:szCs w:val="24"/>
        </w:rPr>
        <w:t>Local e data</w:t>
      </w:r>
    </w:p>
    <w:p w:rsidR="00BD64D0" w:rsidRPr="00586B8E" w:rsidRDefault="00BD64D0" w:rsidP="00BD64D0">
      <w:pPr>
        <w:ind w:right="-284"/>
        <w:jc w:val="center"/>
        <w:rPr>
          <w:rFonts w:ascii="Calibri" w:hAnsi="Calibri"/>
          <w:szCs w:val="24"/>
        </w:rPr>
      </w:pPr>
    </w:p>
    <w:p w:rsidR="00BD64D0" w:rsidRPr="00586B8E" w:rsidRDefault="00BD64D0" w:rsidP="00BD64D0">
      <w:pPr>
        <w:ind w:right="-284"/>
        <w:jc w:val="center"/>
        <w:rPr>
          <w:rFonts w:ascii="Calibri" w:hAnsi="Calibri"/>
          <w:szCs w:val="24"/>
        </w:rPr>
      </w:pPr>
    </w:p>
    <w:p w:rsidR="00BD64D0" w:rsidRPr="00586B8E" w:rsidRDefault="00BD64D0" w:rsidP="00BD64D0">
      <w:pPr>
        <w:ind w:right="-284"/>
        <w:jc w:val="center"/>
        <w:rPr>
          <w:rFonts w:ascii="Calibri" w:hAnsi="Calibri"/>
          <w:szCs w:val="24"/>
        </w:rPr>
      </w:pPr>
      <w:r w:rsidRPr="00586B8E">
        <w:rPr>
          <w:rFonts w:ascii="Calibri" w:hAnsi="Calibri"/>
          <w:szCs w:val="24"/>
        </w:rPr>
        <w:t>___________________________________</w:t>
      </w:r>
    </w:p>
    <w:p w:rsidR="00BD64D0" w:rsidRPr="00586B8E" w:rsidRDefault="00BD64D0" w:rsidP="00BD64D0">
      <w:pPr>
        <w:ind w:right="-284"/>
        <w:jc w:val="center"/>
        <w:rPr>
          <w:rFonts w:ascii="Calibri" w:hAnsi="Calibri"/>
          <w:szCs w:val="24"/>
        </w:rPr>
      </w:pPr>
      <w:r w:rsidRPr="00586B8E">
        <w:rPr>
          <w:rFonts w:ascii="Calibri" w:hAnsi="Calibri"/>
          <w:szCs w:val="24"/>
        </w:rPr>
        <w:t>Assinatura e carimbo</w:t>
      </w:r>
    </w:p>
    <w:p w:rsidR="00BD64D0" w:rsidRPr="00586B8E" w:rsidRDefault="00BD64D0" w:rsidP="00BD64D0">
      <w:pPr>
        <w:ind w:right="-284"/>
        <w:jc w:val="center"/>
        <w:rPr>
          <w:rFonts w:ascii="Calibri" w:hAnsi="Calibri"/>
          <w:szCs w:val="24"/>
        </w:rPr>
      </w:pPr>
      <w:r w:rsidRPr="00586B8E">
        <w:rPr>
          <w:rFonts w:ascii="Calibri" w:hAnsi="Calibri"/>
          <w:szCs w:val="24"/>
        </w:rPr>
        <w:t>(representante legal)</w:t>
      </w:r>
    </w:p>
    <w:p w:rsidR="00BD64D0" w:rsidRPr="00586B8E" w:rsidRDefault="00BD64D0" w:rsidP="00BD64D0">
      <w:pPr>
        <w:ind w:right="-284"/>
        <w:rPr>
          <w:rFonts w:ascii="Calibri" w:hAnsi="Calibri"/>
          <w:szCs w:val="24"/>
        </w:rPr>
      </w:pPr>
    </w:p>
    <w:p w:rsidR="00BD64D0" w:rsidRPr="00586B8E" w:rsidRDefault="00BD64D0" w:rsidP="00BD64D0">
      <w:pPr>
        <w:ind w:right="-284"/>
        <w:rPr>
          <w:rFonts w:ascii="Calibri" w:hAnsi="Calibri"/>
          <w:szCs w:val="24"/>
        </w:rPr>
      </w:pPr>
    </w:p>
    <w:p w:rsidR="00BD64D0" w:rsidRPr="00586B8E" w:rsidRDefault="00BD64D0" w:rsidP="00BD64D0">
      <w:pPr>
        <w:ind w:right="-284"/>
        <w:rPr>
          <w:rFonts w:ascii="Calibri" w:hAnsi="Calibri"/>
          <w:szCs w:val="24"/>
        </w:rPr>
      </w:pPr>
    </w:p>
    <w:p w:rsidR="00BD64D0" w:rsidRPr="00586B8E" w:rsidRDefault="00BD64D0" w:rsidP="00BD64D0">
      <w:pPr>
        <w:ind w:right="-284"/>
        <w:rPr>
          <w:rFonts w:ascii="Calibri" w:hAnsi="Calibri"/>
          <w:b/>
          <w:szCs w:val="24"/>
        </w:rPr>
      </w:pPr>
      <w:r w:rsidRPr="00586B8E">
        <w:rPr>
          <w:rFonts w:ascii="Calibri" w:hAnsi="Calibri"/>
          <w:b/>
          <w:szCs w:val="24"/>
        </w:rPr>
        <w:t>Observações:</w:t>
      </w:r>
    </w:p>
    <w:p w:rsidR="00880635" w:rsidRPr="00C256B1" w:rsidRDefault="00120F46" w:rsidP="00C256B1">
      <w:pPr>
        <w:numPr>
          <w:ilvl w:val="0"/>
          <w:numId w:val="17"/>
        </w:numPr>
        <w:ind w:right="-284"/>
        <w:rPr>
          <w:rFonts w:ascii="Calibri" w:hAnsi="Calibri"/>
          <w:b/>
          <w:color w:val="FF0000"/>
          <w:szCs w:val="24"/>
          <w:highlight w:val="lightGray"/>
        </w:rPr>
      </w:pPr>
      <w:r w:rsidRPr="00586B8E">
        <w:rPr>
          <w:rFonts w:ascii="Calibri" w:hAnsi="Calibri"/>
          <w:szCs w:val="24"/>
        </w:rPr>
        <w:t>E</w:t>
      </w:r>
      <w:r w:rsidR="00BD64D0" w:rsidRPr="00586B8E">
        <w:rPr>
          <w:rFonts w:ascii="Calibri" w:hAnsi="Calibri"/>
          <w:szCs w:val="24"/>
        </w:rPr>
        <w:t xml:space="preserve">mitir em papel que identifique </w:t>
      </w:r>
      <w:r w:rsidR="00792520" w:rsidRPr="00586B8E">
        <w:rPr>
          <w:rFonts w:ascii="Calibri" w:hAnsi="Calibri"/>
          <w:szCs w:val="24"/>
        </w:rPr>
        <w:t>o</w:t>
      </w:r>
      <w:r w:rsidR="00BD64D0" w:rsidRPr="00586B8E">
        <w:rPr>
          <w:rFonts w:ascii="Calibri" w:hAnsi="Calibri"/>
          <w:szCs w:val="24"/>
        </w:rPr>
        <w:t xml:space="preserve"> licitante.</w:t>
      </w:r>
      <w:r w:rsidR="00C256B1" w:rsidRPr="00A05146">
        <w:rPr>
          <w:rFonts w:ascii="Calibri" w:hAnsi="Calibri"/>
          <w:b/>
          <w:color w:val="FF0000"/>
          <w:szCs w:val="24"/>
          <w:highlight w:val="lightGray"/>
        </w:rPr>
        <w:t xml:space="preserve"> </w:t>
      </w:r>
      <w:r w:rsidR="00A705EE" w:rsidRPr="00A05146">
        <w:rPr>
          <w:rFonts w:ascii="Calibri" w:hAnsi="Calibri"/>
          <w:b/>
          <w:color w:val="FF0000"/>
          <w:szCs w:val="24"/>
          <w:highlight w:val="lightGray"/>
        </w:rPr>
        <w:br w:type="page"/>
      </w:r>
    </w:p>
    <w:p w:rsidR="00880635" w:rsidRDefault="00880635" w:rsidP="00A00ACB">
      <w:pPr>
        <w:tabs>
          <w:tab w:val="left" w:pos="1701"/>
          <w:tab w:val="num" w:pos="2166"/>
        </w:tabs>
        <w:spacing w:before="60"/>
        <w:ind w:left="709"/>
        <w:jc w:val="both"/>
        <w:rPr>
          <w:rFonts w:ascii="Calibri" w:hAnsi="Calibri"/>
        </w:rPr>
      </w:pPr>
    </w:p>
    <w:p w:rsidR="00880635" w:rsidRPr="00F12F6A" w:rsidRDefault="00880635" w:rsidP="00077ED2">
      <w:pPr>
        <w:tabs>
          <w:tab w:val="left" w:pos="1701"/>
          <w:tab w:val="num" w:pos="2166"/>
        </w:tabs>
        <w:spacing w:before="60"/>
        <w:jc w:val="both"/>
        <w:rPr>
          <w:rFonts w:ascii="Calibri" w:hAnsi="Calibri"/>
        </w:rPr>
      </w:pPr>
    </w:p>
    <w:sectPr w:rsidR="00880635" w:rsidRPr="00F12F6A" w:rsidSect="00E43388">
      <w:footerReference w:type="first" r:id="rId8"/>
      <w:pgSz w:w="11907" w:h="16840" w:code="9"/>
      <w:pgMar w:top="907" w:right="709" w:bottom="907" w:left="709" w:header="1440" w:footer="144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513" w:rsidRDefault="00D22513">
      <w:r>
        <w:separator/>
      </w:r>
    </w:p>
  </w:endnote>
  <w:endnote w:type="continuationSeparator" w:id="0">
    <w:p w:rsidR="00D22513" w:rsidRDefault="00D225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wis721 LtCn BT">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20New#20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B04" w:rsidRDefault="00B66B04">
    <w:pPr>
      <w:pStyle w:val="Rodap"/>
      <w:jc w:val="center"/>
    </w:pPr>
    <w:fldSimple w:instr=" PAGE   \* MERGEFORMAT ">
      <w:r w:rsidR="00C256B1">
        <w:rPr>
          <w:noProof/>
        </w:rPr>
        <w:t>1</w:t>
      </w:r>
    </w:fldSimple>
  </w:p>
  <w:p w:rsidR="00B66B04" w:rsidRDefault="00B66B0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513" w:rsidRDefault="00D22513">
      <w:r>
        <w:separator/>
      </w:r>
    </w:p>
  </w:footnote>
  <w:footnote w:type="continuationSeparator" w:id="0">
    <w:p w:rsidR="00D22513" w:rsidRDefault="00D22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3E92D0"/>
    <w:lvl w:ilvl="0">
      <w:start w:val="1"/>
      <w:numFmt w:val="bullet"/>
      <w:pStyle w:val="Commarcadores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4"/>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5"/>
    <w:multiLevelType w:val="multilevel"/>
    <w:tmpl w:val="00000005"/>
    <w:name w:val="WW8Num6"/>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multilevel"/>
    <w:tmpl w:val="00000008"/>
    <w:name w:val="WW8Num9"/>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A"/>
    <w:multiLevelType w:val="multilevel"/>
    <w:tmpl w:val="0000000A"/>
    <w:name w:val="WW8Num12"/>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Wingdings"/>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Wingdings"/>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Wingdings"/>
      </w:rPr>
    </w:lvl>
    <w:lvl w:ilvl="8">
      <w:start w:val="1"/>
      <w:numFmt w:val="bullet"/>
      <w:lvlText w:val=""/>
      <w:lvlJc w:val="left"/>
      <w:pPr>
        <w:tabs>
          <w:tab w:val="num" w:pos="6840"/>
        </w:tabs>
        <w:ind w:left="6840" w:hanging="360"/>
      </w:pPr>
      <w:rPr>
        <w:rFonts w:ascii="Wingdings" w:hAnsi="Wingdings"/>
      </w:rPr>
    </w:lvl>
  </w:abstractNum>
  <w:abstractNum w:abstractNumId="5">
    <w:nsid w:val="0000000B"/>
    <w:multiLevelType w:val="multilevel"/>
    <w:tmpl w:val="0000000B"/>
    <w:name w:val="WW8Num13"/>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F"/>
    <w:multiLevelType w:val="multilevel"/>
    <w:tmpl w:val="0000000F"/>
    <w:name w:val="WW8Num21"/>
    <w:lvl w:ilvl="0">
      <w:start w:val="1"/>
      <w:numFmt w:val="upperLetter"/>
      <w:lvlText w:val="%1."/>
      <w:lvlJc w:val="left"/>
      <w:pPr>
        <w:tabs>
          <w:tab w:val="num" w:pos="664"/>
        </w:tabs>
        <w:ind w:left="664" w:hanging="380"/>
      </w:pPr>
      <w:rPr>
        <w:b w:val="0"/>
        <w:i w:val="0"/>
      </w:rPr>
    </w:lvl>
    <w:lvl w:ilvl="1">
      <w:start w:val="1"/>
      <w:numFmt w:val="bullet"/>
      <w:lvlText w:val=""/>
      <w:lvlJc w:val="left"/>
      <w:pPr>
        <w:tabs>
          <w:tab w:val="num" w:pos="1440"/>
        </w:tabs>
        <w:ind w:left="1440" w:hanging="360"/>
      </w:pPr>
      <w:rPr>
        <w:rFonts w:ascii="Symbol" w:hAnsi="Symbol"/>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10"/>
    <w:multiLevelType w:val="multilevel"/>
    <w:tmpl w:val="00000010"/>
    <w:name w:val="WW8Num22"/>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5"/>
    <w:multiLevelType w:val="multilevel"/>
    <w:tmpl w:val="00000015"/>
    <w:name w:val="WW8Num27"/>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16"/>
    <w:multiLevelType w:val="multilevel"/>
    <w:tmpl w:val="00000016"/>
    <w:name w:val="WW8Num29"/>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7"/>
    <w:multiLevelType w:val="multilevel"/>
    <w:tmpl w:val="00000017"/>
    <w:name w:val="WW8Num30"/>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9"/>
    <w:multiLevelType w:val="multilevel"/>
    <w:tmpl w:val="00000019"/>
    <w:name w:val="WW8Num33"/>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1A"/>
    <w:multiLevelType w:val="multilevel"/>
    <w:tmpl w:val="0000001A"/>
    <w:name w:val="WW8Num34"/>
    <w:lvl w:ilvl="0">
      <w:start w:val="1"/>
      <w:numFmt w:val="upperLetter"/>
      <w:lvlText w:val="%1."/>
      <w:lvlJc w:val="left"/>
      <w:pPr>
        <w:tabs>
          <w:tab w:val="num" w:pos="737"/>
        </w:tabs>
        <w:ind w:left="737" w:hanging="380"/>
      </w:pPr>
      <w:rPr>
        <w:b w:val="0"/>
        <w:i w:val="0"/>
      </w:rPr>
    </w:lvl>
    <w:lvl w:ilvl="1">
      <w:start w:val="1"/>
      <w:numFmt w:val="bullet"/>
      <w:lvlText w:val=""/>
      <w:lvlJc w:val="left"/>
      <w:pPr>
        <w:tabs>
          <w:tab w:val="num" w:pos="1440"/>
        </w:tabs>
        <w:ind w:left="1440" w:hanging="360"/>
      </w:pPr>
      <w:rPr>
        <w:rFonts w:ascii="Symbol" w:hAnsi="Symbol"/>
        <w:b w:val="0"/>
        <w:i w:val="0"/>
      </w:rPr>
    </w:lvl>
    <w:lvl w:ilvl="2">
      <w:start w:val="3"/>
      <w:numFmt w:val="upperLetter"/>
      <w:lvlText w:val="%3."/>
      <w:lvlJc w:val="left"/>
      <w:pPr>
        <w:tabs>
          <w:tab w:val="num" w:pos="737"/>
        </w:tabs>
        <w:ind w:left="737" w:hanging="38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243009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2E36D41"/>
    <w:multiLevelType w:val="hybridMultilevel"/>
    <w:tmpl w:val="3568380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03742A6B"/>
    <w:multiLevelType w:val="hybridMultilevel"/>
    <w:tmpl w:val="5B30D780"/>
    <w:lvl w:ilvl="0" w:tplc="7958C5BC">
      <w:start w:val="1"/>
      <w:numFmt w:val="lowerLetter"/>
      <w:lvlText w:val="%1)"/>
      <w:lvlJc w:val="left"/>
      <w:pPr>
        <w:ind w:left="4755" w:hanging="360"/>
      </w:pPr>
      <w:rPr>
        <w:rFonts w:hint="default"/>
      </w:rPr>
    </w:lvl>
    <w:lvl w:ilvl="1" w:tplc="04160019" w:tentative="1">
      <w:start w:val="1"/>
      <w:numFmt w:val="lowerLetter"/>
      <w:lvlText w:val="%2."/>
      <w:lvlJc w:val="left"/>
      <w:pPr>
        <w:ind w:left="4624" w:hanging="360"/>
      </w:pPr>
    </w:lvl>
    <w:lvl w:ilvl="2" w:tplc="0416001B" w:tentative="1">
      <w:start w:val="1"/>
      <w:numFmt w:val="lowerRoman"/>
      <w:lvlText w:val="%3."/>
      <w:lvlJc w:val="right"/>
      <w:pPr>
        <w:ind w:left="5344" w:hanging="180"/>
      </w:pPr>
    </w:lvl>
    <w:lvl w:ilvl="3" w:tplc="0416000F" w:tentative="1">
      <w:start w:val="1"/>
      <w:numFmt w:val="decimal"/>
      <w:lvlText w:val="%4."/>
      <w:lvlJc w:val="left"/>
      <w:pPr>
        <w:ind w:left="6064" w:hanging="360"/>
      </w:pPr>
    </w:lvl>
    <w:lvl w:ilvl="4" w:tplc="04160019" w:tentative="1">
      <w:start w:val="1"/>
      <w:numFmt w:val="lowerLetter"/>
      <w:lvlText w:val="%5."/>
      <w:lvlJc w:val="left"/>
      <w:pPr>
        <w:ind w:left="6784" w:hanging="360"/>
      </w:pPr>
    </w:lvl>
    <w:lvl w:ilvl="5" w:tplc="0416001B" w:tentative="1">
      <w:start w:val="1"/>
      <w:numFmt w:val="lowerRoman"/>
      <w:lvlText w:val="%6."/>
      <w:lvlJc w:val="right"/>
      <w:pPr>
        <w:ind w:left="7504" w:hanging="180"/>
      </w:pPr>
    </w:lvl>
    <w:lvl w:ilvl="6" w:tplc="0416000F" w:tentative="1">
      <w:start w:val="1"/>
      <w:numFmt w:val="decimal"/>
      <w:lvlText w:val="%7."/>
      <w:lvlJc w:val="left"/>
      <w:pPr>
        <w:ind w:left="8224" w:hanging="360"/>
      </w:pPr>
    </w:lvl>
    <w:lvl w:ilvl="7" w:tplc="04160019" w:tentative="1">
      <w:start w:val="1"/>
      <w:numFmt w:val="lowerLetter"/>
      <w:lvlText w:val="%8."/>
      <w:lvlJc w:val="left"/>
      <w:pPr>
        <w:ind w:left="8944" w:hanging="360"/>
      </w:pPr>
    </w:lvl>
    <w:lvl w:ilvl="8" w:tplc="0416001B" w:tentative="1">
      <w:start w:val="1"/>
      <w:numFmt w:val="lowerRoman"/>
      <w:lvlText w:val="%9."/>
      <w:lvlJc w:val="right"/>
      <w:pPr>
        <w:ind w:left="9664" w:hanging="180"/>
      </w:pPr>
    </w:lvl>
  </w:abstractNum>
  <w:abstractNum w:abstractNumId="16">
    <w:nsid w:val="053E457E"/>
    <w:multiLevelType w:val="hybridMultilevel"/>
    <w:tmpl w:val="73B448DC"/>
    <w:lvl w:ilvl="0" w:tplc="99389CEC">
      <w:start w:val="1"/>
      <w:numFmt w:val="lowerLetter"/>
      <w:lvlText w:val="%1)"/>
      <w:lvlJc w:val="left"/>
      <w:pPr>
        <w:ind w:left="2886" w:hanging="360"/>
      </w:pPr>
      <w:rPr>
        <w:rFonts w:hint="default"/>
      </w:rPr>
    </w:lvl>
    <w:lvl w:ilvl="1" w:tplc="04160019" w:tentative="1">
      <w:start w:val="1"/>
      <w:numFmt w:val="lowerLetter"/>
      <w:lvlText w:val="%2."/>
      <w:lvlJc w:val="left"/>
      <w:pPr>
        <w:ind w:left="3606" w:hanging="360"/>
      </w:pPr>
    </w:lvl>
    <w:lvl w:ilvl="2" w:tplc="0416001B" w:tentative="1">
      <w:start w:val="1"/>
      <w:numFmt w:val="lowerRoman"/>
      <w:lvlText w:val="%3."/>
      <w:lvlJc w:val="right"/>
      <w:pPr>
        <w:ind w:left="4326" w:hanging="180"/>
      </w:pPr>
    </w:lvl>
    <w:lvl w:ilvl="3" w:tplc="0416000F" w:tentative="1">
      <w:start w:val="1"/>
      <w:numFmt w:val="decimal"/>
      <w:lvlText w:val="%4."/>
      <w:lvlJc w:val="left"/>
      <w:pPr>
        <w:ind w:left="5046" w:hanging="360"/>
      </w:pPr>
    </w:lvl>
    <w:lvl w:ilvl="4" w:tplc="04160019" w:tentative="1">
      <w:start w:val="1"/>
      <w:numFmt w:val="lowerLetter"/>
      <w:lvlText w:val="%5."/>
      <w:lvlJc w:val="left"/>
      <w:pPr>
        <w:ind w:left="5766" w:hanging="360"/>
      </w:pPr>
    </w:lvl>
    <w:lvl w:ilvl="5" w:tplc="0416001B" w:tentative="1">
      <w:start w:val="1"/>
      <w:numFmt w:val="lowerRoman"/>
      <w:lvlText w:val="%6."/>
      <w:lvlJc w:val="right"/>
      <w:pPr>
        <w:ind w:left="6486" w:hanging="180"/>
      </w:pPr>
    </w:lvl>
    <w:lvl w:ilvl="6" w:tplc="0416000F" w:tentative="1">
      <w:start w:val="1"/>
      <w:numFmt w:val="decimal"/>
      <w:lvlText w:val="%7."/>
      <w:lvlJc w:val="left"/>
      <w:pPr>
        <w:ind w:left="7206" w:hanging="360"/>
      </w:pPr>
    </w:lvl>
    <w:lvl w:ilvl="7" w:tplc="04160019" w:tentative="1">
      <w:start w:val="1"/>
      <w:numFmt w:val="lowerLetter"/>
      <w:lvlText w:val="%8."/>
      <w:lvlJc w:val="left"/>
      <w:pPr>
        <w:ind w:left="7926" w:hanging="360"/>
      </w:pPr>
    </w:lvl>
    <w:lvl w:ilvl="8" w:tplc="0416001B" w:tentative="1">
      <w:start w:val="1"/>
      <w:numFmt w:val="lowerRoman"/>
      <w:lvlText w:val="%9."/>
      <w:lvlJc w:val="right"/>
      <w:pPr>
        <w:ind w:left="8646" w:hanging="180"/>
      </w:pPr>
    </w:lvl>
  </w:abstractNum>
  <w:abstractNum w:abstractNumId="17">
    <w:nsid w:val="09CD41C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0BCA7923"/>
    <w:multiLevelType w:val="hybridMultilevel"/>
    <w:tmpl w:val="22185CDE"/>
    <w:lvl w:ilvl="0" w:tplc="19A8B958">
      <w:start w:val="1"/>
      <w:numFmt w:val="lowerLetter"/>
      <w:lvlText w:val="%1)"/>
      <w:lvlJc w:val="left"/>
      <w:pPr>
        <w:ind w:left="3337" w:hanging="360"/>
      </w:pPr>
      <w:rPr>
        <w:rFonts w:hint="default"/>
      </w:rPr>
    </w:lvl>
    <w:lvl w:ilvl="1" w:tplc="DD7A396C" w:tentative="1">
      <w:start w:val="1"/>
      <w:numFmt w:val="lowerLetter"/>
      <w:lvlText w:val="%2."/>
      <w:lvlJc w:val="left"/>
      <w:pPr>
        <w:ind w:left="4199" w:hanging="360"/>
      </w:pPr>
    </w:lvl>
    <w:lvl w:ilvl="2" w:tplc="64384C9A" w:tentative="1">
      <w:start w:val="1"/>
      <w:numFmt w:val="lowerRoman"/>
      <w:lvlText w:val="%3."/>
      <w:lvlJc w:val="right"/>
      <w:pPr>
        <w:ind w:left="4919" w:hanging="180"/>
      </w:pPr>
    </w:lvl>
    <w:lvl w:ilvl="3" w:tplc="467A2F66" w:tentative="1">
      <w:start w:val="1"/>
      <w:numFmt w:val="decimal"/>
      <w:lvlText w:val="%4."/>
      <w:lvlJc w:val="left"/>
      <w:pPr>
        <w:ind w:left="5639" w:hanging="360"/>
      </w:pPr>
    </w:lvl>
    <w:lvl w:ilvl="4" w:tplc="B088C874" w:tentative="1">
      <w:start w:val="1"/>
      <w:numFmt w:val="lowerLetter"/>
      <w:lvlText w:val="%5."/>
      <w:lvlJc w:val="left"/>
      <w:pPr>
        <w:ind w:left="6359" w:hanging="360"/>
      </w:pPr>
    </w:lvl>
    <w:lvl w:ilvl="5" w:tplc="B1EE9F32" w:tentative="1">
      <w:start w:val="1"/>
      <w:numFmt w:val="lowerRoman"/>
      <w:lvlText w:val="%6."/>
      <w:lvlJc w:val="right"/>
      <w:pPr>
        <w:ind w:left="7079" w:hanging="180"/>
      </w:pPr>
    </w:lvl>
    <w:lvl w:ilvl="6" w:tplc="CD641A8E" w:tentative="1">
      <w:start w:val="1"/>
      <w:numFmt w:val="decimal"/>
      <w:lvlText w:val="%7."/>
      <w:lvlJc w:val="left"/>
      <w:pPr>
        <w:ind w:left="7799" w:hanging="360"/>
      </w:pPr>
    </w:lvl>
    <w:lvl w:ilvl="7" w:tplc="0226DC9A" w:tentative="1">
      <w:start w:val="1"/>
      <w:numFmt w:val="lowerLetter"/>
      <w:lvlText w:val="%8."/>
      <w:lvlJc w:val="left"/>
      <w:pPr>
        <w:ind w:left="8519" w:hanging="360"/>
      </w:pPr>
    </w:lvl>
    <w:lvl w:ilvl="8" w:tplc="83F2773E" w:tentative="1">
      <w:start w:val="1"/>
      <w:numFmt w:val="lowerRoman"/>
      <w:lvlText w:val="%9."/>
      <w:lvlJc w:val="right"/>
      <w:pPr>
        <w:ind w:left="9239" w:hanging="180"/>
      </w:pPr>
    </w:lvl>
  </w:abstractNum>
  <w:abstractNum w:abstractNumId="19">
    <w:nsid w:val="0F6B2E67"/>
    <w:multiLevelType w:val="hybridMultilevel"/>
    <w:tmpl w:val="065086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2197119"/>
    <w:multiLevelType w:val="hybridMultilevel"/>
    <w:tmpl w:val="B51EC106"/>
    <w:lvl w:ilvl="0" w:tplc="F54C0F6C">
      <w:start w:val="1"/>
      <w:numFmt w:val="decimal"/>
      <w:lvlText w:val="%1)"/>
      <w:lvlJc w:val="left"/>
      <w:pPr>
        <w:ind w:left="720" w:hanging="360"/>
      </w:pPr>
      <w:rPr>
        <w:rFonts w:hint="default"/>
      </w:rPr>
    </w:lvl>
    <w:lvl w:ilvl="1" w:tplc="26421F06" w:tentative="1">
      <w:start w:val="1"/>
      <w:numFmt w:val="lowerLetter"/>
      <w:lvlText w:val="%2."/>
      <w:lvlJc w:val="left"/>
      <w:pPr>
        <w:ind w:left="1440" w:hanging="360"/>
      </w:pPr>
    </w:lvl>
    <w:lvl w:ilvl="2" w:tplc="76423522" w:tentative="1">
      <w:start w:val="1"/>
      <w:numFmt w:val="lowerRoman"/>
      <w:lvlText w:val="%3."/>
      <w:lvlJc w:val="right"/>
      <w:pPr>
        <w:ind w:left="2160" w:hanging="180"/>
      </w:pPr>
    </w:lvl>
    <w:lvl w:ilvl="3" w:tplc="CFAC73D8" w:tentative="1">
      <w:start w:val="1"/>
      <w:numFmt w:val="decimal"/>
      <w:lvlText w:val="%4."/>
      <w:lvlJc w:val="left"/>
      <w:pPr>
        <w:ind w:left="2880" w:hanging="360"/>
      </w:pPr>
    </w:lvl>
    <w:lvl w:ilvl="4" w:tplc="A04AC6CE" w:tentative="1">
      <w:start w:val="1"/>
      <w:numFmt w:val="lowerLetter"/>
      <w:lvlText w:val="%5."/>
      <w:lvlJc w:val="left"/>
      <w:pPr>
        <w:ind w:left="3600" w:hanging="360"/>
      </w:pPr>
    </w:lvl>
    <w:lvl w:ilvl="5" w:tplc="4EB039F4" w:tentative="1">
      <w:start w:val="1"/>
      <w:numFmt w:val="lowerRoman"/>
      <w:lvlText w:val="%6."/>
      <w:lvlJc w:val="right"/>
      <w:pPr>
        <w:ind w:left="4320" w:hanging="180"/>
      </w:pPr>
    </w:lvl>
    <w:lvl w:ilvl="6" w:tplc="AA8066A2" w:tentative="1">
      <w:start w:val="1"/>
      <w:numFmt w:val="decimal"/>
      <w:lvlText w:val="%7."/>
      <w:lvlJc w:val="left"/>
      <w:pPr>
        <w:ind w:left="5040" w:hanging="360"/>
      </w:pPr>
    </w:lvl>
    <w:lvl w:ilvl="7" w:tplc="CB6C8686" w:tentative="1">
      <w:start w:val="1"/>
      <w:numFmt w:val="lowerLetter"/>
      <w:lvlText w:val="%8."/>
      <w:lvlJc w:val="left"/>
      <w:pPr>
        <w:ind w:left="5760" w:hanging="360"/>
      </w:pPr>
    </w:lvl>
    <w:lvl w:ilvl="8" w:tplc="44C819EC" w:tentative="1">
      <w:start w:val="1"/>
      <w:numFmt w:val="lowerRoman"/>
      <w:lvlText w:val="%9."/>
      <w:lvlJc w:val="right"/>
      <w:pPr>
        <w:ind w:left="6480" w:hanging="180"/>
      </w:pPr>
    </w:lvl>
  </w:abstractNum>
  <w:abstractNum w:abstractNumId="21">
    <w:nsid w:val="13AA1D3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5D708E6"/>
    <w:multiLevelType w:val="hybridMultilevel"/>
    <w:tmpl w:val="0C242576"/>
    <w:lvl w:ilvl="0" w:tplc="A31E1E5C">
      <w:start w:val="1"/>
      <w:numFmt w:val="lowerLetter"/>
      <w:lvlText w:val="%1)"/>
      <w:lvlJc w:val="left"/>
      <w:pPr>
        <w:ind w:left="3904" w:hanging="360"/>
      </w:pPr>
      <w:rPr>
        <w:rFonts w:hint="default"/>
      </w:rPr>
    </w:lvl>
    <w:lvl w:ilvl="1" w:tplc="04160019" w:tentative="1">
      <w:start w:val="1"/>
      <w:numFmt w:val="lowerLetter"/>
      <w:lvlText w:val="%2."/>
      <w:lvlJc w:val="left"/>
      <w:pPr>
        <w:ind w:left="4624" w:hanging="360"/>
      </w:pPr>
    </w:lvl>
    <w:lvl w:ilvl="2" w:tplc="0416001B" w:tentative="1">
      <w:start w:val="1"/>
      <w:numFmt w:val="lowerRoman"/>
      <w:lvlText w:val="%3."/>
      <w:lvlJc w:val="right"/>
      <w:pPr>
        <w:ind w:left="5344" w:hanging="180"/>
      </w:pPr>
    </w:lvl>
    <w:lvl w:ilvl="3" w:tplc="0416000F" w:tentative="1">
      <w:start w:val="1"/>
      <w:numFmt w:val="decimal"/>
      <w:lvlText w:val="%4."/>
      <w:lvlJc w:val="left"/>
      <w:pPr>
        <w:ind w:left="6064" w:hanging="360"/>
      </w:pPr>
    </w:lvl>
    <w:lvl w:ilvl="4" w:tplc="04160019" w:tentative="1">
      <w:start w:val="1"/>
      <w:numFmt w:val="lowerLetter"/>
      <w:lvlText w:val="%5."/>
      <w:lvlJc w:val="left"/>
      <w:pPr>
        <w:ind w:left="6784" w:hanging="360"/>
      </w:pPr>
    </w:lvl>
    <w:lvl w:ilvl="5" w:tplc="0416001B" w:tentative="1">
      <w:start w:val="1"/>
      <w:numFmt w:val="lowerRoman"/>
      <w:lvlText w:val="%6."/>
      <w:lvlJc w:val="right"/>
      <w:pPr>
        <w:ind w:left="7504" w:hanging="180"/>
      </w:pPr>
    </w:lvl>
    <w:lvl w:ilvl="6" w:tplc="0416000F" w:tentative="1">
      <w:start w:val="1"/>
      <w:numFmt w:val="decimal"/>
      <w:lvlText w:val="%7."/>
      <w:lvlJc w:val="left"/>
      <w:pPr>
        <w:ind w:left="8224" w:hanging="360"/>
      </w:pPr>
    </w:lvl>
    <w:lvl w:ilvl="7" w:tplc="04160019" w:tentative="1">
      <w:start w:val="1"/>
      <w:numFmt w:val="lowerLetter"/>
      <w:lvlText w:val="%8."/>
      <w:lvlJc w:val="left"/>
      <w:pPr>
        <w:ind w:left="8944" w:hanging="360"/>
      </w:pPr>
    </w:lvl>
    <w:lvl w:ilvl="8" w:tplc="0416001B" w:tentative="1">
      <w:start w:val="1"/>
      <w:numFmt w:val="lowerRoman"/>
      <w:lvlText w:val="%9."/>
      <w:lvlJc w:val="right"/>
      <w:pPr>
        <w:ind w:left="9664" w:hanging="180"/>
      </w:pPr>
    </w:lvl>
  </w:abstractNum>
  <w:abstractNum w:abstractNumId="23">
    <w:nsid w:val="16B0111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1B0C56EB"/>
    <w:multiLevelType w:val="hybridMultilevel"/>
    <w:tmpl w:val="62468FA6"/>
    <w:lvl w:ilvl="0" w:tplc="04160001">
      <w:start w:val="1"/>
      <w:numFmt w:val="bullet"/>
      <w:lvlText w:val=""/>
      <w:lvlJc w:val="left"/>
      <w:pPr>
        <w:tabs>
          <w:tab w:val="num" w:pos="1080"/>
        </w:tabs>
        <w:ind w:left="1080" w:hanging="360"/>
      </w:pPr>
      <w:rPr>
        <w:rFonts w:ascii="Symbol" w:hAnsi="Symbol" w:hint="default"/>
      </w:rPr>
    </w:lvl>
    <w:lvl w:ilvl="1" w:tplc="04160003">
      <w:start w:val="1"/>
      <w:numFmt w:val="bullet"/>
      <w:lvlText w:val="o"/>
      <w:lvlJc w:val="left"/>
      <w:pPr>
        <w:tabs>
          <w:tab w:val="num" w:pos="1800"/>
        </w:tabs>
        <w:ind w:left="1800" w:hanging="360"/>
      </w:pPr>
      <w:rPr>
        <w:rFonts w:ascii="Courier New" w:hAnsi="Courier New" w:cs="Courier New" w:hint="default"/>
      </w:rPr>
    </w:lvl>
    <w:lvl w:ilvl="2" w:tplc="04160005">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5">
    <w:nsid w:val="1D587865"/>
    <w:multiLevelType w:val="hybridMultilevel"/>
    <w:tmpl w:val="3264A41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nsid w:val="1E7E0EA9"/>
    <w:multiLevelType w:val="hybridMultilevel"/>
    <w:tmpl w:val="1A4896DC"/>
    <w:lvl w:ilvl="0" w:tplc="8256BA0C">
      <w:start w:val="1"/>
      <w:numFmt w:val="decimal"/>
      <w:lvlText w:val="%1."/>
      <w:lvlJc w:val="left"/>
      <w:pPr>
        <w:ind w:left="1429" w:hanging="360"/>
      </w:pPr>
    </w:lvl>
    <w:lvl w:ilvl="1" w:tplc="0226C542" w:tentative="1">
      <w:start w:val="1"/>
      <w:numFmt w:val="lowerLetter"/>
      <w:lvlText w:val="%2."/>
      <w:lvlJc w:val="left"/>
      <w:pPr>
        <w:ind w:left="2149" w:hanging="360"/>
      </w:pPr>
    </w:lvl>
    <w:lvl w:ilvl="2" w:tplc="2EE68B72" w:tentative="1">
      <w:start w:val="1"/>
      <w:numFmt w:val="lowerRoman"/>
      <w:lvlText w:val="%3."/>
      <w:lvlJc w:val="right"/>
      <w:pPr>
        <w:ind w:left="2869" w:hanging="180"/>
      </w:pPr>
    </w:lvl>
    <w:lvl w:ilvl="3" w:tplc="FDCC2B32" w:tentative="1">
      <w:start w:val="1"/>
      <w:numFmt w:val="decimal"/>
      <w:lvlText w:val="%4."/>
      <w:lvlJc w:val="left"/>
      <w:pPr>
        <w:ind w:left="3589" w:hanging="360"/>
      </w:pPr>
    </w:lvl>
    <w:lvl w:ilvl="4" w:tplc="617E9FD0" w:tentative="1">
      <w:start w:val="1"/>
      <w:numFmt w:val="lowerLetter"/>
      <w:lvlText w:val="%5."/>
      <w:lvlJc w:val="left"/>
      <w:pPr>
        <w:ind w:left="4309" w:hanging="360"/>
      </w:pPr>
    </w:lvl>
    <w:lvl w:ilvl="5" w:tplc="8F448746" w:tentative="1">
      <w:start w:val="1"/>
      <w:numFmt w:val="lowerRoman"/>
      <w:lvlText w:val="%6."/>
      <w:lvlJc w:val="right"/>
      <w:pPr>
        <w:ind w:left="5029" w:hanging="180"/>
      </w:pPr>
    </w:lvl>
    <w:lvl w:ilvl="6" w:tplc="EF285C1C" w:tentative="1">
      <w:start w:val="1"/>
      <w:numFmt w:val="decimal"/>
      <w:lvlText w:val="%7."/>
      <w:lvlJc w:val="left"/>
      <w:pPr>
        <w:ind w:left="5749" w:hanging="360"/>
      </w:pPr>
    </w:lvl>
    <w:lvl w:ilvl="7" w:tplc="2A021AEE" w:tentative="1">
      <w:start w:val="1"/>
      <w:numFmt w:val="lowerLetter"/>
      <w:lvlText w:val="%8."/>
      <w:lvlJc w:val="left"/>
      <w:pPr>
        <w:ind w:left="6469" w:hanging="360"/>
      </w:pPr>
    </w:lvl>
    <w:lvl w:ilvl="8" w:tplc="A732DD0A" w:tentative="1">
      <w:start w:val="1"/>
      <w:numFmt w:val="lowerRoman"/>
      <w:lvlText w:val="%9."/>
      <w:lvlJc w:val="right"/>
      <w:pPr>
        <w:ind w:left="7189" w:hanging="180"/>
      </w:pPr>
    </w:lvl>
  </w:abstractNum>
  <w:abstractNum w:abstractNumId="27">
    <w:nsid w:val="1EC80455"/>
    <w:multiLevelType w:val="multilevel"/>
    <w:tmpl w:val="604A7F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ascii="Calibri" w:hAnsi="Calibri" w:hint="default"/>
      </w:rPr>
    </w:lvl>
    <w:lvl w:ilvl="2">
      <w:start w:val="1"/>
      <w:numFmt w:val="decimal"/>
      <w:pStyle w:val="Nvel3"/>
      <w:lvlText w:val="%1.%2.%3."/>
      <w:lvlJc w:val="left"/>
      <w:pPr>
        <w:tabs>
          <w:tab w:val="num" w:pos="1440"/>
        </w:tabs>
        <w:ind w:left="1224" w:hanging="504"/>
      </w:pPr>
      <w:rPr>
        <w:rFonts w:hint="default"/>
      </w:rPr>
    </w:lvl>
    <w:lvl w:ilvl="3">
      <w:start w:val="1"/>
      <w:numFmt w:val="decimal"/>
      <w:pStyle w:val="Nvel4"/>
      <w:lvlText w:val="%1.%2.%3.%4."/>
      <w:lvlJc w:val="left"/>
      <w:pPr>
        <w:tabs>
          <w:tab w:val="num" w:pos="2160"/>
        </w:tabs>
        <w:ind w:left="1728" w:hanging="648"/>
      </w:pPr>
      <w:rPr>
        <w:rFonts w:hint="default"/>
      </w:rPr>
    </w:lvl>
    <w:lvl w:ilvl="4">
      <w:start w:val="1"/>
      <w:numFmt w:val="decimal"/>
      <w:pStyle w:val="Nvel5"/>
      <w:lvlText w:val="%1.%2.%3.%4.%5."/>
      <w:lvlJc w:val="left"/>
      <w:pPr>
        <w:tabs>
          <w:tab w:val="num" w:pos="288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233A1A24"/>
    <w:multiLevelType w:val="multilevel"/>
    <w:tmpl w:val="52666ED6"/>
    <w:lvl w:ilvl="0">
      <w:start w:val="1"/>
      <w:numFmt w:val="decimal"/>
      <w:lvlText w:val="%1."/>
      <w:lvlJc w:val="left"/>
      <w:pPr>
        <w:ind w:left="720" w:hanging="360"/>
      </w:pPr>
      <w:rPr>
        <w:rFonts w:hint="default"/>
      </w:rPr>
    </w:lvl>
    <w:lvl w:ilvl="1">
      <w:start w:val="14"/>
      <w:numFmt w:val="decimal"/>
      <w:isLgl/>
      <w:lvlText w:val="%1.%2."/>
      <w:lvlJc w:val="left"/>
      <w:pPr>
        <w:ind w:left="1669" w:hanging="780"/>
      </w:pPr>
      <w:rPr>
        <w:rFonts w:hint="default"/>
      </w:rPr>
    </w:lvl>
    <w:lvl w:ilvl="2">
      <w:start w:val="21"/>
      <w:numFmt w:val="decimal"/>
      <w:isLgl/>
      <w:lvlText w:val="%1.%2.%3."/>
      <w:lvlJc w:val="left"/>
      <w:pPr>
        <w:ind w:left="2198" w:hanging="780"/>
      </w:pPr>
      <w:rPr>
        <w:rFonts w:hint="default"/>
      </w:rPr>
    </w:lvl>
    <w:lvl w:ilvl="3">
      <w:start w:val="1"/>
      <w:numFmt w:val="decimal"/>
      <w:isLgl/>
      <w:lvlText w:val="%1.%2.%3.%4."/>
      <w:lvlJc w:val="left"/>
      <w:pPr>
        <w:ind w:left="2727" w:hanging="78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29">
    <w:nsid w:val="25F135ED"/>
    <w:multiLevelType w:val="hybridMultilevel"/>
    <w:tmpl w:val="0734A8F4"/>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0">
    <w:nsid w:val="26107DE2"/>
    <w:multiLevelType w:val="hybridMultilevel"/>
    <w:tmpl w:val="635063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2E385358"/>
    <w:multiLevelType w:val="hybridMultilevel"/>
    <w:tmpl w:val="56FC8038"/>
    <w:lvl w:ilvl="0" w:tplc="1638C5D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EA070EE"/>
    <w:multiLevelType w:val="multilevel"/>
    <w:tmpl w:val="FB5A43C6"/>
    <w:lvl w:ilvl="0">
      <w:start w:val="1"/>
      <w:numFmt w:val="decimal"/>
      <w:suff w:val="nothing"/>
      <w:lvlText w:val="%1."/>
      <w:lvlJc w:val="left"/>
      <w:pPr>
        <w:ind w:left="0" w:firstLine="0"/>
      </w:pPr>
      <w:rPr>
        <w:b/>
        <w:i w:val="0"/>
      </w:rPr>
    </w:lvl>
    <w:lvl w:ilvl="1">
      <w:start w:val="1"/>
      <w:numFmt w:val="decimal"/>
      <w:pStyle w:val="ContratoTitulo"/>
      <w:lvlText w:val="%1.%2."/>
      <w:lvlJc w:val="left"/>
      <w:pPr>
        <w:tabs>
          <w:tab w:val="num" w:pos="360"/>
        </w:tabs>
        <w:ind w:left="0" w:firstLine="0"/>
      </w:pPr>
      <w:rPr>
        <w:rFonts w:ascii="Times New Roman" w:hAnsi="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3">
    <w:nsid w:val="32B7664B"/>
    <w:multiLevelType w:val="hybridMultilevel"/>
    <w:tmpl w:val="2A685958"/>
    <w:lvl w:ilvl="0" w:tplc="2AA439AA">
      <w:start w:val="1"/>
      <w:numFmt w:val="bullet"/>
      <w:lvlText w:val="-"/>
      <w:lvlJc w:val="left"/>
      <w:pPr>
        <w:tabs>
          <w:tab w:val="num" w:pos="377"/>
        </w:tabs>
        <w:ind w:left="360" w:hanging="360"/>
      </w:pPr>
      <w:rPr>
        <w:rFonts w:ascii="Courier New" w:hAnsi="Courier New" w:hint="default"/>
      </w:rPr>
    </w:lvl>
    <w:lvl w:ilvl="1" w:tplc="C94C1858">
      <w:start w:val="1"/>
      <w:numFmt w:val="decimal"/>
      <w:lvlText w:val="%2."/>
      <w:lvlJc w:val="left"/>
      <w:pPr>
        <w:tabs>
          <w:tab w:val="num" w:pos="1590"/>
        </w:tabs>
        <w:ind w:left="1590" w:hanging="51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3347637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37C47BF"/>
    <w:multiLevelType w:val="hybridMultilevel"/>
    <w:tmpl w:val="065086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343B7812"/>
    <w:multiLevelType w:val="hybridMultilevel"/>
    <w:tmpl w:val="45065E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35F54004"/>
    <w:multiLevelType w:val="hybridMultilevel"/>
    <w:tmpl w:val="FCD2AB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37630F2B"/>
    <w:multiLevelType w:val="multilevel"/>
    <w:tmpl w:val="2132C32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38943584"/>
    <w:multiLevelType w:val="hybridMultilevel"/>
    <w:tmpl w:val="08E0FC60"/>
    <w:lvl w:ilvl="0" w:tplc="B4243B1E">
      <w:start w:val="1"/>
      <w:numFmt w:val="decimal"/>
      <w:lvlText w:val="%1)"/>
      <w:lvlJc w:val="left"/>
      <w:pPr>
        <w:ind w:left="720" w:hanging="360"/>
      </w:pPr>
      <w:rPr>
        <w:rFonts w:hint="default"/>
      </w:rPr>
    </w:lvl>
    <w:lvl w:ilvl="1" w:tplc="40E4E430" w:tentative="1">
      <w:start w:val="1"/>
      <w:numFmt w:val="lowerLetter"/>
      <w:lvlText w:val="%2."/>
      <w:lvlJc w:val="left"/>
      <w:pPr>
        <w:ind w:left="1440" w:hanging="360"/>
      </w:pPr>
    </w:lvl>
    <w:lvl w:ilvl="2" w:tplc="C15683C6" w:tentative="1">
      <w:start w:val="1"/>
      <w:numFmt w:val="lowerRoman"/>
      <w:lvlText w:val="%3."/>
      <w:lvlJc w:val="right"/>
      <w:pPr>
        <w:ind w:left="2160" w:hanging="180"/>
      </w:pPr>
    </w:lvl>
    <w:lvl w:ilvl="3" w:tplc="A71EBEDA" w:tentative="1">
      <w:start w:val="1"/>
      <w:numFmt w:val="decimal"/>
      <w:lvlText w:val="%4."/>
      <w:lvlJc w:val="left"/>
      <w:pPr>
        <w:ind w:left="2880" w:hanging="360"/>
      </w:pPr>
    </w:lvl>
    <w:lvl w:ilvl="4" w:tplc="5720C600" w:tentative="1">
      <w:start w:val="1"/>
      <w:numFmt w:val="lowerLetter"/>
      <w:lvlText w:val="%5."/>
      <w:lvlJc w:val="left"/>
      <w:pPr>
        <w:ind w:left="3600" w:hanging="360"/>
      </w:pPr>
    </w:lvl>
    <w:lvl w:ilvl="5" w:tplc="7D465034" w:tentative="1">
      <w:start w:val="1"/>
      <w:numFmt w:val="lowerRoman"/>
      <w:lvlText w:val="%6."/>
      <w:lvlJc w:val="right"/>
      <w:pPr>
        <w:ind w:left="4320" w:hanging="180"/>
      </w:pPr>
    </w:lvl>
    <w:lvl w:ilvl="6" w:tplc="62AE4670" w:tentative="1">
      <w:start w:val="1"/>
      <w:numFmt w:val="decimal"/>
      <w:lvlText w:val="%7."/>
      <w:lvlJc w:val="left"/>
      <w:pPr>
        <w:ind w:left="5040" w:hanging="360"/>
      </w:pPr>
    </w:lvl>
    <w:lvl w:ilvl="7" w:tplc="CCC06686" w:tentative="1">
      <w:start w:val="1"/>
      <w:numFmt w:val="lowerLetter"/>
      <w:lvlText w:val="%8."/>
      <w:lvlJc w:val="left"/>
      <w:pPr>
        <w:ind w:left="5760" w:hanging="360"/>
      </w:pPr>
    </w:lvl>
    <w:lvl w:ilvl="8" w:tplc="AAAE44AA" w:tentative="1">
      <w:start w:val="1"/>
      <w:numFmt w:val="lowerRoman"/>
      <w:lvlText w:val="%9."/>
      <w:lvlJc w:val="right"/>
      <w:pPr>
        <w:ind w:left="6480" w:hanging="180"/>
      </w:pPr>
    </w:lvl>
  </w:abstractNum>
  <w:abstractNum w:abstractNumId="40">
    <w:nsid w:val="3B50363E"/>
    <w:multiLevelType w:val="multilevel"/>
    <w:tmpl w:val="31200AF4"/>
    <w:lvl w:ilvl="0">
      <w:start w:val="1"/>
      <w:numFmt w:val="decimal"/>
      <w:lvlText w:val="%1"/>
      <w:lvlJc w:val="left"/>
      <w:pPr>
        <w:ind w:left="600" w:hanging="600"/>
      </w:pPr>
      <w:rPr>
        <w:rFonts w:hint="default"/>
      </w:rPr>
    </w:lvl>
    <w:lvl w:ilvl="1">
      <w:start w:val="14"/>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nsid w:val="3C234DC1"/>
    <w:multiLevelType w:val="multilevel"/>
    <w:tmpl w:val="1D42F6B2"/>
    <w:lvl w:ilvl="0">
      <w:start w:val="1"/>
      <w:numFmt w:val="decimal"/>
      <w:lvlText w:val="%1."/>
      <w:lvlJc w:val="left"/>
      <w:pPr>
        <w:ind w:left="720" w:hanging="360"/>
      </w:pPr>
      <w:rPr>
        <w:rFonts w:hint="default"/>
      </w:rPr>
    </w:lvl>
    <w:lvl w:ilvl="1">
      <w:start w:val="4"/>
      <w:numFmt w:val="decimal"/>
      <w:isLgl/>
      <w:lvlText w:val="%1.%2."/>
      <w:lvlJc w:val="left"/>
      <w:pPr>
        <w:ind w:left="1440" w:hanging="735"/>
      </w:pPr>
      <w:rPr>
        <w:rFonts w:hint="default"/>
      </w:rPr>
    </w:lvl>
    <w:lvl w:ilvl="2">
      <w:start w:val="1"/>
      <w:numFmt w:val="decimal"/>
      <w:isLgl/>
      <w:lvlText w:val="%1.%2.%3."/>
      <w:lvlJc w:val="left"/>
      <w:pPr>
        <w:ind w:left="1785" w:hanging="735"/>
      </w:pPr>
      <w:rPr>
        <w:rFonts w:hint="default"/>
      </w:rPr>
    </w:lvl>
    <w:lvl w:ilvl="3">
      <w:start w:val="1"/>
      <w:numFmt w:val="decimal"/>
      <w:isLgl/>
      <w:lvlText w:val="%1.%2.%3.%4."/>
      <w:lvlJc w:val="left"/>
      <w:pPr>
        <w:ind w:left="2130" w:hanging="735"/>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42">
    <w:nsid w:val="3C4E4C6F"/>
    <w:multiLevelType w:val="hybridMultilevel"/>
    <w:tmpl w:val="0B5645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014089F"/>
    <w:multiLevelType w:val="hybridMultilevel"/>
    <w:tmpl w:val="E9E47D7E"/>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4">
    <w:nsid w:val="4587100E"/>
    <w:multiLevelType w:val="hybridMultilevel"/>
    <w:tmpl w:val="3468DC9C"/>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45">
    <w:nsid w:val="45CF490A"/>
    <w:multiLevelType w:val="multilevel"/>
    <w:tmpl w:val="CDFA6CA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82C00AB"/>
    <w:multiLevelType w:val="hybridMultilevel"/>
    <w:tmpl w:val="03E22F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4886725E"/>
    <w:multiLevelType w:val="singleLevel"/>
    <w:tmpl w:val="EF0AE3FE"/>
    <w:lvl w:ilvl="0">
      <w:start w:val="1"/>
      <w:numFmt w:val="lowerLetter"/>
      <w:lvlText w:val="%1) "/>
      <w:legacy w:legacy="1" w:legacySpace="0" w:legacyIndent="283"/>
      <w:lvlJc w:val="left"/>
      <w:pPr>
        <w:ind w:left="1978" w:hanging="283"/>
      </w:pPr>
      <w:rPr>
        <w:b/>
        <w:i w:val="0"/>
        <w:sz w:val="24"/>
      </w:rPr>
    </w:lvl>
  </w:abstractNum>
  <w:abstractNum w:abstractNumId="48">
    <w:nsid w:val="4B437FAF"/>
    <w:multiLevelType w:val="hybridMultilevel"/>
    <w:tmpl w:val="A4BE9AF8"/>
    <w:lvl w:ilvl="0" w:tplc="C7743A74">
      <w:start w:val="1"/>
      <w:numFmt w:val="decimal"/>
      <w:lvlText w:val="%1)"/>
      <w:lvlJc w:val="left"/>
      <w:pPr>
        <w:ind w:left="720" w:hanging="360"/>
      </w:pPr>
      <w:rPr>
        <w:rFonts w:hint="default"/>
      </w:rPr>
    </w:lvl>
    <w:lvl w:ilvl="1" w:tplc="BE600866" w:tentative="1">
      <w:start w:val="1"/>
      <w:numFmt w:val="lowerLetter"/>
      <w:lvlText w:val="%2."/>
      <w:lvlJc w:val="left"/>
      <w:pPr>
        <w:ind w:left="1440" w:hanging="360"/>
      </w:pPr>
    </w:lvl>
    <w:lvl w:ilvl="2" w:tplc="8BB2D1C4" w:tentative="1">
      <w:start w:val="1"/>
      <w:numFmt w:val="lowerRoman"/>
      <w:lvlText w:val="%3."/>
      <w:lvlJc w:val="right"/>
      <w:pPr>
        <w:ind w:left="2160" w:hanging="180"/>
      </w:pPr>
    </w:lvl>
    <w:lvl w:ilvl="3" w:tplc="F4782FE6" w:tentative="1">
      <w:start w:val="1"/>
      <w:numFmt w:val="decimal"/>
      <w:lvlText w:val="%4."/>
      <w:lvlJc w:val="left"/>
      <w:pPr>
        <w:ind w:left="2880" w:hanging="360"/>
      </w:pPr>
    </w:lvl>
    <w:lvl w:ilvl="4" w:tplc="D2FE0BCA" w:tentative="1">
      <w:start w:val="1"/>
      <w:numFmt w:val="lowerLetter"/>
      <w:lvlText w:val="%5."/>
      <w:lvlJc w:val="left"/>
      <w:pPr>
        <w:ind w:left="3600" w:hanging="360"/>
      </w:pPr>
    </w:lvl>
    <w:lvl w:ilvl="5" w:tplc="87F40298" w:tentative="1">
      <w:start w:val="1"/>
      <w:numFmt w:val="lowerRoman"/>
      <w:lvlText w:val="%6."/>
      <w:lvlJc w:val="right"/>
      <w:pPr>
        <w:ind w:left="4320" w:hanging="180"/>
      </w:pPr>
    </w:lvl>
    <w:lvl w:ilvl="6" w:tplc="FC34DCBC" w:tentative="1">
      <w:start w:val="1"/>
      <w:numFmt w:val="decimal"/>
      <w:lvlText w:val="%7."/>
      <w:lvlJc w:val="left"/>
      <w:pPr>
        <w:ind w:left="5040" w:hanging="360"/>
      </w:pPr>
    </w:lvl>
    <w:lvl w:ilvl="7" w:tplc="BF082D0C" w:tentative="1">
      <w:start w:val="1"/>
      <w:numFmt w:val="lowerLetter"/>
      <w:lvlText w:val="%8."/>
      <w:lvlJc w:val="left"/>
      <w:pPr>
        <w:ind w:left="5760" w:hanging="360"/>
      </w:pPr>
    </w:lvl>
    <w:lvl w:ilvl="8" w:tplc="A89CEE84" w:tentative="1">
      <w:start w:val="1"/>
      <w:numFmt w:val="lowerRoman"/>
      <w:lvlText w:val="%9."/>
      <w:lvlJc w:val="right"/>
      <w:pPr>
        <w:ind w:left="6480" w:hanging="180"/>
      </w:pPr>
    </w:lvl>
  </w:abstractNum>
  <w:abstractNum w:abstractNumId="49">
    <w:nsid w:val="4BB348CE"/>
    <w:multiLevelType w:val="singleLevel"/>
    <w:tmpl w:val="33E07014"/>
    <w:lvl w:ilvl="0">
      <w:start w:val="1"/>
      <w:numFmt w:val="lowerLetter"/>
      <w:lvlText w:val="%1) "/>
      <w:legacy w:legacy="1" w:legacySpace="0" w:legacyIndent="283"/>
      <w:lvlJc w:val="left"/>
      <w:pPr>
        <w:ind w:left="1978" w:hanging="283"/>
      </w:pPr>
      <w:rPr>
        <w:b w:val="0"/>
        <w:i w:val="0"/>
        <w:sz w:val="24"/>
      </w:rPr>
    </w:lvl>
  </w:abstractNum>
  <w:abstractNum w:abstractNumId="50">
    <w:nsid w:val="4E137F14"/>
    <w:multiLevelType w:val="multilevel"/>
    <w:tmpl w:val="D17644E8"/>
    <w:lvl w:ilvl="0">
      <w:start w:val="3"/>
      <w:numFmt w:val="decimal"/>
      <w:lvlText w:val="%1"/>
      <w:lvlJc w:val="left"/>
      <w:pPr>
        <w:ind w:left="480" w:hanging="480"/>
      </w:pPr>
      <w:rPr>
        <w:rFonts w:hint="default"/>
      </w:rPr>
    </w:lvl>
    <w:lvl w:ilvl="1">
      <w:start w:val="1"/>
      <w:numFmt w:val="decimal"/>
      <w:lvlText w:val="%1.%2"/>
      <w:lvlJc w:val="left"/>
      <w:pPr>
        <w:ind w:left="1203" w:hanging="480"/>
      </w:pPr>
      <w:rPr>
        <w:rFonts w:hint="default"/>
      </w:rPr>
    </w:lvl>
    <w:lvl w:ilvl="2">
      <w:start w:val="2"/>
      <w:numFmt w:val="decimal"/>
      <w:lvlText w:val="%1.%2.%3"/>
      <w:lvlJc w:val="left"/>
      <w:pPr>
        <w:ind w:left="2166" w:hanging="720"/>
      </w:pPr>
      <w:rPr>
        <w:rFonts w:hint="default"/>
      </w:rPr>
    </w:lvl>
    <w:lvl w:ilvl="3">
      <w:start w:val="1"/>
      <w:numFmt w:val="decimal"/>
      <w:lvlText w:val="%1.%2.%3.%4"/>
      <w:lvlJc w:val="left"/>
      <w:pPr>
        <w:ind w:left="2889" w:hanging="72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4695" w:hanging="1080"/>
      </w:pPr>
      <w:rPr>
        <w:rFonts w:hint="default"/>
      </w:rPr>
    </w:lvl>
    <w:lvl w:ilvl="6">
      <w:start w:val="1"/>
      <w:numFmt w:val="decimal"/>
      <w:lvlText w:val="%1.%2.%3.%4.%5.%6.%7"/>
      <w:lvlJc w:val="left"/>
      <w:pPr>
        <w:ind w:left="5778" w:hanging="1440"/>
      </w:pPr>
      <w:rPr>
        <w:rFonts w:hint="default"/>
      </w:rPr>
    </w:lvl>
    <w:lvl w:ilvl="7">
      <w:start w:val="1"/>
      <w:numFmt w:val="decimal"/>
      <w:lvlText w:val="%1.%2.%3.%4.%5.%6.%7.%8"/>
      <w:lvlJc w:val="left"/>
      <w:pPr>
        <w:ind w:left="6501" w:hanging="1440"/>
      </w:pPr>
      <w:rPr>
        <w:rFonts w:hint="default"/>
      </w:rPr>
    </w:lvl>
    <w:lvl w:ilvl="8">
      <w:start w:val="1"/>
      <w:numFmt w:val="decimal"/>
      <w:lvlText w:val="%1.%2.%3.%4.%5.%6.%7.%8.%9"/>
      <w:lvlJc w:val="left"/>
      <w:pPr>
        <w:ind w:left="7584" w:hanging="1800"/>
      </w:pPr>
      <w:rPr>
        <w:rFonts w:hint="default"/>
      </w:rPr>
    </w:lvl>
  </w:abstractNum>
  <w:abstractNum w:abstractNumId="51">
    <w:nsid w:val="502431A3"/>
    <w:multiLevelType w:val="multilevel"/>
    <w:tmpl w:val="0416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51D5216D"/>
    <w:multiLevelType w:val="hybridMultilevel"/>
    <w:tmpl w:val="22185CDE"/>
    <w:lvl w:ilvl="0" w:tplc="059EC326">
      <w:start w:val="1"/>
      <w:numFmt w:val="lowerLetter"/>
      <w:lvlText w:val="%1)"/>
      <w:lvlJc w:val="left"/>
      <w:pPr>
        <w:ind w:left="2487" w:hanging="360"/>
      </w:pPr>
      <w:rPr>
        <w:rFonts w:hint="default"/>
      </w:rPr>
    </w:lvl>
    <w:lvl w:ilvl="1" w:tplc="FD8CA6EA" w:tentative="1">
      <w:start w:val="1"/>
      <w:numFmt w:val="lowerLetter"/>
      <w:lvlText w:val="%2."/>
      <w:lvlJc w:val="left"/>
      <w:pPr>
        <w:ind w:left="3207" w:hanging="360"/>
      </w:pPr>
    </w:lvl>
    <w:lvl w:ilvl="2" w:tplc="084A7750" w:tentative="1">
      <w:start w:val="1"/>
      <w:numFmt w:val="lowerRoman"/>
      <w:lvlText w:val="%3."/>
      <w:lvlJc w:val="right"/>
      <w:pPr>
        <w:ind w:left="3927" w:hanging="180"/>
      </w:pPr>
    </w:lvl>
    <w:lvl w:ilvl="3" w:tplc="96304FF6" w:tentative="1">
      <w:start w:val="1"/>
      <w:numFmt w:val="decimal"/>
      <w:lvlText w:val="%4."/>
      <w:lvlJc w:val="left"/>
      <w:pPr>
        <w:ind w:left="4647" w:hanging="360"/>
      </w:pPr>
    </w:lvl>
    <w:lvl w:ilvl="4" w:tplc="E89668C2" w:tentative="1">
      <w:start w:val="1"/>
      <w:numFmt w:val="lowerLetter"/>
      <w:lvlText w:val="%5."/>
      <w:lvlJc w:val="left"/>
      <w:pPr>
        <w:ind w:left="5367" w:hanging="360"/>
      </w:pPr>
    </w:lvl>
    <w:lvl w:ilvl="5" w:tplc="57025A56" w:tentative="1">
      <w:start w:val="1"/>
      <w:numFmt w:val="lowerRoman"/>
      <w:lvlText w:val="%6."/>
      <w:lvlJc w:val="right"/>
      <w:pPr>
        <w:ind w:left="6087" w:hanging="180"/>
      </w:pPr>
    </w:lvl>
    <w:lvl w:ilvl="6" w:tplc="EA5204DC" w:tentative="1">
      <w:start w:val="1"/>
      <w:numFmt w:val="decimal"/>
      <w:lvlText w:val="%7."/>
      <w:lvlJc w:val="left"/>
      <w:pPr>
        <w:ind w:left="6807" w:hanging="360"/>
      </w:pPr>
    </w:lvl>
    <w:lvl w:ilvl="7" w:tplc="E2DC906C" w:tentative="1">
      <w:start w:val="1"/>
      <w:numFmt w:val="lowerLetter"/>
      <w:lvlText w:val="%8."/>
      <w:lvlJc w:val="left"/>
      <w:pPr>
        <w:ind w:left="7527" w:hanging="360"/>
      </w:pPr>
    </w:lvl>
    <w:lvl w:ilvl="8" w:tplc="2480A128" w:tentative="1">
      <w:start w:val="1"/>
      <w:numFmt w:val="lowerRoman"/>
      <w:lvlText w:val="%9."/>
      <w:lvlJc w:val="right"/>
      <w:pPr>
        <w:ind w:left="8247" w:hanging="180"/>
      </w:pPr>
    </w:lvl>
  </w:abstractNum>
  <w:abstractNum w:abstractNumId="53">
    <w:nsid w:val="524976C9"/>
    <w:multiLevelType w:val="hybridMultilevel"/>
    <w:tmpl w:val="065086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2E13D01"/>
    <w:multiLevelType w:val="hybridMultilevel"/>
    <w:tmpl w:val="09A8CFB8"/>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55">
    <w:nsid w:val="53D609D6"/>
    <w:multiLevelType w:val="singleLevel"/>
    <w:tmpl w:val="743A4BF2"/>
    <w:lvl w:ilvl="0">
      <w:start w:val="1"/>
      <w:numFmt w:val="bullet"/>
      <w:pStyle w:val="Itemponto"/>
      <w:lvlText w:val=""/>
      <w:lvlJc w:val="left"/>
      <w:pPr>
        <w:tabs>
          <w:tab w:val="num" w:pos="360"/>
        </w:tabs>
        <w:ind w:left="360" w:hanging="360"/>
      </w:pPr>
      <w:rPr>
        <w:rFonts w:ascii="Symbol" w:hAnsi="Symbol" w:hint="default"/>
      </w:rPr>
    </w:lvl>
  </w:abstractNum>
  <w:abstractNum w:abstractNumId="56">
    <w:nsid w:val="540467E3"/>
    <w:multiLevelType w:val="hybridMultilevel"/>
    <w:tmpl w:val="140ED658"/>
    <w:lvl w:ilvl="0" w:tplc="C94C1858">
      <w:start w:val="1"/>
      <w:numFmt w:val="decimal"/>
      <w:lvlText w:val="%1."/>
      <w:lvlJc w:val="left"/>
      <w:pPr>
        <w:tabs>
          <w:tab w:val="num" w:pos="510"/>
        </w:tabs>
        <w:ind w:left="510" w:hanging="51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7">
    <w:nsid w:val="56902C5E"/>
    <w:multiLevelType w:val="multilevel"/>
    <w:tmpl w:val="63D8EB6A"/>
    <w:lvl w:ilvl="0">
      <w:start w:val="3"/>
      <w:numFmt w:val="decimal"/>
      <w:lvlText w:val="%1."/>
      <w:lvlJc w:val="left"/>
      <w:pPr>
        <w:ind w:left="540" w:hanging="540"/>
      </w:pPr>
      <w:rPr>
        <w:rFonts w:hint="default"/>
      </w:rPr>
    </w:lvl>
    <w:lvl w:ilvl="1">
      <w:start w:val="1"/>
      <w:numFmt w:val="decimal"/>
      <w:lvlText w:val="%1.%2."/>
      <w:lvlJc w:val="left"/>
      <w:pPr>
        <w:ind w:left="1532" w:hanging="540"/>
      </w:pPr>
      <w:rPr>
        <w:rFonts w:hint="default"/>
      </w:rPr>
    </w:lvl>
    <w:lvl w:ilvl="2">
      <w:start w:val="3"/>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8">
    <w:nsid w:val="590E34C1"/>
    <w:multiLevelType w:val="hybridMultilevel"/>
    <w:tmpl w:val="065086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B3960F0"/>
    <w:multiLevelType w:val="multilevel"/>
    <w:tmpl w:val="517A3EEE"/>
    <w:lvl w:ilvl="0">
      <w:start w:val="1"/>
      <w:numFmt w:val="decimal"/>
      <w:lvlText w:val="%1"/>
      <w:lvlJc w:val="left"/>
      <w:pPr>
        <w:tabs>
          <w:tab w:val="num" w:pos="432"/>
        </w:tabs>
        <w:ind w:left="432" w:hanging="432"/>
      </w:pPr>
      <w:rPr>
        <w:rFonts w:hint="default"/>
      </w:rPr>
    </w:lvl>
    <w:lvl w:ilvl="1">
      <w:start w:val="1"/>
      <w:numFmt w:val="decimal"/>
      <w:pStyle w:val="EstiloTtulo2TimesNewRoman12ptNoItlicoAntes0pt"/>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ascii="Times New Roman" w:hAnsi="Times New Roman" w:hint="default"/>
        <w:b/>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nsid w:val="5D2061EA"/>
    <w:multiLevelType w:val="multilevel"/>
    <w:tmpl w:val="4CD2889A"/>
    <w:lvl w:ilvl="0">
      <w:start w:val="1"/>
      <w:numFmt w:val="decimal"/>
      <w:lvlText w:val="%1."/>
      <w:lvlJc w:val="left"/>
      <w:pPr>
        <w:ind w:left="1571" w:hanging="360"/>
      </w:pPr>
    </w:lvl>
    <w:lvl w:ilvl="1">
      <w:start w:val="2"/>
      <w:numFmt w:val="decimal"/>
      <w:isLgl/>
      <w:lvlText w:val="%1.%2."/>
      <w:lvlJc w:val="left"/>
      <w:pPr>
        <w:ind w:left="1781" w:hanging="570"/>
      </w:pPr>
      <w:rPr>
        <w:rFonts w:hint="default"/>
        <w:color w:val="auto"/>
      </w:rPr>
    </w:lvl>
    <w:lvl w:ilvl="2">
      <w:start w:val="1"/>
      <w:numFmt w:val="decimal"/>
      <w:isLgl/>
      <w:lvlText w:val="%1.%2.%3."/>
      <w:lvlJc w:val="left"/>
      <w:pPr>
        <w:ind w:left="1931" w:hanging="720"/>
      </w:pPr>
      <w:rPr>
        <w:rFonts w:hint="default"/>
        <w:color w:val="auto"/>
      </w:rPr>
    </w:lvl>
    <w:lvl w:ilvl="3">
      <w:start w:val="1"/>
      <w:numFmt w:val="decimal"/>
      <w:isLgl/>
      <w:lvlText w:val="%1.%2.%3.%4."/>
      <w:lvlJc w:val="left"/>
      <w:pPr>
        <w:ind w:left="1931" w:hanging="720"/>
      </w:pPr>
      <w:rPr>
        <w:rFonts w:hint="default"/>
        <w:color w:val="auto"/>
      </w:rPr>
    </w:lvl>
    <w:lvl w:ilvl="4">
      <w:start w:val="1"/>
      <w:numFmt w:val="decimal"/>
      <w:isLgl/>
      <w:lvlText w:val="%1.%2.%3.%4.%5."/>
      <w:lvlJc w:val="left"/>
      <w:pPr>
        <w:ind w:left="2291" w:hanging="1080"/>
      </w:pPr>
      <w:rPr>
        <w:rFonts w:hint="default"/>
        <w:color w:val="auto"/>
      </w:rPr>
    </w:lvl>
    <w:lvl w:ilvl="5">
      <w:start w:val="1"/>
      <w:numFmt w:val="decimal"/>
      <w:isLgl/>
      <w:lvlText w:val="%1.%2.%3.%4.%5.%6."/>
      <w:lvlJc w:val="left"/>
      <w:pPr>
        <w:ind w:left="2291" w:hanging="1080"/>
      </w:pPr>
      <w:rPr>
        <w:rFonts w:hint="default"/>
        <w:color w:val="auto"/>
      </w:rPr>
    </w:lvl>
    <w:lvl w:ilvl="6">
      <w:start w:val="1"/>
      <w:numFmt w:val="decimal"/>
      <w:isLgl/>
      <w:lvlText w:val="%1.%2.%3.%4.%5.%6.%7."/>
      <w:lvlJc w:val="left"/>
      <w:pPr>
        <w:ind w:left="2651" w:hanging="1440"/>
      </w:pPr>
      <w:rPr>
        <w:rFonts w:hint="default"/>
        <w:color w:val="auto"/>
      </w:rPr>
    </w:lvl>
    <w:lvl w:ilvl="7">
      <w:start w:val="1"/>
      <w:numFmt w:val="decimal"/>
      <w:isLgl/>
      <w:lvlText w:val="%1.%2.%3.%4.%5.%6.%7.%8."/>
      <w:lvlJc w:val="left"/>
      <w:pPr>
        <w:ind w:left="2651" w:hanging="1440"/>
      </w:pPr>
      <w:rPr>
        <w:rFonts w:hint="default"/>
        <w:color w:val="auto"/>
      </w:rPr>
    </w:lvl>
    <w:lvl w:ilvl="8">
      <w:start w:val="1"/>
      <w:numFmt w:val="decimal"/>
      <w:isLgl/>
      <w:lvlText w:val="%1.%2.%3.%4.%5.%6.%7.%8.%9."/>
      <w:lvlJc w:val="left"/>
      <w:pPr>
        <w:ind w:left="3011" w:hanging="1800"/>
      </w:pPr>
      <w:rPr>
        <w:rFonts w:hint="default"/>
        <w:color w:val="auto"/>
      </w:rPr>
    </w:lvl>
  </w:abstractNum>
  <w:abstractNum w:abstractNumId="61">
    <w:nsid w:val="5DC062DC"/>
    <w:multiLevelType w:val="hybridMultilevel"/>
    <w:tmpl w:val="FCD2AB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5F2853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08808B3"/>
    <w:multiLevelType w:val="hybridMultilevel"/>
    <w:tmpl w:val="6A9A18DA"/>
    <w:lvl w:ilvl="0" w:tplc="E1CCF2F6">
      <w:start w:val="1"/>
      <w:numFmt w:val="lowerLetter"/>
      <w:lvlText w:val="%1)"/>
      <w:lvlJc w:val="left"/>
      <w:pPr>
        <w:ind w:left="3480" w:hanging="360"/>
      </w:pPr>
      <w:rPr>
        <w:rFonts w:hint="default"/>
      </w:rPr>
    </w:lvl>
    <w:lvl w:ilvl="1" w:tplc="04160019" w:tentative="1">
      <w:start w:val="1"/>
      <w:numFmt w:val="lowerLetter"/>
      <w:lvlText w:val="%2."/>
      <w:lvlJc w:val="left"/>
      <w:pPr>
        <w:ind w:left="4200" w:hanging="360"/>
      </w:pPr>
    </w:lvl>
    <w:lvl w:ilvl="2" w:tplc="0416001B" w:tentative="1">
      <w:start w:val="1"/>
      <w:numFmt w:val="lowerRoman"/>
      <w:lvlText w:val="%3."/>
      <w:lvlJc w:val="right"/>
      <w:pPr>
        <w:ind w:left="4920" w:hanging="180"/>
      </w:pPr>
    </w:lvl>
    <w:lvl w:ilvl="3" w:tplc="0416000F" w:tentative="1">
      <w:start w:val="1"/>
      <w:numFmt w:val="decimal"/>
      <w:lvlText w:val="%4."/>
      <w:lvlJc w:val="left"/>
      <w:pPr>
        <w:ind w:left="5640" w:hanging="360"/>
      </w:pPr>
    </w:lvl>
    <w:lvl w:ilvl="4" w:tplc="04160019" w:tentative="1">
      <w:start w:val="1"/>
      <w:numFmt w:val="lowerLetter"/>
      <w:lvlText w:val="%5."/>
      <w:lvlJc w:val="left"/>
      <w:pPr>
        <w:ind w:left="6360" w:hanging="360"/>
      </w:pPr>
    </w:lvl>
    <w:lvl w:ilvl="5" w:tplc="0416001B" w:tentative="1">
      <w:start w:val="1"/>
      <w:numFmt w:val="lowerRoman"/>
      <w:lvlText w:val="%6."/>
      <w:lvlJc w:val="right"/>
      <w:pPr>
        <w:ind w:left="7080" w:hanging="180"/>
      </w:pPr>
    </w:lvl>
    <w:lvl w:ilvl="6" w:tplc="0416000F" w:tentative="1">
      <w:start w:val="1"/>
      <w:numFmt w:val="decimal"/>
      <w:lvlText w:val="%7."/>
      <w:lvlJc w:val="left"/>
      <w:pPr>
        <w:ind w:left="7800" w:hanging="360"/>
      </w:pPr>
    </w:lvl>
    <w:lvl w:ilvl="7" w:tplc="04160019" w:tentative="1">
      <w:start w:val="1"/>
      <w:numFmt w:val="lowerLetter"/>
      <w:lvlText w:val="%8."/>
      <w:lvlJc w:val="left"/>
      <w:pPr>
        <w:ind w:left="8520" w:hanging="360"/>
      </w:pPr>
    </w:lvl>
    <w:lvl w:ilvl="8" w:tplc="0416001B" w:tentative="1">
      <w:start w:val="1"/>
      <w:numFmt w:val="lowerRoman"/>
      <w:lvlText w:val="%9."/>
      <w:lvlJc w:val="right"/>
      <w:pPr>
        <w:ind w:left="9240" w:hanging="180"/>
      </w:pPr>
    </w:lvl>
  </w:abstractNum>
  <w:abstractNum w:abstractNumId="64">
    <w:nsid w:val="60F60156"/>
    <w:multiLevelType w:val="hybridMultilevel"/>
    <w:tmpl w:val="140ED658"/>
    <w:lvl w:ilvl="0" w:tplc="C94C1858">
      <w:start w:val="1"/>
      <w:numFmt w:val="decimal"/>
      <w:lvlText w:val="%1."/>
      <w:lvlJc w:val="left"/>
      <w:pPr>
        <w:tabs>
          <w:tab w:val="num" w:pos="510"/>
        </w:tabs>
        <w:ind w:left="510" w:hanging="51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5">
    <w:nsid w:val="61AC5D10"/>
    <w:multiLevelType w:val="hybridMultilevel"/>
    <w:tmpl w:val="15AE0B7C"/>
    <w:lvl w:ilvl="0" w:tplc="8B92C8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625D4999"/>
    <w:multiLevelType w:val="multilevel"/>
    <w:tmpl w:val="5330E038"/>
    <w:lvl w:ilvl="0">
      <w:start w:val="1"/>
      <w:numFmt w:val="decimal"/>
      <w:pStyle w:val="Solon1"/>
      <w:suff w:val="nothing"/>
      <w:lvlText w:val="%1."/>
      <w:lvlJc w:val="left"/>
      <w:pPr>
        <w:ind w:left="0" w:firstLine="0"/>
      </w:pPr>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7">
    <w:nsid w:val="62687D56"/>
    <w:multiLevelType w:val="hybridMultilevel"/>
    <w:tmpl w:val="950A4762"/>
    <w:lvl w:ilvl="0" w:tplc="1124D8EC">
      <w:start w:val="1"/>
      <w:numFmt w:val="lowerLetter"/>
      <w:lvlText w:val="%1)"/>
      <w:lvlJc w:val="left"/>
      <w:pPr>
        <w:ind w:left="2526" w:hanging="360"/>
      </w:pPr>
      <w:rPr>
        <w:rFonts w:hint="default"/>
      </w:rPr>
    </w:lvl>
    <w:lvl w:ilvl="1" w:tplc="04160019" w:tentative="1">
      <w:start w:val="1"/>
      <w:numFmt w:val="lowerLetter"/>
      <w:lvlText w:val="%2."/>
      <w:lvlJc w:val="left"/>
      <w:pPr>
        <w:ind w:left="3246" w:hanging="360"/>
      </w:pPr>
    </w:lvl>
    <w:lvl w:ilvl="2" w:tplc="0416001B" w:tentative="1">
      <w:start w:val="1"/>
      <w:numFmt w:val="lowerRoman"/>
      <w:lvlText w:val="%3."/>
      <w:lvlJc w:val="right"/>
      <w:pPr>
        <w:ind w:left="3966" w:hanging="180"/>
      </w:pPr>
    </w:lvl>
    <w:lvl w:ilvl="3" w:tplc="0416000F" w:tentative="1">
      <w:start w:val="1"/>
      <w:numFmt w:val="decimal"/>
      <w:lvlText w:val="%4."/>
      <w:lvlJc w:val="left"/>
      <w:pPr>
        <w:ind w:left="4686" w:hanging="360"/>
      </w:pPr>
    </w:lvl>
    <w:lvl w:ilvl="4" w:tplc="04160019" w:tentative="1">
      <w:start w:val="1"/>
      <w:numFmt w:val="lowerLetter"/>
      <w:lvlText w:val="%5."/>
      <w:lvlJc w:val="left"/>
      <w:pPr>
        <w:ind w:left="5406" w:hanging="360"/>
      </w:pPr>
    </w:lvl>
    <w:lvl w:ilvl="5" w:tplc="0416001B" w:tentative="1">
      <w:start w:val="1"/>
      <w:numFmt w:val="lowerRoman"/>
      <w:lvlText w:val="%6."/>
      <w:lvlJc w:val="right"/>
      <w:pPr>
        <w:ind w:left="6126" w:hanging="180"/>
      </w:pPr>
    </w:lvl>
    <w:lvl w:ilvl="6" w:tplc="0416000F" w:tentative="1">
      <w:start w:val="1"/>
      <w:numFmt w:val="decimal"/>
      <w:lvlText w:val="%7."/>
      <w:lvlJc w:val="left"/>
      <w:pPr>
        <w:ind w:left="6846" w:hanging="360"/>
      </w:pPr>
    </w:lvl>
    <w:lvl w:ilvl="7" w:tplc="04160019" w:tentative="1">
      <w:start w:val="1"/>
      <w:numFmt w:val="lowerLetter"/>
      <w:lvlText w:val="%8."/>
      <w:lvlJc w:val="left"/>
      <w:pPr>
        <w:ind w:left="7566" w:hanging="360"/>
      </w:pPr>
    </w:lvl>
    <w:lvl w:ilvl="8" w:tplc="0416001B" w:tentative="1">
      <w:start w:val="1"/>
      <w:numFmt w:val="lowerRoman"/>
      <w:lvlText w:val="%9."/>
      <w:lvlJc w:val="right"/>
      <w:pPr>
        <w:ind w:left="8286" w:hanging="180"/>
      </w:pPr>
    </w:lvl>
  </w:abstractNum>
  <w:abstractNum w:abstractNumId="68">
    <w:nsid w:val="63A277EF"/>
    <w:multiLevelType w:val="hybridMultilevel"/>
    <w:tmpl w:val="856879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63CF402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6400150D"/>
    <w:multiLevelType w:val="multilevel"/>
    <w:tmpl w:val="9DE00F44"/>
    <w:lvl w:ilvl="0">
      <w:start w:val="1"/>
      <w:numFmt w:val="decimal"/>
      <w:pStyle w:val="TituloI"/>
      <w:lvlText w:val="%1."/>
      <w:lvlJc w:val="left"/>
      <w:pPr>
        <w:tabs>
          <w:tab w:val="num" w:pos="360"/>
        </w:tabs>
        <w:ind w:left="360" w:hanging="360"/>
      </w:pPr>
    </w:lvl>
    <w:lvl w:ilvl="1">
      <w:start w:val="1"/>
      <w:numFmt w:val="decimal"/>
      <w:pStyle w:val="TextoI"/>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666F7C75"/>
    <w:multiLevelType w:val="singleLevel"/>
    <w:tmpl w:val="0416000F"/>
    <w:lvl w:ilvl="0">
      <w:start w:val="1"/>
      <w:numFmt w:val="decimal"/>
      <w:lvlText w:val="%1."/>
      <w:lvlJc w:val="left"/>
      <w:pPr>
        <w:tabs>
          <w:tab w:val="num" w:pos="360"/>
        </w:tabs>
        <w:ind w:left="360" w:hanging="360"/>
      </w:pPr>
    </w:lvl>
  </w:abstractNum>
  <w:abstractNum w:abstractNumId="72">
    <w:nsid w:val="66F45A41"/>
    <w:multiLevelType w:val="multilevel"/>
    <w:tmpl w:val="0000000B"/>
    <w:lvl w:ilvl="0">
      <w:start w:val="1"/>
      <w:numFmt w:val="upperLetter"/>
      <w:lvlText w:val="%1."/>
      <w:lvlJc w:val="left"/>
      <w:pPr>
        <w:tabs>
          <w:tab w:val="num" w:pos="737"/>
        </w:tabs>
        <w:ind w:left="737" w:hanging="38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71145BE"/>
    <w:multiLevelType w:val="multilevel"/>
    <w:tmpl w:val="806AE8AE"/>
    <w:lvl w:ilvl="0">
      <w:start w:val="1"/>
      <w:numFmt w:val="decimal"/>
      <w:lvlText w:val="%1."/>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nsid w:val="67643A05"/>
    <w:multiLevelType w:val="singleLevel"/>
    <w:tmpl w:val="04160001"/>
    <w:lvl w:ilvl="0">
      <w:start w:val="1"/>
      <w:numFmt w:val="bullet"/>
      <w:pStyle w:val="Tcupargrafo2n"/>
      <w:lvlText w:val=""/>
      <w:lvlJc w:val="left"/>
      <w:pPr>
        <w:tabs>
          <w:tab w:val="num" w:pos="360"/>
        </w:tabs>
        <w:ind w:left="360" w:hanging="360"/>
      </w:pPr>
      <w:rPr>
        <w:rFonts w:ascii="Symbol" w:hAnsi="Symbol" w:hint="default"/>
      </w:rPr>
    </w:lvl>
  </w:abstractNum>
  <w:abstractNum w:abstractNumId="75">
    <w:nsid w:val="678F199A"/>
    <w:multiLevelType w:val="hybridMultilevel"/>
    <w:tmpl w:val="0B5645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nsid w:val="68106BB1"/>
    <w:multiLevelType w:val="hybridMultilevel"/>
    <w:tmpl w:val="A15E2626"/>
    <w:lvl w:ilvl="0" w:tplc="A43AC582">
      <w:start w:val="8"/>
      <w:numFmt w:val="bullet"/>
      <w:lvlText w:val=""/>
      <w:lvlJc w:val="left"/>
      <w:pPr>
        <w:tabs>
          <w:tab w:val="num" w:pos="1429"/>
        </w:tabs>
        <w:ind w:left="1429" w:hanging="720"/>
      </w:pPr>
      <w:rPr>
        <w:rFonts w:ascii="Wingdings" w:eastAsia="Times New Roman" w:hAnsi="Wingdings" w:cs="Times New Roman" w:hint="default"/>
      </w:rPr>
    </w:lvl>
    <w:lvl w:ilvl="1" w:tplc="04160001">
      <w:start w:val="1"/>
      <w:numFmt w:val="bullet"/>
      <w:lvlText w:val=""/>
      <w:lvlJc w:val="left"/>
      <w:pPr>
        <w:tabs>
          <w:tab w:val="num" w:pos="1789"/>
        </w:tabs>
        <w:ind w:left="1789" w:hanging="360"/>
      </w:pPr>
      <w:rPr>
        <w:rFonts w:ascii="Symbol" w:hAnsi="Symbol"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77">
    <w:nsid w:val="68B656A5"/>
    <w:multiLevelType w:val="hybridMultilevel"/>
    <w:tmpl w:val="DB40B50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nsid w:val="691B7AFF"/>
    <w:multiLevelType w:val="multilevel"/>
    <w:tmpl w:val="0F48BF52"/>
    <w:lvl w:ilvl="0">
      <w:start w:val="1"/>
      <w:numFmt w:val="decimal"/>
      <w:lvlText w:val="%1."/>
      <w:lvlJc w:val="left"/>
      <w:pPr>
        <w:tabs>
          <w:tab w:val="num" w:pos="360"/>
        </w:tabs>
        <w:ind w:left="360" w:hanging="360"/>
      </w:pPr>
      <w:rPr>
        <w:rFonts w:hint="default"/>
      </w:rPr>
    </w:lvl>
    <w:lvl w:ilvl="1">
      <w:start w:val="1"/>
      <w:numFmt w:val="none"/>
      <w:lvlText w:val="9.2"/>
      <w:lvlJc w:val="left"/>
      <w:pPr>
        <w:tabs>
          <w:tab w:val="num" w:pos="1425"/>
        </w:tabs>
        <w:ind w:left="1425" w:hanging="432"/>
      </w:pPr>
      <w:rPr>
        <w:rFonts w:hint="default"/>
      </w:rPr>
    </w:lvl>
    <w:lvl w:ilvl="2">
      <w:start w:val="1"/>
      <w:numFmt w:val="decimal"/>
      <w:pStyle w:val="a"/>
      <w:lvlText w:val="%1.6%2.1."/>
      <w:lvlJc w:val="left"/>
      <w:pPr>
        <w:tabs>
          <w:tab w:val="num" w:pos="4123"/>
        </w:tabs>
        <w:ind w:left="3907" w:hanging="504"/>
      </w:pPr>
      <w:rPr>
        <w:rFonts w:hint="default"/>
        <w:b/>
        <w:i w:val="0"/>
        <w:u w:val="no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nsid w:val="6983211D"/>
    <w:multiLevelType w:val="multilevel"/>
    <w:tmpl w:val="60924D08"/>
    <w:lvl w:ilvl="0">
      <w:start w:val="1"/>
      <w:numFmt w:val="decimal"/>
      <w:pStyle w:val="Numerado"/>
      <w:lvlText w:val="%1."/>
      <w:lvlJc w:val="left"/>
      <w:pPr>
        <w:tabs>
          <w:tab w:val="num" w:pos="705"/>
        </w:tabs>
        <w:ind w:left="705" w:hanging="705"/>
      </w:pPr>
      <w:rPr>
        <w:rFonts w:ascii="Calibri" w:hAnsi="Calibri" w:hint="default"/>
        <w:b/>
        <w:i w:val="0"/>
        <w:sz w:val="24"/>
      </w:rPr>
    </w:lvl>
    <w:lvl w:ilvl="1">
      <w:start w:val="1"/>
      <w:numFmt w:val="decimal"/>
      <w:lvlText w:val="%1.%2-"/>
      <w:lvlJc w:val="left"/>
      <w:pPr>
        <w:tabs>
          <w:tab w:val="num" w:pos="1996"/>
        </w:tabs>
        <w:ind w:left="1996" w:hanging="720"/>
      </w:pPr>
      <w:rPr>
        <w:rFonts w:ascii="Calibri" w:hAnsi="Calibri" w:hint="default"/>
        <w:b/>
        <w:i w:val="0"/>
        <w:color w:val="auto"/>
        <w:sz w:val="24"/>
      </w:rPr>
    </w:lvl>
    <w:lvl w:ilvl="2">
      <w:start w:val="1"/>
      <w:numFmt w:val="decimal"/>
      <w:lvlText w:val="%1.%2.%3-"/>
      <w:lvlJc w:val="left"/>
      <w:pPr>
        <w:tabs>
          <w:tab w:val="num" w:pos="3696"/>
        </w:tabs>
        <w:ind w:left="3696" w:hanging="720"/>
      </w:pPr>
      <w:rPr>
        <w:rFonts w:ascii="Calibri" w:hAnsi="Calibri" w:hint="default"/>
        <w:b/>
        <w:i w:val="0"/>
        <w:sz w:val="24"/>
      </w:rPr>
    </w:lvl>
    <w:lvl w:ilvl="3">
      <w:start w:val="1"/>
      <w:numFmt w:val="decimal"/>
      <w:lvlText w:val="%1.%2-%3.%4."/>
      <w:lvlJc w:val="left"/>
      <w:pPr>
        <w:tabs>
          <w:tab w:val="num" w:pos="5418"/>
        </w:tabs>
        <w:ind w:left="5418" w:hanging="1080"/>
      </w:pPr>
      <w:rPr>
        <w:rFonts w:hint="default"/>
        <w:b/>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80">
    <w:nsid w:val="6A0E56AC"/>
    <w:multiLevelType w:val="hybridMultilevel"/>
    <w:tmpl w:val="A3906DC0"/>
    <w:lvl w:ilvl="0" w:tplc="04160017">
      <w:start w:val="1"/>
      <w:numFmt w:val="lowerLetter"/>
      <w:lvlText w:val="%1)"/>
      <w:lvlJc w:val="left"/>
      <w:pPr>
        <w:ind w:left="3905" w:hanging="360"/>
      </w:pPr>
    </w:lvl>
    <w:lvl w:ilvl="1" w:tplc="04160019">
      <w:start w:val="1"/>
      <w:numFmt w:val="lowerLetter"/>
      <w:lvlText w:val="%2."/>
      <w:lvlJc w:val="left"/>
      <w:pPr>
        <w:ind w:left="4625" w:hanging="360"/>
      </w:pPr>
    </w:lvl>
    <w:lvl w:ilvl="2" w:tplc="0416001B" w:tentative="1">
      <w:start w:val="1"/>
      <w:numFmt w:val="lowerRoman"/>
      <w:lvlText w:val="%3."/>
      <w:lvlJc w:val="right"/>
      <w:pPr>
        <w:ind w:left="5345" w:hanging="180"/>
      </w:pPr>
    </w:lvl>
    <w:lvl w:ilvl="3" w:tplc="0416000F" w:tentative="1">
      <w:start w:val="1"/>
      <w:numFmt w:val="decimal"/>
      <w:lvlText w:val="%4."/>
      <w:lvlJc w:val="left"/>
      <w:pPr>
        <w:ind w:left="6065" w:hanging="360"/>
      </w:pPr>
    </w:lvl>
    <w:lvl w:ilvl="4" w:tplc="04160019" w:tentative="1">
      <w:start w:val="1"/>
      <w:numFmt w:val="lowerLetter"/>
      <w:lvlText w:val="%5."/>
      <w:lvlJc w:val="left"/>
      <w:pPr>
        <w:ind w:left="6785" w:hanging="360"/>
      </w:pPr>
    </w:lvl>
    <w:lvl w:ilvl="5" w:tplc="0416001B" w:tentative="1">
      <w:start w:val="1"/>
      <w:numFmt w:val="lowerRoman"/>
      <w:lvlText w:val="%6."/>
      <w:lvlJc w:val="right"/>
      <w:pPr>
        <w:ind w:left="7505" w:hanging="180"/>
      </w:pPr>
    </w:lvl>
    <w:lvl w:ilvl="6" w:tplc="0416000F" w:tentative="1">
      <w:start w:val="1"/>
      <w:numFmt w:val="decimal"/>
      <w:lvlText w:val="%7."/>
      <w:lvlJc w:val="left"/>
      <w:pPr>
        <w:ind w:left="8225" w:hanging="360"/>
      </w:pPr>
    </w:lvl>
    <w:lvl w:ilvl="7" w:tplc="04160019" w:tentative="1">
      <w:start w:val="1"/>
      <w:numFmt w:val="lowerLetter"/>
      <w:lvlText w:val="%8."/>
      <w:lvlJc w:val="left"/>
      <w:pPr>
        <w:ind w:left="8945" w:hanging="360"/>
      </w:pPr>
    </w:lvl>
    <w:lvl w:ilvl="8" w:tplc="0416001B" w:tentative="1">
      <w:start w:val="1"/>
      <w:numFmt w:val="lowerRoman"/>
      <w:lvlText w:val="%9."/>
      <w:lvlJc w:val="right"/>
      <w:pPr>
        <w:ind w:left="9665" w:hanging="180"/>
      </w:pPr>
    </w:lvl>
  </w:abstractNum>
  <w:abstractNum w:abstractNumId="81">
    <w:nsid w:val="6AF225A4"/>
    <w:multiLevelType w:val="hybridMultilevel"/>
    <w:tmpl w:val="0B5645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nsid w:val="6B1D73D2"/>
    <w:multiLevelType w:val="hybridMultilevel"/>
    <w:tmpl w:val="52B6867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nsid w:val="6C3A476C"/>
    <w:multiLevelType w:val="hybridMultilevel"/>
    <w:tmpl w:val="83D4F026"/>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4">
    <w:nsid w:val="6CCA4C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E4B012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E99444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716B6FF5"/>
    <w:multiLevelType w:val="singleLevel"/>
    <w:tmpl w:val="0416000F"/>
    <w:lvl w:ilvl="0">
      <w:start w:val="1"/>
      <w:numFmt w:val="decimal"/>
      <w:lvlText w:val="%1."/>
      <w:lvlJc w:val="left"/>
      <w:pPr>
        <w:tabs>
          <w:tab w:val="num" w:pos="360"/>
        </w:tabs>
        <w:ind w:left="360" w:hanging="360"/>
      </w:pPr>
    </w:lvl>
  </w:abstractNum>
  <w:abstractNum w:abstractNumId="88">
    <w:nsid w:val="71BD22C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AB2140"/>
    <w:multiLevelType w:val="hybridMultilevel"/>
    <w:tmpl w:val="B6A0C6BC"/>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0">
    <w:nsid w:val="764A4F3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767D6FF9"/>
    <w:multiLevelType w:val="hybridMultilevel"/>
    <w:tmpl w:val="03E22F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77415B06"/>
    <w:multiLevelType w:val="hybridMultilevel"/>
    <w:tmpl w:val="99FAAD18"/>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93">
    <w:nsid w:val="786F12C8"/>
    <w:multiLevelType w:val="hybridMultilevel"/>
    <w:tmpl w:val="B51EC106"/>
    <w:lvl w:ilvl="0" w:tplc="48D8E5F0">
      <w:start w:val="1"/>
      <w:numFmt w:val="decimal"/>
      <w:lvlText w:val="%1)"/>
      <w:lvlJc w:val="left"/>
      <w:pPr>
        <w:ind w:left="720" w:hanging="360"/>
      </w:pPr>
      <w:rPr>
        <w:rFonts w:hint="default"/>
      </w:rPr>
    </w:lvl>
    <w:lvl w:ilvl="1" w:tplc="E06AD202" w:tentative="1">
      <w:start w:val="1"/>
      <w:numFmt w:val="lowerLetter"/>
      <w:lvlText w:val="%2."/>
      <w:lvlJc w:val="left"/>
      <w:pPr>
        <w:ind w:left="1440" w:hanging="360"/>
      </w:pPr>
    </w:lvl>
    <w:lvl w:ilvl="2" w:tplc="26E69090" w:tentative="1">
      <w:start w:val="1"/>
      <w:numFmt w:val="lowerRoman"/>
      <w:lvlText w:val="%3."/>
      <w:lvlJc w:val="right"/>
      <w:pPr>
        <w:ind w:left="2160" w:hanging="180"/>
      </w:pPr>
    </w:lvl>
    <w:lvl w:ilvl="3" w:tplc="5EE26EAE" w:tentative="1">
      <w:start w:val="1"/>
      <w:numFmt w:val="decimal"/>
      <w:lvlText w:val="%4."/>
      <w:lvlJc w:val="left"/>
      <w:pPr>
        <w:ind w:left="2880" w:hanging="360"/>
      </w:pPr>
    </w:lvl>
    <w:lvl w:ilvl="4" w:tplc="A3C2C9D0" w:tentative="1">
      <w:start w:val="1"/>
      <w:numFmt w:val="lowerLetter"/>
      <w:lvlText w:val="%5."/>
      <w:lvlJc w:val="left"/>
      <w:pPr>
        <w:ind w:left="3600" w:hanging="360"/>
      </w:pPr>
    </w:lvl>
    <w:lvl w:ilvl="5" w:tplc="B8D431A2" w:tentative="1">
      <w:start w:val="1"/>
      <w:numFmt w:val="lowerRoman"/>
      <w:lvlText w:val="%6."/>
      <w:lvlJc w:val="right"/>
      <w:pPr>
        <w:ind w:left="4320" w:hanging="180"/>
      </w:pPr>
    </w:lvl>
    <w:lvl w:ilvl="6" w:tplc="58D43166" w:tentative="1">
      <w:start w:val="1"/>
      <w:numFmt w:val="decimal"/>
      <w:lvlText w:val="%7."/>
      <w:lvlJc w:val="left"/>
      <w:pPr>
        <w:ind w:left="5040" w:hanging="360"/>
      </w:pPr>
    </w:lvl>
    <w:lvl w:ilvl="7" w:tplc="7F4C18FA" w:tentative="1">
      <w:start w:val="1"/>
      <w:numFmt w:val="lowerLetter"/>
      <w:lvlText w:val="%8."/>
      <w:lvlJc w:val="left"/>
      <w:pPr>
        <w:ind w:left="5760" w:hanging="360"/>
      </w:pPr>
    </w:lvl>
    <w:lvl w:ilvl="8" w:tplc="987695B2" w:tentative="1">
      <w:start w:val="1"/>
      <w:numFmt w:val="lowerRoman"/>
      <w:lvlText w:val="%9."/>
      <w:lvlJc w:val="right"/>
      <w:pPr>
        <w:ind w:left="6480" w:hanging="180"/>
      </w:pPr>
    </w:lvl>
  </w:abstractNum>
  <w:abstractNum w:abstractNumId="94">
    <w:nsid w:val="78D555CC"/>
    <w:multiLevelType w:val="hybridMultilevel"/>
    <w:tmpl w:val="89D2C172"/>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5">
    <w:nsid w:val="78EF2F8E"/>
    <w:multiLevelType w:val="hybridMultilevel"/>
    <w:tmpl w:val="33DC03B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6">
    <w:nsid w:val="7911462A"/>
    <w:multiLevelType w:val="multilevel"/>
    <w:tmpl w:val="280EEC10"/>
    <w:lvl w:ilvl="0">
      <w:start w:val="2"/>
      <w:numFmt w:val="decimal"/>
      <w:lvlText w:val="%1."/>
      <w:lvlJc w:val="left"/>
      <w:pPr>
        <w:ind w:left="927"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97">
    <w:nsid w:val="79E35E46"/>
    <w:multiLevelType w:val="multilevel"/>
    <w:tmpl w:val="CDFA6CA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A735262"/>
    <w:multiLevelType w:val="multilevel"/>
    <w:tmpl w:val="C7E2AD00"/>
    <w:lvl w:ilvl="0">
      <w:start w:val="1"/>
      <w:numFmt w:val="decimal"/>
      <w:pStyle w:val="Contrato"/>
      <w:suff w:val="nothing"/>
      <w:lvlText w:val="%1."/>
      <w:lvlJc w:val="left"/>
      <w:pPr>
        <w:ind w:left="0" w:firstLine="0"/>
      </w:pPr>
      <w:rPr>
        <w:b/>
        <w:i w:val="0"/>
      </w:rPr>
    </w:lvl>
    <w:lvl w:ilvl="1">
      <w:start w:val="1"/>
      <w:numFmt w:val="decimal"/>
      <w:lvlText w:val="1.%2"/>
      <w:lvlJc w:val="left"/>
      <w:pPr>
        <w:ind w:left="0" w:firstLine="0"/>
      </w:pPr>
      <w:rPr>
        <w:rFonts w:hint="default"/>
        <w:b w:val="0"/>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9">
    <w:nsid w:val="7AF84F47"/>
    <w:multiLevelType w:val="multilevel"/>
    <w:tmpl w:val="1A3485DE"/>
    <w:lvl w:ilvl="0">
      <w:start w:val="1"/>
      <w:numFmt w:val="decimal"/>
      <w:pStyle w:val="A1"/>
      <w:lvlText w:val="%1."/>
      <w:lvlJc w:val="left"/>
      <w:pPr>
        <w:ind w:left="360" w:hanging="360"/>
      </w:pPr>
    </w:lvl>
    <w:lvl w:ilvl="1">
      <w:start w:val="1"/>
      <w:numFmt w:val="decimal"/>
      <w:lvlText w:val="%1.%2."/>
      <w:lvlJc w:val="left"/>
      <w:pPr>
        <w:ind w:left="574" w:hanging="432"/>
      </w:pPr>
    </w:lvl>
    <w:lvl w:ilvl="2">
      <w:start w:val="1"/>
      <w:numFmt w:val="decimal"/>
      <w:pStyle w:val="A3"/>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7BFC529D"/>
    <w:multiLevelType w:val="hybridMultilevel"/>
    <w:tmpl w:val="A4A83B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nsid w:val="7C005C2A"/>
    <w:multiLevelType w:val="hybridMultilevel"/>
    <w:tmpl w:val="66F8D42E"/>
    <w:lvl w:ilvl="0" w:tplc="1108AE3E">
      <w:start w:val="1"/>
      <w:numFmt w:val="lowerLetter"/>
      <w:lvlText w:val="%1)"/>
      <w:lvlJc w:val="left"/>
      <w:pPr>
        <w:ind w:left="2526" w:hanging="360"/>
      </w:pPr>
      <w:rPr>
        <w:rFonts w:hint="default"/>
      </w:rPr>
    </w:lvl>
    <w:lvl w:ilvl="1" w:tplc="79C037C2">
      <w:start w:val="1"/>
      <w:numFmt w:val="decimal"/>
      <w:lvlText w:val="%2."/>
      <w:lvlJc w:val="left"/>
      <w:pPr>
        <w:ind w:left="3246" w:hanging="360"/>
      </w:pPr>
      <w:rPr>
        <w:rFonts w:hint="default"/>
      </w:rPr>
    </w:lvl>
    <w:lvl w:ilvl="2" w:tplc="183C1B06" w:tentative="1">
      <w:start w:val="1"/>
      <w:numFmt w:val="lowerRoman"/>
      <w:lvlText w:val="%3."/>
      <w:lvlJc w:val="right"/>
      <w:pPr>
        <w:ind w:left="3966" w:hanging="180"/>
      </w:pPr>
    </w:lvl>
    <w:lvl w:ilvl="3" w:tplc="03A66F72" w:tentative="1">
      <w:start w:val="1"/>
      <w:numFmt w:val="decimal"/>
      <w:lvlText w:val="%4."/>
      <w:lvlJc w:val="left"/>
      <w:pPr>
        <w:ind w:left="4686" w:hanging="360"/>
      </w:pPr>
    </w:lvl>
    <w:lvl w:ilvl="4" w:tplc="07D6DEBE" w:tentative="1">
      <w:start w:val="1"/>
      <w:numFmt w:val="lowerLetter"/>
      <w:lvlText w:val="%5."/>
      <w:lvlJc w:val="left"/>
      <w:pPr>
        <w:ind w:left="5406" w:hanging="360"/>
      </w:pPr>
    </w:lvl>
    <w:lvl w:ilvl="5" w:tplc="D5048A4E" w:tentative="1">
      <w:start w:val="1"/>
      <w:numFmt w:val="lowerRoman"/>
      <w:lvlText w:val="%6."/>
      <w:lvlJc w:val="right"/>
      <w:pPr>
        <w:ind w:left="6126" w:hanging="180"/>
      </w:pPr>
    </w:lvl>
    <w:lvl w:ilvl="6" w:tplc="6C3A66F8" w:tentative="1">
      <w:start w:val="1"/>
      <w:numFmt w:val="decimal"/>
      <w:lvlText w:val="%7."/>
      <w:lvlJc w:val="left"/>
      <w:pPr>
        <w:ind w:left="6846" w:hanging="360"/>
      </w:pPr>
    </w:lvl>
    <w:lvl w:ilvl="7" w:tplc="D3CCED02" w:tentative="1">
      <w:start w:val="1"/>
      <w:numFmt w:val="lowerLetter"/>
      <w:lvlText w:val="%8."/>
      <w:lvlJc w:val="left"/>
      <w:pPr>
        <w:ind w:left="7566" w:hanging="360"/>
      </w:pPr>
    </w:lvl>
    <w:lvl w:ilvl="8" w:tplc="028ACA66" w:tentative="1">
      <w:start w:val="1"/>
      <w:numFmt w:val="lowerRoman"/>
      <w:lvlText w:val="%9."/>
      <w:lvlJc w:val="right"/>
      <w:pPr>
        <w:ind w:left="8286" w:hanging="180"/>
      </w:pPr>
    </w:lvl>
  </w:abstractNum>
  <w:abstractNum w:abstractNumId="102">
    <w:nsid w:val="7C1628B1"/>
    <w:multiLevelType w:val="hybridMultilevel"/>
    <w:tmpl w:val="065086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nsid w:val="7CF23144"/>
    <w:multiLevelType w:val="hybridMultilevel"/>
    <w:tmpl w:val="7EEA7772"/>
    <w:lvl w:ilvl="0" w:tplc="72385C72">
      <w:start w:val="1"/>
      <w:numFmt w:val="decimal"/>
      <w:lvlText w:val="1.%1"/>
      <w:lvlJc w:val="left"/>
      <w:pPr>
        <w:ind w:left="1571" w:hanging="360"/>
      </w:pPr>
      <w:rPr>
        <w:rFonts w:hint="default"/>
      </w:rPr>
    </w:lvl>
    <w:lvl w:ilvl="1" w:tplc="72385C72">
      <w:start w:val="1"/>
      <w:numFmt w:val="decimal"/>
      <w:lvlText w:val="1.%2"/>
      <w:lvlJc w:val="left"/>
      <w:pPr>
        <w:ind w:left="1070" w:hanging="360"/>
      </w:pPr>
      <w:rPr>
        <w:rFonts w:hint="default"/>
      </w:rPr>
    </w:lvl>
    <w:lvl w:ilvl="2" w:tplc="0416001B">
      <w:start w:val="1"/>
      <w:numFmt w:val="lowerRoman"/>
      <w:lvlText w:val="%3."/>
      <w:lvlJc w:val="right"/>
      <w:pPr>
        <w:ind w:left="3011" w:hanging="180"/>
      </w:pPr>
    </w:lvl>
    <w:lvl w:ilvl="3" w:tplc="0416000F">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4">
    <w:nsid w:val="7D4D51A2"/>
    <w:multiLevelType w:val="multilevel"/>
    <w:tmpl w:val="5EF43720"/>
    <w:lvl w:ilvl="0">
      <w:start w:val="1"/>
      <w:numFmt w:val="decimal"/>
      <w:suff w:val="nothing"/>
      <w:lvlText w:val="%1."/>
      <w:lvlJc w:val="left"/>
      <w:pPr>
        <w:ind w:left="0" w:firstLine="0"/>
      </w:pPr>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pStyle w:val="Ttulo8"/>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5">
    <w:nsid w:val="7E94581E"/>
    <w:multiLevelType w:val="hybridMultilevel"/>
    <w:tmpl w:val="670A7AE6"/>
    <w:lvl w:ilvl="0" w:tplc="00000004">
      <w:start w:val="1"/>
      <w:numFmt w:val="bullet"/>
      <w:lvlText w:val="·"/>
      <w:lvlJc w:val="left"/>
      <w:pPr>
        <w:ind w:left="1440" w:hanging="360"/>
      </w:pPr>
      <w:rPr>
        <w:rFonts w:ascii="Symbol" w:hAnsi="Symbol"/>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32"/>
  </w:num>
  <w:num w:numId="2">
    <w:abstractNumId w:val="104"/>
  </w:num>
  <w:num w:numId="3">
    <w:abstractNumId w:val="98"/>
  </w:num>
  <w:num w:numId="4">
    <w:abstractNumId w:val="66"/>
  </w:num>
  <w:num w:numId="5">
    <w:abstractNumId w:val="79"/>
  </w:num>
  <w:num w:numId="6">
    <w:abstractNumId w:val="27"/>
  </w:num>
  <w:num w:numId="7">
    <w:abstractNumId w:val="70"/>
  </w:num>
  <w:num w:numId="8">
    <w:abstractNumId w:val="74"/>
  </w:num>
  <w:num w:numId="9">
    <w:abstractNumId w:val="41"/>
  </w:num>
  <w:num w:numId="10">
    <w:abstractNumId w:val="73"/>
  </w:num>
  <w:num w:numId="11">
    <w:abstractNumId w:val="5"/>
  </w:num>
  <w:num w:numId="12">
    <w:abstractNumId w:val="71"/>
  </w:num>
  <w:num w:numId="13">
    <w:abstractNumId w:val="87"/>
  </w:num>
  <w:num w:numId="14">
    <w:abstractNumId w:val="47"/>
  </w:num>
  <w:num w:numId="15">
    <w:abstractNumId w:val="49"/>
  </w:num>
  <w:num w:numId="16">
    <w:abstractNumId w:val="20"/>
  </w:num>
  <w:num w:numId="17">
    <w:abstractNumId w:val="68"/>
  </w:num>
  <w:num w:numId="18">
    <w:abstractNumId w:val="48"/>
  </w:num>
  <w:num w:numId="19">
    <w:abstractNumId w:val="39"/>
  </w:num>
  <w:num w:numId="20">
    <w:abstractNumId w:val="0"/>
  </w:num>
  <w:num w:numId="21">
    <w:abstractNumId w:val="78"/>
  </w:num>
  <w:num w:numId="22">
    <w:abstractNumId w:val="55"/>
  </w:num>
  <w:num w:numId="23">
    <w:abstractNumId w:val="26"/>
  </w:num>
  <w:num w:numId="24">
    <w:abstractNumId w:val="14"/>
  </w:num>
  <w:num w:numId="25">
    <w:abstractNumId w:val="99"/>
  </w:num>
  <w:num w:numId="26">
    <w:abstractNumId w:val="18"/>
  </w:num>
  <w:num w:numId="27">
    <w:abstractNumId w:val="96"/>
  </w:num>
  <w:num w:numId="28">
    <w:abstractNumId w:val="67"/>
  </w:num>
  <w:num w:numId="29">
    <w:abstractNumId w:val="16"/>
  </w:num>
  <w:num w:numId="30">
    <w:abstractNumId w:val="15"/>
  </w:num>
  <w:num w:numId="31">
    <w:abstractNumId w:val="22"/>
  </w:num>
  <w:num w:numId="32">
    <w:abstractNumId w:val="36"/>
  </w:num>
  <w:num w:numId="33">
    <w:abstractNumId w:val="65"/>
  </w:num>
  <w:num w:numId="34">
    <w:abstractNumId w:val="31"/>
  </w:num>
  <w:num w:numId="35">
    <w:abstractNumId w:val="72"/>
  </w:num>
  <w:num w:numId="36">
    <w:abstractNumId w:val="103"/>
  </w:num>
  <w:num w:numId="37">
    <w:abstractNumId w:val="40"/>
  </w:num>
  <w:num w:numId="38">
    <w:abstractNumId w:val="101"/>
  </w:num>
  <w:num w:numId="39">
    <w:abstractNumId w:val="90"/>
  </w:num>
  <w:num w:numId="40">
    <w:abstractNumId w:val="42"/>
  </w:num>
  <w:num w:numId="41">
    <w:abstractNumId w:val="81"/>
  </w:num>
  <w:num w:numId="42">
    <w:abstractNumId w:val="77"/>
  </w:num>
  <w:num w:numId="43">
    <w:abstractNumId w:val="30"/>
  </w:num>
  <w:num w:numId="44">
    <w:abstractNumId w:val="28"/>
  </w:num>
  <w:num w:numId="45">
    <w:abstractNumId w:val="82"/>
  </w:num>
  <w:num w:numId="46">
    <w:abstractNumId w:val="19"/>
  </w:num>
  <w:num w:numId="47">
    <w:abstractNumId w:val="46"/>
  </w:num>
  <w:num w:numId="48">
    <w:abstractNumId w:val="58"/>
  </w:num>
  <w:num w:numId="49">
    <w:abstractNumId w:val="102"/>
  </w:num>
  <w:num w:numId="50">
    <w:abstractNumId w:val="91"/>
  </w:num>
  <w:num w:numId="51">
    <w:abstractNumId w:val="97"/>
  </w:num>
  <w:num w:numId="52">
    <w:abstractNumId w:val="88"/>
  </w:num>
  <w:num w:numId="53">
    <w:abstractNumId w:val="45"/>
  </w:num>
  <w:num w:numId="54">
    <w:abstractNumId w:val="62"/>
  </w:num>
  <w:num w:numId="55">
    <w:abstractNumId w:val="84"/>
  </w:num>
  <w:num w:numId="56">
    <w:abstractNumId w:val="53"/>
  </w:num>
  <w:num w:numId="57">
    <w:abstractNumId w:val="35"/>
  </w:num>
  <w:num w:numId="58">
    <w:abstractNumId w:val="69"/>
  </w:num>
  <w:num w:numId="59">
    <w:abstractNumId w:val="21"/>
  </w:num>
  <w:num w:numId="60">
    <w:abstractNumId w:val="56"/>
  </w:num>
  <w:num w:numId="61">
    <w:abstractNumId w:val="33"/>
  </w:num>
  <w:num w:numId="62">
    <w:abstractNumId w:val="92"/>
  </w:num>
  <w:num w:numId="63">
    <w:abstractNumId w:val="76"/>
  </w:num>
  <w:num w:numId="64">
    <w:abstractNumId w:val="24"/>
  </w:num>
  <w:num w:numId="65">
    <w:abstractNumId w:val="83"/>
  </w:num>
  <w:num w:numId="66">
    <w:abstractNumId w:val="44"/>
  </w:num>
  <w:num w:numId="67">
    <w:abstractNumId w:val="89"/>
  </w:num>
  <w:num w:numId="68">
    <w:abstractNumId w:val="95"/>
  </w:num>
  <w:num w:numId="69">
    <w:abstractNumId w:val="43"/>
  </w:num>
  <w:num w:numId="70">
    <w:abstractNumId w:val="94"/>
  </w:num>
  <w:num w:numId="71">
    <w:abstractNumId w:val="54"/>
  </w:num>
  <w:num w:numId="72">
    <w:abstractNumId w:val="29"/>
  </w:num>
  <w:num w:numId="73">
    <w:abstractNumId w:val="59"/>
  </w:num>
  <w:num w:numId="74">
    <w:abstractNumId w:val="17"/>
  </w:num>
  <w:num w:numId="75">
    <w:abstractNumId w:val="64"/>
  </w:num>
  <w:num w:numId="76">
    <w:abstractNumId w:val="86"/>
  </w:num>
  <w:num w:numId="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
  </w:num>
  <w:num w:numId="79">
    <w:abstractNumId w:val="34"/>
  </w:num>
  <w:num w:numId="80">
    <w:abstractNumId w:val="25"/>
  </w:num>
  <w:num w:numId="81">
    <w:abstractNumId w:val="51"/>
  </w:num>
  <w:num w:numId="82">
    <w:abstractNumId w:val="105"/>
  </w:num>
  <w:num w:numId="83">
    <w:abstractNumId w:val="23"/>
  </w:num>
  <w:num w:numId="84">
    <w:abstractNumId w:val="75"/>
  </w:num>
  <w:num w:numId="85">
    <w:abstractNumId w:val="38"/>
  </w:num>
  <w:num w:numId="86">
    <w:abstractNumId w:val="85"/>
  </w:num>
  <w:num w:numId="87">
    <w:abstractNumId w:val="93"/>
  </w:num>
  <w:num w:numId="88">
    <w:abstractNumId w:val="52"/>
  </w:num>
  <w:num w:numId="89">
    <w:abstractNumId w:val="60"/>
  </w:num>
  <w:num w:numId="90">
    <w:abstractNumId w:val="100"/>
  </w:num>
  <w:num w:numId="91">
    <w:abstractNumId w:val="37"/>
  </w:num>
  <w:num w:numId="92">
    <w:abstractNumId w:val="61"/>
  </w:num>
  <w:num w:numId="93">
    <w:abstractNumId w:val="63"/>
  </w:num>
  <w:num w:numId="94">
    <w:abstractNumId w:val="80"/>
  </w:num>
  <w:num w:numId="95">
    <w:abstractNumId w:val="50"/>
  </w:num>
  <w:num w:numId="96">
    <w:abstractNumId w:val="57"/>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33794"/>
  </w:hdrShapeDefaults>
  <w:footnotePr>
    <w:footnote w:id="-1"/>
    <w:footnote w:id="0"/>
  </w:footnotePr>
  <w:endnotePr>
    <w:endnote w:id="-1"/>
    <w:endnote w:id="0"/>
  </w:endnotePr>
  <w:compat/>
  <w:rsids>
    <w:rsidRoot w:val="00FE5A35"/>
    <w:rsid w:val="00000057"/>
    <w:rsid w:val="000004AF"/>
    <w:rsid w:val="00000975"/>
    <w:rsid w:val="000026DE"/>
    <w:rsid w:val="00003D11"/>
    <w:rsid w:val="00003FCF"/>
    <w:rsid w:val="0000642B"/>
    <w:rsid w:val="00006537"/>
    <w:rsid w:val="000074CD"/>
    <w:rsid w:val="000076E4"/>
    <w:rsid w:val="000109D8"/>
    <w:rsid w:val="000115B5"/>
    <w:rsid w:val="00012429"/>
    <w:rsid w:val="00012CB7"/>
    <w:rsid w:val="00012D62"/>
    <w:rsid w:val="00013DB1"/>
    <w:rsid w:val="00014749"/>
    <w:rsid w:val="00014DDF"/>
    <w:rsid w:val="000152A9"/>
    <w:rsid w:val="000157B1"/>
    <w:rsid w:val="0001606C"/>
    <w:rsid w:val="000162DF"/>
    <w:rsid w:val="000167E1"/>
    <w:rsid w:val="0002008E"/>
    <w:rsid w:val="000216E6"/>
    <w:rsid w:val="00021F19"/>
    <w:rsid w:val="0002296E"/>
    <w:rsid w:val="0002338C"/>
    <w:rsid w:val="00024C4E"/>
    <w:rsid w:val="00027492"/>
    <w:rsid w:val="0003052E"/>
    <w:rsid w:val="00030818"/>
    <w:rsid w:val="000310F6"/>
    <w:rsid w:val="0003159C"/>
    <w:rsid w:val="000339D3"/>
    <w:rsid w:val="00034CB3"/>
    <w:rsid w:val="00035B2A"/>
    <w:rsid w:val="00035D9A"/>
    <w:rsid w:val="00040728"/>
    <w:rsid w:val="00040FBB"/>
    <w:rsid w:val="00040FCA"/>
    <w:rsid w:val="00041E6E"/>
    <w:rsid w:val="00041FC7"/>
    <w:rsid w:val="00041FF9"/>
    <w:rsid w:val="00043694"/>
    <w:rsid w:val="0004478D"/>
    <w:rsid w:val="00045D3A"/>
    <w:rsid w:val="0004676F"/>
    <w:rsid w:val="00046787"/>
    <w:rsid w:val="00046ACB"/>
    <w:rsid w:val="00046B68"/>
    <w:rsid w:val="00047144"/>
    <w:rsid w:val="00050284"/>
    <w:rsid w:val="0005090A"/>
    <w:rsid w:val="000509C0"/>
    <w:rsid w:val="00050A65"/>
    <w:rsid w:val="00051070"/>
    <w:rsid w:val="00051422"/>
    <w:rsid w:val="00053330"/>
    <w:rsid w:val="000552CC"/>
    <w:rsid w:val="00056549"/>
    <w:rsid w:val="0005750D"/>
    <w:rsid w:val="000575B1"/>
    <w:rsid w:val="00060522"/>
    <w:rsid w:val="000611EB"/>
    <w:rsid w:val="0006160A"/>
    <w:rsid w:val="00061615"/>
    <w:rsid w:val="00061FAA"/>
    <w:rsid w:val="000623E6"/>
    <w:rsid w:val="00062D98"/>
    <w:rsid w:val="0006386C"/>
    <w:rsid w:val="000654A8"/>
    <w:rsid w:val="000669CF"/>
    <w:rsid w:val="00067E6F"/>
    <w:rsid w:val="0007175D"/>
    <w:rsid w:val="00071A51"/>
    <w:rsid w:val="000737C4"/>
    <w:rsid w:val="00073CBD"/>
    <w:rsid w:val="00073CF9"/>
    <w:rsid w:val="000742B7"/>
    <w:rsid w:val="00074B54"/>
    <w:rsid w:val="00074FE4"/>
    <w:rsid w:val="00075FB8"/>
    <w:rsid w:val="000766C6"/>
    <w:rsid w:val="00077CFB"/>
    <w:rsid w:val="00077ED2"/>
    <w:rsid w:val="00080065"/>
    <w:rsid w:val="000801F2"/>
    <w:rsid w:val="00081270"/>
    <w:rsid w:val="000845E4"/>
    <w:rsid w:val="00085826"/>
    <w:rsid w:val="00085B92"/>
    <w:rsid w:val="00085BDE"/>
    <w:rsid w:val="00085D43"/>
    <w:rsid w:val="00086E37"/>
    <w:rsid w:val="0008718E"/>
    <w:rsid w:val="00087379"/>
    <w:rsid w:val="00087D45"/>
    <w:rsid w:val="000911D6"/>
    <w:rsid w:val="00092B17"/>
    <w:rsid w:val="00093BF4"/>
    <w:rsid w:val="00094EEC"/>
    <w:rsid w:val="0009521A"/>
    <w:rsid w:val="0009536D"/>
    <w:rsid w:val="0009644F"/>
    <w:rsid w:val="00096AF7"/>
    <w:rsid w:val="00097046"/>
    <w:rsid w:val="0009785A"/>
    <w:rsid w:val="00097BDC"/>
    <w:rsid w:val="000A0603"/>
    <w:rsid w:val="000A0B8F"/>
    <w:rsid w:val="000A0CC9"/>
    <w:rsid w:val="000A0D3D"/>
    <w:rsid w:val="000A18DA"/>
    <w:rsid w:val="000A2F8D"/>
    <w:rsid w:val="000A3F52"/>
    <w:rsid w:val="000A5506"/>
    <w:rsid w:val="000A6A90"/>
    <w:rsid w:val="000A78B3"/>
    <w:rsid w:val="000A7EBB"/>
    <w:rsid w:val="000B1219"/>
    <w:rsid w:val="000B2F96"/>
    <w:rsid w:val="000B33FA"/>
    <w:rsid w:val="000B5BA8"/>
    <w:rsid w:val="000C02EA"/>
    <w:rsid w:val="000C04FA"/>
    <w:rsid w:val="000C0892"/>
    <w:rsid w:val="000C3698"/>
    <w:rsid w:val="000C5512"/>
    <w:rsid w:val="000C5629"/>
    <w:rsid w:val="000C56AD"/>
    <w:rsid w:val="000C595F"/>
    <w:rsid w:val="000C76E4"/>
    <w:rsid w:val="000C7885"/>
    <w:rsid w:val="000C7DE5"/>
    <w:rsid w:val="000D00A3"/>
    <w:rsid w:val="000D0D15"/>
    <w:rsid w:val="000D0F1A"/>
    <w:rsid w:val="000D1BAF"/>
    <w:rsid w:val="000D2C3B"/>
    <w:rsid w:val="000D3492"/>
    <w:rsid w:val="000D4B2E"/>
    <w:rsid w:val="000D5EBD"/>
    <w:rsid w:val="000D6B72"/>
    <w:rsid w:val="000D7D54"/>
    <w:rsid w:val="000E0233"/>
    <w:rsid w:val="000E0885"/>
    <w:rsid w:val="000E10D9"/>
    <w:rsid w:val="000E13D6"/>
    <w:rsid w:val="000E1859"/>
    <w:rsid w:val="000E1B8F"/>
    <w:rsid w:val="000E2017"/>
    <w:rsid w:val="000E2ED5"/>
    <w:rsid w:val="000E34D3"/>
    <w:rsid w:val="000E35A7"/>
    <w:rsid w:val="000E3B63"/>
    <w:rsid w:val="000E3D88"/>
    <w:rsid w:val="000E4D04"/>
    <w:rsid w:val="000E508F"/>
    <w:rsid w:val="000E6444"/>
    <w:rsid w:val="000E66D2"/>
    <w:rsid w:val="000E7823"/>
    <w:rsid w:val="000F2BB1"/>
    <w:rsid w:val="000F31A1"/>
    <w:rsid w:val="000F326C"/>
    <w:rsid w:val="000F332E"/>
    <w:rsid w:val="000F4953"/>
    <w:rsid w:val="000F5819"/>
    <w:rsid w:val="000F5DA2"/>
    <w:rsid w:val="000F6DB4"/>
    <w:rsid w:val="000F6F8B"/>
    <w:rsid w:val="001018C2"/>
    <w:rsid w:val="00101DFE"/>
    <w:rsid w:val="001029A0"/>
    <w:rsid w:val="001043C3"/>
    <w:rsid w:val="00104487"/>
    <w:rsid w:val="00104E21"/>
    <w:rsid w:val="00105CF0"/>
    <w:rsid w:val="001070B6"/>
    <w:rsid w:val="00107567"/>
    <w:rsid w:val="001102BE"/>
    <w:rsid w:val="001112E6"/>
    <w:rsid w:val="00111BF5"/>
    <w:rsid w:val="00111C07"/>
    <w:rsid w:val="001123F3"/>
    <w:rsid w:val="00112AB7"/>
    <w:rsid w:val="00113716"/>
    <w:rsid w:val="00113CA0"/>
    <w:rsid w:val="00114307"/>
    <w:rsid w:val="0011575E"/>
    <w:rsid w:val="00120688"/>
    <w:rsid w:val="001209E2"/>
    <w:rsid w:val="00120F46"/>
    <w:rsid w:val="00121D2F"/>
    <w:rsid w:val="00121E9D"/>
    <w:rsid w:val="00122165"/>
    <w:rsid w:val="001255B1"/>
    <w:rsid w:val="001264E0"/>
    <w:rsid w:val="00127895"/>
    <w:rsid w:val="00131210"/>
    <w:rsid w:val="001313BF"/>
    <w:rsid w:val="00132396"/>
    <w:rsid w:val="00132C61"/>
    <w:rsid w:val="0013573D"/>
    <w:rsid w:val="00136203"/>
    <w:rsid w:val="001362E7"/>
    <w:rsid w:val="001362F3"/>
    <w:rsid w:val="001364D9"/>
    <w:rsid w:val="00136A1B"/>
    <w:rsid w:val="00136C3E"/>
    <w:rsid w:val="001373F8"/>
    <w:rsid w:val="00140C24"/>
    <w:rsid w:val="001426F6"/>
    <w:rsid w:val="001429CA"/>
    <w:rsid w:val="0014475D"/>
    <w:rsid w:val="001449AD"/>
    <w:rsid w:val="00144B46"/>
    <w:rsid w:val="00145148"/>
    <w:rsid w:val="0014514E"/>
    <w:rsid w:val="0014627B"/>
    <w:rsid w:val="00146EF8"/>
    <w:rsid w:val="00150F30"/>
    <w:rsid w:val="00151400"/>
    <w:rsid w:val="00151403"/>
    <w:rsid w:val="0015146F"/>
    <w:rsid w:val="00151FED"/>
    <w:rsid w:val="00152CEA"/>
    <w:rsid w:val="00153B69"/>
    <w:rsid w:val="0015424B"/>
    <w:rsid w:val="00154A76"/>
    <w:rsid w:val="00155978"/>
    <w:rsid w:val="00155A9A"/>
    <w:rsid w:val="00155B90"/>
    <w:rsid w:val="00155F50"/>
    <w:rsid w:val="0015622F"/>
    <w:rsid w:val="001563C0"/>
    <w:rsid w:val="001565EF"/>
    <w:rsid w:val="00157686"/>
    <w:rsid w:val="0016037A"/>
    <w:rsid w:val="00161B5F"/>
    <w:rsid w:val="00161E9B"/>
    <w:rsid w:val="00162F67"/>
    <w:rsid w:val="00164267"/>
    <w:rsid w:val="00165C79"/>
    <w:rsid w:val="00165EB3"/>
    <w:rsid w:val="001662AE"/>
    <w:rsid w:val="00166786"/>
    <w:rsid w:val="001674E6"/>
    <w:rsid w:val="001705C6"/>
    <w:rsid w:val="00171833"/>
    <w:rsid w:val="00172741"/>
    <w:rsid w:val="001740FA"/>
    <w:rsid w:val="00177E4B"/>
    <w:rsid w:val="00181B81"/>
    <w:rsid w:val="001827DE"/>
    <w:rsid w:val="001835DE"/>
    <w:rsid w:val="00183E6B"/>
    <w:rsid w:val="00185970"/>
    <w:rsid w:val="00185A5E"/>
    <w:rsid w:val="00191152"/>
    <w:rsid w:val="0019132A"/>
    <w:rsid w:val="00191CFB"/>
    <w:rsid w:val="00191E05"/>
    <w:rsid w:val="00192CE0"/>
    <w:rsid w:val="0019432E"/>
    <w:rsid w:val="00194C69"/>
    <w:rsid w:val="00194CAA"/>
    <w:rsid w:val="00195175"/>
    <w:rsid w:val="0019597A"/>
    <w:rsid w:val="0019597B"/>
    <w:rsid w:val="00196959"/>
    <w:rsid w:val="00196F5A"/>
    <w:rsid w:val="001975DF"/>
    <w:rsid w:val="001976CB"/>
    <w:rsid w:val="001A1A1A"/>
    <w:rsid w:val="001A4287"/>
    <w:rsid w:val="001A48E4"/>
    <w:rsid w:val="001A4955"/>
    <w:rsid w:val="001A5221"/>
    <w:rsid w:val="001A581A"/>
    <w:rsid w:val="001A5A1F"/>
    <w:rsid w:val="001A7B26"/>
    <w:rsid w:val="001B0193"/>
    <w:rsid w:val="001B03E0"/>
    <w:rsid w:val="001B21A7"/>
    <w:rsid w:val="001B2251"/>
    <w:rsid w:val="001B3504"/>
    <w:rsid w:val="001B3927"/>
    <w:rsid w:val="001B41C8"/>
    <w:rsid w:val="001B44B4"/>
    <w:rsid w:val="001B71CB"/>
    <w:rsid w:val="001B76B9"/>
    <w:rsid w:val="001C0177"/>
    <w:rsid w:val="001C0686"/>
    <w:rsid w:val="001C16CB"/>
    <w:rsid w:val="001C1BA8"/>
    <w:rsid w:val="001C1FE2"/>
    <w:rsid w:val="001C2ACB"/>
    <w:rsid w:val="001C36E8"/>
    <w:rsid w:val="001C3E78"/>
    <w:rsid w:val="001C42BA"/>
    <w:rsid w:val="001C454A"/>
    <w:rsid w:val="001C4645"/>
    <w:rsid w:val="001C6A65"/>
    <w:rsid w:val="001C6BA7"/>
    <w:rsid w:val="001C6BFA"/>
    <w:rsid w:val="001C6EF1"/>
    <w:rsid w:val="001D0AB4"/>
    <w:rsid w:val="001D0BDE"/>
    <w:rsid w:val="001D20E9"/>
    <w:rsid w:val="001D21E0"/>
    <w:rsid w:val="001D2288"/>
    <w:rsid w:val="001D261D"/>
    <w:rsid w:val="001D2E85"/>
    <w:rsid w:val="001D3373"/>
    <w:rsid w:val="001D3E35"/>
    <w:rsid w:val="001D3EEF"/>
    <w:rsid w:val="001D4A3A"/>
    <w:rsid w:val="001D4BAB"/>
    <w:rsid w:val="001D4F60"/>
    <w:rsid w:val="001D628F"/>
    <w:rsid w:val="001D6AFD"/>
    <w:rsid w:val="001D7258"/>
    <w:rsid w:val="001D7560"/>
    <w:rsid w:val="001E0F05"/>
    <w:rsid w:val="001E203F"/>
    <w:rsid w:val="001E2C94"/>
    <w:rsid w:val="001E3881"/>
    <w:rsid w:val="001E4A15"/>
    <w:rsid w:val="001E5A56"/>
    <w:rsid w:val="001E5E89"/>
    <w:rsid w:val="001E60B5"/>
    <w:rsid w:val="001E64BB"/>
    <w:rsid w:val="001E6BAF"/>
    <w:rsid w:val="001F0688"/>
    <w:rsid w:val="001F06EE"/>
    <w:rsid w:val="001F0EA2"/>
    <w:rsid w:val="001F2E46"/>
    <w:rsid w:val="001F3362"/>
    <w:rsid w:val="001F4492"/>
    <w:rsid w:val="001F4653"/>
    <w:rsid w:val="001F4852"/>
    <w:rsid w:val="001F4AB5"/>
    <w:rsid w:val="001F6608"/>
    <w:rsid w:val="001F732E"/>
    <w:rsid w:val="001F7B50"/>
    <w:rsid w:val="00200862"/>
    <w:rsid w:val="00200BA9"/>
    <w:rsid w:val="002015BD"/>
    <w:rsid w:val="00201658"/>
    <w:rsid w:val="00202C83"/>
    <w:rsid w:val="00202F24"/>
    <w:rsid w:val="00203812"/>
    <w:rsid w:val="00203A0A"/>
    <w:rsid w:val="00204B9F"/>
    <w:rsid w:val="00205130"/>
    <w:rsid w:val="00205676"/>
    <w:rsid w:val="00206EB6"/>
    <w:rsid w:val="00207C2B"/>
    <w:rsid w:val="00210297"/>
    <w:rsid w:val="00210484"/>
    <w:rsid w:val="0021061E"/>
    <w:rsid w:val="00211127"/>
    <w:rsid w:val="00211183"/>
    <w:rsid w:val="00211FBE"/>
    <w:rsid w:val="0021274E"/>
    <w:rsid w:val="00212947"/>
    <w:rsid w:val="0021405C"/>
    <w:rsid w:val="0021416F"/>
    <w:rsid w:val="002150F4"/>
    <w:rsid w:val="0021658D"/>
    <w:rsid w:val="0021699F"/>
    <w:rsid w:val="00216B9A"/>
    <w:rsid w:val="00217C90"/>
    <w:rsid w:val="00217EE7"/>
    <w:rsid w:val="00220DAD"/>
    <w:rsid w:val="00222029"/>
    <w:rsid w:val="00222AF4"/>
    <w:rsid w:val="002237AC"/>
    <w:rsid w:val="002237DA"/>
    <w:rsid w:val="00223EF7"/>
    <w:rsid w:val="0022477E"/>
    <w:rsid w:val="00224CB0"/>
    <w:rsid w:val="00226864"/>
    <w:rsid w:val="00226D31"/>
    <w:rsid w:val="00226FF4"/>
    <w:rsid w:val="00231556"/>
    <w:rsid w:val="002316DD"/>
    <w:rsid w:val="002323A6"/>
    <w:rsid w:val="002329D6"/>
    <w:rsid w:val="00232F5C"/>
    <w:rsid w:val="00233D75"/>
    <w:rsid w:val="00234437"/>
    <w:rsid w:val="00234546"/>
    <w:rsid w:val="00234E7A"/>
    <w:rsid w:val="00235F5D"/>
    <w:rsid w:val="00236295"/>
    <w:rsid w:val="002370A4"/>
    <w:rsid w:val="00242AD7"/>
    <w:rsid w:val="002437D8"/>
    <w:rsid w:val="00244614"/>
    <w:rsid w:val="00244BD0"/>
    <w:rsid w:val="00247749"/>
    <w:rsid w:val="0024793C"/>
    <w:rsid w:val="00247BBD"/>
    <w:rsid w:val="00250694"/>
    <w:rsid w:val="002506EE"/>
    <w:rsid w:val="00250EF9"/>
    <w:rsid w:val="00253488"/>
    <w:rsid w:val="00256076"/>
    <w:rsid w:val="00256B88"/>
    <w:rsid w:val="00256FBC"/>
    <w:rsid w:val="00257D92"/>
    <w:rsid w:val="00262270"/>
    <w:rsid w:val="0026299B"/>
    <w:rsid w:val="002634B8"/>
    <w:rsid w:val="00263AC7"/>
    <w:rsid w:val="00263C8C"/>
    <w:rsid w:val="00263CE2"/>
    <w:rsid w:val="00263D79"/>
    <w:rsid w:val="002648E7"/>
    <w:rsid w:val="00265002"/>
    <w:rsid w:val="00265DCA"/>
    <w:rsid w:val="00265DD7"/>
    <w:rsid w:val="0026725D"/>
    <w:rsid w:val="00267755"/>
    <w:rsid w:val="00270670"/>
    <w:rsid w:val="00270D07"/>
    <w:rsid w:val="002733F8"/>
    <w:rsid w:val="0027404F"/>
    <w:rsid w:val="00274C02"/>
    <w:rsid w:val="00275437"/>
    <w:rsid w:val="002754AB"/>
    <w:rsid w:val="00276748"/>
    <w:rsid w:val="00277F48"/>
    <w:rsid w:val="002810E8"/>
    <w:rsid w:val="00281A60"/>
    <w:rsid w:val="00281C1A"/>
    <w:rsid w:val="00282D22"/>
    <w:rsid w:val="0028383B"/>
    <w:rsid w:val="00283B2A"/>
    <w:rsid w:val="002842F6"/>
    <w:rsid w:val="00285CBB"/>
    <w:rsid w:val="00285F81"/>
    <w:rsid w:val="00286A4B"/>
    <w:rsid w:val="00286BE5"/>
    <w:rsid w:val="002873C2"/>
    <w:rsid w:val="00287BCF"/>
    <w:rsid w:val="00290865"/>
    <w:rsid w:val="002908CF"/>
    <w:rsid w:val="00291A24"/>
    <w:rsid w:val="00291DD7"/>
    <w:rsid w:val="0029280E"/>
    <w:rsid w:val="00292D9B"/>
    <w:rsid w:val="00293DCA"/>
    <w:rsid w:val="002953BD"/>
    <w:rsid w:val="002958ED"/>
    <w:rsid w:val="00295CB7"/>
    <w:rsid w:val="00296213"/>
    <w:rsid w:val="0029678E"/>
    <w:rsid w:val="00297059"/>
    <w:rsid w:val="0029713E"/>
    <w:rsid w:val="002973AB"/>
    <w:rsid w:val="00297592"/>
    <w:rsid w:val="002A044E"/>
    <w:rsid w:val="002A05AF"/>
    <w:rsid w:val="002A072F"/>
    <w:rsid w:val="002A1A8B"/>
    <w:rsid w:val="002A2588"/>
    <w:rsid w:val="002A3528"/>
    <w:rsid w:val="002A3617"/>
    <w:rsid w:val="002A413B"/>
    <w:rsid w:val="002A43EE"/>
    <w:rsid w:val="002A4532"/>
    <w:rsid w:val="002A53E2"/>
    <w:rsid w:val="002A5806"/>
    <w:rsid w:val="002A5BC9"/>
    <w:rsid w:val="002A5E9B"/>
    <w:rsid w:val="002A670B"/>
    <w:rsid w:val="002B065B"/>
    <w:rsid w:val="002B08C4"/>
    <w:rsid w:val="002B1C73"/>
    <w:rsid w:val="002B1C8B"/>
    <w:rsid w:val="002B1FE6"/>
    <w:rsid w:val="002B3D05"/>
    <w:rsid w:val="002B6973"/>
    <w:rsid w:val="002B717E"/>
    <w:rsid w:val="002B7A4D"/>
    <w:rsid w:val="002C0B01"/>
    <w:rsid w:val="002C133B"/>
    <w:rsid w:val="002C1B48"/>
    <w:rsid w:val="002C2E13"/>
    <w:rsid w:val="002C341D"/>
    <w:rsid w:val="002C410B"/>
    <w:rsid w:val="002C53F1"/>
    <w:rsid w:val="002C637E"/>
    <w:rsid w:val="002C76B6"/>
    <w:rsid w:val="002C78A7"/>
    <w:rsid w:val="002C7F1F"/>
    <w:rsid w:val="002D0031"/>
    <w:rsid w:val="002D07C0"/>
    <w:rsid w:val="002D094D"/>
    <w:rsid w:val="002D0FF5"/>
    <w:rsid w:val="002D3237"/>
    <w:rsid w:val="002D3DAD"/>
    <w:rsid w:val="002D40D0"/>
    <w:rsid w:val="002D41D5"/>
    <w:rsid w:val="002D4D1E"/>
    <w:rsid w:val="002D52D9"/>
    <w:rsid w:val="002D574B"/>
    <w:rsid w:val="002D5CF2"/>
    <w:rsid w:val="002D657A"/>
    <w:rsid w:val="002D65E6"/>
    <w:rsid w:val="002D70FF"/>
    <w:rsid w:val="002D7428"/>
    <w:rsid w:val="002E0A24"/>
    <w:rsid w:val="002E2494"/>
    <w:rsid w:val="002E2C2B"/>
    <w:rsid w:val="002E2C63"/>
    <w:rsid w:val="002E3080"/>
    <w:rsid w:val="002E3095"/>
    <w:rsid w:val="002E37F1"/>
    <w:rsid w:val="002E4F3F"/>
    <w:rsid w:val="002E5BBE"/>
    <w:rsid w:val="002E5E88"/>
    <w:rsid w:val="002E6915"/>
    <w:rsid w:val="002E7280"/>
    <w:rsid w:val="002F0329"/>
    <w:rsid w:val="002F139F"/>
    <w:rsid w:val="002F1BB9"/>
    <w:rsid w:val="002F2474"/>
    <w:rsid w:val="002F2D4A"/>
    <w:rsid w:val="002F3DB4"/>
    <w:rsid w:val="002F3DF9"/>
    <w:rsid w:val="002F3E1C"/>
    <w:rsid w:val="002F4A2A"/>
    <w:rsid w:val="002F527E"/>
    <w:rsid w:val="002F5A24"/>
    <w:rsid w:val="002F6134"/>
    <w:rsid w:val="002F67A1"/>
    <w:rsid w:val="002F7133"/>
    <w:rsid w:val="002F72F8"/>
    <w:rsid w:val="002F751B"/>
    <w:rsid w:val="002F78B7"/>
    <w:rsid w:val="002F7BD0"/>
    <w:rsid w:val="00300348"/>
    <w:rsid w:val="00300892"/>
    <w:rsid w:val="00300C26"/>
    <w:rsid w:val="00300F98"/>
    <w:rsid w:val="00301504"/>
    <w:rsid w:val="00303EF9"/>
    <w:rsid w:val="003042BE"/>
    <w:rsid w:val="00304886"/>
    <w:rsid w:val="00305DA7"/>
    <w:rsid w:val="003072CB"/>
    <w:rsid w:val="00307A94"/>
    <w:rsid w:val="003106D4"/>
    <w:rsid w:val="00311839"/>
    <w:rsid w:val="00311B10"/>
    <w:rsid w:val="003124FB"/>
    <w:rsid w:val="0031274C"/>
    <w:rsid w:val="00312C15"/>
    <w:rsid w:val="003132D0"/>
    <w:rsid w:val="00313AE4"/>
    <w:rsid w:val="00313D40"/>
    <w:rsid w:val="003145C0"/>
    <w:rsid w:val="00314DB8"/>
    <w:rsid w:val="0031606C"/>
    <w:rsid w:val="00316606"/>
    <w:rsid w:val="00316F8A"/>
    <w:rsid w:val="00316FFB"/>
    <w:rsid w:val="00317A92"/>
    <w:rsid w:val="003203EF"/>
    <w:rsid w:val="00322255"/>
    <w:rsid w:val="00322539"/>
    <w:rsid w:val="00322E5D"/>
    <w:rsid w:val="0032300D"/>
    <w:rsid w:val="003235D3"/>
    <w:rsid w:val="003245D4"/>
    <w:rsid w:val="0032497D"/>
    <w:rsid w:val="00324991"/>
    <w:rsid w:val="003268FE"/>
    <w:rsid w:val="00330E77"/>
    <w:rsid w:val="0033117E"/>
    <w:rsid w:val="00331AC3"/>
    <w:rsid w:val="00331DE2"/>
    <w:rsid w:val="0033245E"/>
    <w:rsid w:val="0033262A"/>
    <w:rsid w:val="00332A60"/>
    <w:rsid w:val="00332AAB"/>
    <w:rsid w:val="00332DD2"/>
    <w:rsid w:val="00334A4F"/>
    <w:rsid w:val="00334F1F"/>
    <w:rsid w:val="00334FBE"/>
    <w:rsid w:val="003351AD"/>
    <w:rsid w:val="00335CBA"/>
    <w:rsid w:val="003368CB"/>
    <w:rsid w:val="00336F08"/>
    <w:rsid w:val="00337098"/>
    <w:rsid w:val="00337DA2"/>
    <w:rsid w:val="00340480"/>
    <w:rsid w:val="00340765"/>
    <w:rsid w:val="003418FB"/>
    <w:rsid w:val="0034318E"/>
    <w:rsid w:val="00343DC6"/>
    <w:rsid w:val="003440C7"/>
    <w:rsid w:val="0034510C"/>
    <w:rsid w:val="00345F83"/>
    <w:rsid w:val="003460AE"/>
    <w:rsid w:val="00346ABA"/>
    <w:rsid w:val="00346D2B"/>
    <w:rsid w:val="0034757D"/>
    <w:rsid w:val="00347865"/>
    <w:rsid w:val="00347987"/>
    <w:rsid w:val="00350E0C"/>
    <w:rsid w:val="003515E5"/>
    <w:rsid w:val="003533D6"/>
    <w:rsid w:val="003551C1"/>
    <w:rsid w:val="0035558B"/>
    <w:rsid w:val="00356389"/>
    <w:rsid w:val="00356800"/>
    <w:rsid w:val="0035693F"/>
    <w:rsid w:val="003573F2"/>
    <w:rsid w:val="00357F87"/>
    <w:rsid w:val="00360011"/>
    <w:rsid w:val="00360C97"/>
    <w:rsid w:val="00361656"/>
    <w:rsid w:val="00361B37"/>
    <w:rsid w:val="00362395"/>
    <w:rsid w:val="00362497"/>
    <w:rsid w:val="00362BE8"/>
    <w:rsid w:val="003635BD"/>
    <w:rsid w:val="00363C88"/>
    <w:rsid w:val="00363F22"/>
    <w:rsid w:val="00364174"/>
    <w:rsid w:val="003652D7"/>
    <w:rsid w:val="0036725B"/>
    <w:rsid w:val="00367906"/>
    <w:rsid w:val="00367A1C"/>
    <w:rsid w:val="003708F3"/>
    <w:rsid w:val="00370AC1"/>
    <w:rsid w:val="003721A1"/>
    <w:rsid w:val="00373380"/>
    <w:rsid w:val="00373A54"/>
    <w:rsid w:val="003744BF"/>
    <w:rsid w:val="00374C90"/>
    <w:rsid w:val="00375634"/>
    <w:rsid w:val="00375D7C"/>
    <w:rsid w:val="003766BE"/>
    <w:rsid w:val="00383217"/>
    <w:rsid w:val="00383BB2"/>
    <w:rsid w:val="00383FE0"/>
    <w:rsid w:val="00384E07"/>
    <w:rsid w:val="003865F8"/>
    <w:rsid w:val="0038715E"/>
    <w:rsid w:val="003917EB"/>
    <w:rsid w:val="00391CE9"/>
    <w:rsid w:val="00393118"/>
    <w:rsid w:val="00393256"/>
    <w:rsid w:val="00394F8F"/>
    <w:rsid w:val="003971C6"/>
    <w:rsid w:val="003974E9"/>
    <w:rsid w:val="003A00AA"/>
    <w:rsid w:val="003A022D"/>
    <w:rsid w:val="003A072C"/>
    <w:rsid w:val="003A0C00"/>
    <w:rsid w:val="003A160C"/>
    <w:rsid w:val="003A2001"/>
    <w:rsid w:val="003A2020"/>
    <w:rsid w:val="003A2165"/>
    <w:rsid w:val="003A2292"/>
    <w:rsid w:val="003A2665"/>
    <w:rsid w:val="003A3BF8"/>
    <w:rsid w:val="003A55C1"/>
    <w:rsid w:val="003A565D"/>
    <w:rsid w:val="003B19C7"/>
    <w:rsid w:val="003B3170"/>
    <w:rsid w:val="003B3F62"/>
    <w:rsid w:val="003B485D"/>
    <w:rsid w:val="003B5019"/>
    <w:rsid w:val="003B5A28"/>
    <w:rsid w:val="003C0D6B"/>
    <w:rsid w:val="003C10BA"/>
    <w:rsid w:val="003C403E"/>
    <w:rsid w:val="003C4E1D"/>
    <w:rsid w:val="003C536A"/>
    <w:rsid w:val="003C68F1"/>
    <w:rsid w:val="003C6E37"/>
    <w:rsid w:val="003D0622"/>
    <w:rsid w:val="003D11E4"/>
    <w:rsid w:val="003D17C1"/>
    <w:rsid w:val="003D26F1"/>
    <w:rsid w:val="003D53C9"/>
    <w:rsid w:val="003D5574"/>
    <w:rsid w:val="003D66B4"/>
    <w:rsid w:val="003D69FB"/>
    <w:rsid w:val="003D6B4B"/>
    <w:rsid w:val="003D7181"/>
    <w:rsid w:val="003E04DE"/>
    <w:rsid w:val="003E1BF3"/>
    <w:rsid w:val="003E21AB"/>
    <w:rsid w:val="003E27F6"/>
    <w:rsid w:val="003E2871"/>
    <w:rsid w:val="003E2A0C"/>
    <w:rsid w:val="003E2C5C"/>
    <w:rsid w:val="003E306A"/>
    <w:rsid w:val="003E350B"/>
    <w:rsid w:val="003E4166"/>
    <w:rsid w:val="003E64D4"/>
    <w:rsid w:val="003E6D3B"/>
    <w:rsid w:val="003E75F8"/>
    <w:rsid w:val="003E7F62"/>
    <w:rsid w:val="003F089F"/>
    <w:rsid w:val="003F0D0E"/>
    <w:rsid w:val="003F0D3F"/>
    <w:rsid w:val="003F1DAC"/>
    <w:rsid w:val="003F29E1"/>
    <w:rsid w:val="003F36C3"/>
    <w:rsid w:val="003F473E"/>
    <w:rsid w:val="003F487F"/>
    <w:rsid w:val="003F5C6C"/>
    <w:rsid w:val="003F7182"/>
    <w:rsid w:val="003F7928"/>
    <w:rsid w:val="00400658"/>
    <w:rsid w:val="004007E6"/>
    <w:rsid w:val="004018D1"/>
    <w:rsid w:val="00402728"/>
    <w:rsid w:val="00403224"/>
    <w:rsid w:val="00403B6A"/>
    <w:rsid w:val="00405AFF"/>
    <w:rsid w:val="00406417"/>
    <w:rsid w:val="004073A9"/>
    <w:rsid w:val="004105C1"/>
    <w:rsid w:val="00410B99"/>
    <w:rsid w:val="00410BAC"/>
    <w:rsid w:val="00411019"/>
    <w:rsid w:val="0041159F"/>
    <w:rsid w:val="00411D44"/>
    <w:rsid w:val="00412B5B"/>
    <w:rsid w:val="00413588"/>
    <w:rsid w:val="00415432"/>
    <w:rsid w:val="00417988"/>
    <w:rsid w:val="00417E42"/>
    <w:rsid w:val="00420D39"/>
    <w:rsid w:val="00422075"/>
    <w:rsid w:val="004220DB"/>
    <w:rsid w:val="004238B6"/>
    <w:rsid w:val="004239B3"/>
    <w:rsid w:val="00423A18"/>
    <w:rsid w:val="00423FD4"/>
    <w:rsid w:val="004266A6"/>
    <w:rsid w:val="00426979"/>
    <w:rsid w:val="00426983"/>
    <w:rsid w:val="00426CF3"/>
    <w:rsid w:val="00427513"/>
    <w:rsid w:val="0043087F"/>
    <w:rsid w:val="00430DD3"/>
    <w:rsid w:val="0043361C"/>
    <w:rsid w:val="004355C8"/>
    <w:rsid w:val="004368E0"/>
    <w:rsid w:val="004369C2"/>
    <w:rsid w:val="00437FCC"/>
    <w:rsid w:val="004413A3"/>
    <w:rsid w:val="004422B6"/>
    <w:rsid w:val="004426D8"/>
    <w:rsid w:val="0044393B"/>
    <w:rsid w:val="00443B0B"/>
    <w:rsid w:val="00443E85"/>
    <w:rsid w:val="00444288"/>
    <w:rsid w:val="00446369"/>
    <w:rsid w:val="0044678A"/>
    <w:rsid w:val="00446A27"/>
    <w:rsid w:val="00447631"/>
    <w:rsid w:val="00450127"/>
    <w:rsid w:val="00450BF1"/>
    <w:rsid w:val="004515A5"/>
    <w:rsid w:val="00452DB0"/>
    <w:rsid w:val="0045315E"/>
    <w:rsid w:val="0045341D"/>
    <w:rsid w:val="00453798"/>
    <w:rsid w:val="00453F77"/>
    <w:rsid w:val="00454243"/>
    <w:rsid w:val="00454D31"/>
    <w:rsid w:val="00455056"/>
    <w:rsid w:val="00455535"/>
    <w:rsid w:val="00455A2D"/>
    <w:rsid w:val="00455A34"/>
    <w:rsid w:val="00456003"/>
    <w:rsid w:val="004562A6"/>
    <w:rsid w:val="0045721A"/>
    <w:rsid w:val="00457AFF"/>
    <w:rsid w:val="004612E7"/>
    <w:rsid w:val="00462404"/>
    <w:rsid w:val="0046264C"/>
    <w:rsid w:val="00462742"/>
    <w:rsid w:val="004628E4"/>
    <w:rsid w:val="004630E9"/>
    <w:rsid w:val="00463D15"/>
    <w:rsid w:val="00463DE1"/>
    <w:rsid w:val="00463F92"/>
    <w:rsid w:val="0046591A"/>
    <w:rsid w:val="004661B0"/>
    <w:rsid w:val="004662AE"/>
    <w:rsid w:val="00466F66"/>
    <w:rsid w:val="00470751"/>
    <w:rsid w:val="0047125C"/>
    <w:rsid w:val="00471D0F"/>
    <w:rsid w:val="00472D66"/>
    <w:rsid w:val="004736BF"/>
    <w:rsid w:val="00474D81"/>
    <w:rsid w:val="004751ED"/>
    <w:rsid w:val="0047641C"/>
    <w:rsid w:val="00476486"/>
    <w:rsid w:val="00476CD4"/>
    <w:rsid w:val="004801ED"/>
    <w:rsid w:val="00480A50"/>
    <w:rsid w:val="00480B1B"/>
    <w:rsid w:val="00480FA9"/>
    <w:rsid w:val="00482AA1"/>
    <w:rsid w:val="00482E9E"/>
    <w:rsid w:val="00484AC4"/>
    <w:rsid w:val="00484C8B"/>
    <w:rsid w:val="004851CE"/>
    <w:rsid w:val="00485416"/>
    <w:rsid w:val="004862C7"/>
    <w:rsid w:val="00486D16"/>
    <w:rsid w:val="004874E0"/>
    <w:rsid w:val="00491114"/>
    <w:rsid w:val="0049198E"/>
    <w:rsid w:val="0049223D"/>
    <w:rsid w:val="0049290B"/>
    <w:rsid w:val="00496199"/>
    <w:rsid w:val="00496285"/>
    <w:rsid w:val="00496E9A"/>
    <w:rsid w:val="00497CAD"/>
    <w:rsid w:val="004A0B27"/>
    <w:rsid w:val="004A111B"/>
    <w:rsid w:val="004A1CC7"/>
    <w:rsid w:val="004A2B7E"/>
    <w:rsid w:val="004A30D6"/>
    <w:rsid w:val="004A5478"/>
    <w:rsid w:val="004A56D3"/>
    <w:rsid w:val="004A5A03"/>
    <w:rsid w:val="004A6153"/>
    <w:rsid w:val="004A6AE8"/>
    <w:rsid w:val="004A7ECB"/>
    <w:rsid w:val="004B03A0"/>
    <w:rsid w:val="004B1470"/>
    <w:rsid w:val="004B1E6C"/>
    <w:rsid w:val="004B2137"/>
    <w:rsid w:val="004B22D6"/>
    <w:rsid w:val="004B2D52"/>
    <w:rsid w:val="004B2E50"/>
    <w:rsid w:val="004B349B"/>
    <w:rsid w:val="004B3DFA"/>
    <w:rsid w:val="004B5815"/>
    <w:rsid w:val="004B6201"/>
    <w:rsid w:val="004B69D7"/>
    <w:rsid w:val="004B6B58"/>
    <w:rsid w:val="004B7CC9"/>
    <w:rsid w:val="004C2204"/>
    <w:rsid w:val="004C280F"/>
    <w:rsid w:val="004C2C54"/>
    <w:rsid w:val="004C5AD8"/>
    <w:rsid w:val="004C7FF6"/>
    <w:rsid w:val="004D0858"/>
    <w:rsid w:val="004D0AEB"/>
    <w:rsid w:val="004D2014"/>
    <w:rsid w:val="004D3426"/>
    <w:rsid w:val="004D3A62"/>
    <w:rsid w:val="004D4BB5"/>
    <w:rsid w:val="004D5C34"/>
    <w:rsid w:val="004E0739"/>
    <w:rsid w:val="004E2454"/>
    <w:rsid w:val="004E2D08"/>
    <w:rsid w:val="004E41F7"/>
    <w:rsid w:val="004E6143"/>
    <w:rsid w:val="004E6663"/>
    <w:rsid w:val="004E68A9"/>
    <w:rsid w:val="004E6DBB"/>
    <w:rsid w:val="004E7325"/>
    <w:rsid w:val="004E751F"/>
    <w:rsid w:val="004E7694"/>
    <w:rsid w:val="004F0522"/>
    <w:rsid w:val="004F067F"/>
    <w:rsid w:val="004F0816"/>
    <w:rsid w:val="004F10E8"/>
    <w:rsid w:val="004F14C5"/>
    <w:rsid w:val="004F179D"/>
    <w:rsid w:val="004F3F8C"/>
    <w:rsid w:val="004F4151"/>
    <w:rsid w:val="004F487B"/>
    <w:rsid w:val="004F5488"/>
    <w:rsid w:val="004F6352"/>
    <w:rsid w:val="004F6D1B"/>
    <w:rsid w:val="004F70E0"/>
    <w:rsid w:val="004F7D0E"/>
    <w:rsid w:val="00500185"/>
    <w:rsid w:val="005007B5"/>
    <w:rsid w:val="0050143A"/>
    <w:rsid w:val="00501C71"/>
    <w:rsid w:val="005036A5"/>
    <w:rsid w:val="00503CE4"/>
    <w:rsid w:val="005042AC"/>
    <w:rsid w:val="00504492"/>
    <w:rsid w:val="00504509"/>
    <w:rsid w:val="00504760"/>
    <w:rsid w:val="00505BCF"/>
    <w:rsid w:val="005062AB"/>
    <w:rsid w:val="00507972"/>
    <w:rsid w:val="0051067B"/>
    <w:rsid w:val="00511A32"/>
    <w:rsid w:val="00511F78"/>
    <w:rsid w:val="00512190"/>
    <w:rsid w:val="0051283B"/>
    <w:rsid w:val="00512BB2"/>
    <w:rsid w:val="00512D65"/>
    <w:rsid w:val="00513CE0"/>
    <w:rsid w:val="00514A14"/>
    <w:rsid w:val="00514BF8"/>
    <w:rsid w:val="00516009"/>
    <w:rsid w:val="00516F2A"/>
    <w:rsid w:val="005178DA"/>
    <w:rsid w:val="00517B3F"/>
    <w:rsid w:val="00520014"/>
    <w:rsid w:val="00520818"/>
    <w:rsid w:val="00520F2C"/>
    <w:rsid w:val="00521090"/>
    <w:rsid w:val="005222DB"/>
    <w:rsid w:val="00523477"/>
    <w:rsid w:val="0052407D"/>
    <w:rsid w:val="005261F8"/>
    <w:rsid w:val="00526371"/>
    <w:rsid w:val="005266A5"/>
    <w:rsid w:val="005275BA"/>
    <w:rsid w:val="005303B5"/>
    <w:rsid w:val="00530874"/>
    <w:rsid w:val="005308CC"/>
    <w:rsid w:val="00530998"/>
    <w:rsid w:val="00534DB9"/>
    <w:rsid w:val="00534E81"/>
    <w:rsid w:val="0053513A"/>
    <w:rsid w:val="005352DE"/>
    <w:rsid w:val="00535C1D"/>
    <w:rsid w:val="00535E94"/>
    <w:rsid w:val="00540EB6"/>
    <w:rsid w:val="00541844"/>
    <w:rsid w:val="0054191E"/>
    <w:rsid w:val="005428F0"/>
    <w:rsid w:val="00542980"/>
    <w:rsid w:val="005448DA"/>
    <w:rsid w:val="00544C62"/>
    <w:rsid w:val="005450F0"/>
    <w:rsid w:val="00547AAE"/>
    <w:rsid w:val="00547F52"/>
    <w:rsid w:val="005509BD"/>
    <w:rsid w:val="00551628"/>
    <w:rsid w:val="005535B0"/>
    <w:rsid w:val="00553CFE"/>
    <w:rsid w:val="0055479E"/>
    <w:rsid w:val="0055527D"/>
    <w:rsid w:val="0055579C"/>
    <w:rsid w:val="00555D73"/>
    <w:rsid w:val="00556174"/>
    <w:rsid w:val="00556588"/>
    <w:rsid w:val="005569B3"/>
    <w:rsid w:val="00556AAE"/>
    <w:rsid w:val="00556B5D"/>
    <w:rsid w:val="005600A6"/>
    <w:rsid w:val="00560205"/>
    <w:rsid w:val="00560DAD"/>
    <w:rsid w:val="00561380"/>
    <w:rsid w:val="00561AA6"/>
    <w:rsid w:val="00561B3B"/>
    <w:rsid w:val="00561D51"/>
    <w:rsid w:val="00561DAA"/>
    <w:rsid w:val="0056215F"/>
    <w:rsid w:val="00562451"/>
    <w:rsid w:val="005631EC"/>
    <w:rsid w:val="00564B45"/>
    <w:rsid w:val="00564BE5"/>
    <w:rsid w:val="005652CF"/>
    <w:rsid w:val="005661A6"/>
    <w:rsid w:val="005663B8"/>
    <w:rsid w:val="005669FC"/>
    <w:rsid w:val="00566A28"/>
    <w:rsid w:val="0056780E"/>
    <w:rsid w:val="00570CD4"/>
    <w:rsid w:val="0057164B"/>
    <w:rsid w:val="00571A40"/>
    <w:rsid w:val="00571A75"/>
    <w:rsid w:val="00571ABE"/>
    <w:rsid w:val="00571DA5"/>
    <w:rsid w:val="00571F27"/>
    <w:rsid w:val="005722D6"/>
    <w:rsid w:val="00572513"/>
    <w:rsid w:val="00573214"/>
    <w:rsid w:val="0057331A"/>
    <w:rsid w:val="00575347"/>
    <w:rsid w:val="00575A35"/>
    <w:rsid w:val="00575CA9"/>
    <w:rsid w:val="00580085"/>
    <w:rsid w:val="00580C11"/>
    <w:rsid w:val="005813D9"/>
    <w:rsid w:val="005823D6"/>
    <w:rsid w:val="005826EA"/>
    <w:rsid w:val="005828FF"/>
    <w:rsid w:val="00583682"/>
    <w:rsid w:val="00584A48"/>
    <w:rsid w:val="00585884"/>
    <w:rsid w:val="00586B8E"/>
    <w:rsid w:val="0058749D"/>
    <w:rsid w:val="005874A7"/>
    <w:rsid w:val="005874AB"/>
    <w:rsid w:val="00587A23"/>
    <w:rsid w:val="0059035A"/>
    <w:rsid w:val="005918B2"/>
    <w:rsid w:val="00591E87"/>
    <w:rsid w:val="00592041"/>
    <w:rsid w:val="00592361"/>
    <w:rsid w:val="00593556"/>
    <w:rsid w:val="00593697"/>
    <w:rsid w:val="00593AD5"/>
    <w:rsid w:val="0059407F"/>
    <w:rsid w:val="0059496C"/>
    <w:rsid w:val="00594D15"/>
    <w:rsid w:val="00595899"/>
    <w:rsid w:val="00595D7D"/>
    <w:rsid w:val="00595DFD"/>
    <w:rsid w:val="00596A75"/>
    <w:rsid w:val="00597765"/>
    <w:rsid w:val="005A04DA"/>
    <w:rsid w:val="005A05F4"/>
    <w:rsid w:val="005A0937"/>
    <w:rsid w:val="005A1BBF"/>
    <w:rsid w:val="005A1D4D"/>
    <w:rsid w:val="005A413D"/>
    <w:rsid w:val="005A576C"/>
    <w:rsid w:val="005A5F94"/>
    <w:rsid w:val="005A6643"/>
    <w:rsid w:val="005A6E6D"/>
    <w:rsid w:val="005B0333"/>
    <w:rsid w:val="005B0C3E"/>
    <w:rsid w:val="005B133F"/>
    <w:rsid w:val="005B2244"/>
    <w:rsid w:val="005B27D8"/>
    <w:rsid w:val="005B2B00"/>
    <w:rsid w:val="005B35FB"/>
    <w:rsid w:val="005B3746"/>
    <w:rsid w:val="005B3B21"/>
    <w:rsid w:val="005B4397"/>
    <w:rsid w:val="005B4AC0"/>
    <w:rsid w:val="005B52E9"/>
    <w:rsid w:val="005B69A1"/>
    <w:rsid w:val="005B6D35"/>
    <w:rsid w:val="005B70DE"/>
    <w:rsid w:val="005B7592"/>
    <w:rsid w:val="005C040D"/>
    <w:rsid w:val="005C16C0"/>
    <w:rsid w:val="005C1B47"/>
    <w:rsid w:val="005C28AE"/>
    <w:rsid w:val="005C34BF"/>
    <w:rsid w:val="005C4716"/>
    <w:rsid w:val="005C498E"/>
    <w:rsid w:val="005C52C5"/>
    <w:rsid w:val="005C530F"/>
    <w:rsid w:val="005C5470"/>
    <w:rsid w:val="005C69DA"/>
    <w:rsid w:val="005D061D"/>
    <w:rsid w:val="005D1B83"/>
    <w:rsid w:val="005D2404"/>
    <w:rsid w:val="005D27D5"/>
    <w:rsid w:val="005D33AD"/>
    <w:rsid w:val="005D4B85"/>
    <w:rsid w:val="005D4D3C"/>
    <w:rsid w:val="005D4D71"/>
    <w:rsid w:val="005D6778"/>
    <w:rsid w:val="005D7302"/>
    <w:rsid w:val="005E0224"/>
    <w:rsid w:val="005E0AC9"/>
    <w:rsid w:val="005E0C99"/>
    <w:rsid w:val="005E11DF"/>
    <w:rsid w:val="005E14E6"/>
    <w:rsid w:val="005E30A1"/>
    <w:rsid w:val="005E392A"/>
    <w:rsid w:val="005E413F"/>
    <w:rsid w:val="005E4FBA"/>
    <w:rsid w:val="005E56A1"/>
    <w:rsid w:val="005E672C"/>
    <w:rsid w:val="005E77F0"/>
    <w:rsid w:val="005F069A"/>
    <w:rsid w:val="005F1534"/>
    <w:rsid w:val="005F2F2B"/>
    <w:rsid w:val="005F3A31"/>
    <w:rsid w:val="005F3B37"/>
    <w:rsid w:val="005F48B1"/>
    <w:rsid w:val="005F5EE3"/>
    <w:rsid w:val="005F6D90"/>
    <w:rsid w:val="005F70B0"/>
    <w:rsid w:val="005F7BB6"/>
    <w:rsid w:val="00600479"/>
    <w:rsid w:val="00600A05"/>
    <w:rsid w:val="00600EFB"/>
    <w:rsid w:val="00601C02"/>
    <w:rsid w:val="00601D4E"/>
    <w:rsid w:val="006033F8"/>
    <w:rsid w:val="006040C8"/>
    <w:rsid w:val="006046BC"/>
    <w:rsid w:val="006053B0"/>
    <w:rsid w:val="00605A0C"/>
    <w:rsid w:val="00606B89"/>
    <w:rsid w:val="00607066"/>
    <w:rsid w:val="0060750D"/>
    <w:rsid w:val="00607FFC"/>
    <w:rsid w:val="00610C8B"/>
    <w:rsid w:val="00610CF4"/>
    <w:rsid w:val="00610EEE"/>
    <w:rsid w:val="006115EB"/>
    <w:rsid w:val="00611850"/>
    <w:rsid w:val="00611A8C"/>
    <w:rsid w:val="006130FB"/>
    <w:rsid w:val="0061389D"/>
    <w:rsid w:val="00613F9F"/>
    <w:rsid w:val="00614D9C"/>
    <w:rsid w:val="00615432"/>
    <w:rsid w:val="006163C8"/>
    <w:rsid w:val="00616418"/>
    <w:rsid w:val="00616847"/>
    <w:rsid w:val="00616C65"/>
    <w:rsid w:val="006172C0"/>
    <w:rsid w:val="00617447"/>
    <w:rsid w:val="006204D2"/>
    <w:rsid w:val="00620859"/>
    <w:rsid w:val="00620A0B"/>
    <w:rsid w:val="00620FB8"/>
    <w:rsid w:val="006215A7"/>
    <w:rsid w:val="00621726"/>
    <w:rsid w:val="00622666"/>
    <w:rsid w:val="006227BE"/>
    <w:rsid w:val="00622C88"/>
    <w:rsid w:val="00623509"/>
    <w:rsid w:val="006237FF"/>
    <w:rsid w:val="00623BF6"/>
    <w:rsid w:val="0062425C"/>
    <w:rsid w:val="00624566"/>
    <w:rsid w:val="00624584"/>
    <w:rsid w:val="00625752"/>
    <w:rsid w:val="00626B6F"/>
    <w:rsid w:val="00630A25"/>
    <w:rsid w:val="00630CD8"/>
    <w:rsid w:val="00631219"/>
    <w:rsid w:val="00632597"/>
    <w:rsid w:val="00632684"/>
    <w:rsid w:val="006328CD"/>
    <w:rsid w:val="006330E6"/>
    <w:rsid w:val="00633143"/>
    <w:rsid w:val="006339AA"/>
    <w:rsid w:val="006344A8"/>
    <w:rsid w:val="006350BB"/>
    <w:rsid w:val="00635349"/>
    <w:rsid w:val="006357EA"/>
    <w:rsid w:val="00635D7A"/>
    <w:rsid w:val="00635F5B"/>
    <w:rsid w:val="00636107"/>
    <w:rsid w:val="00636C44"/>
    <w:rsid w:val="006372BE"/>
    <w:rsid w:val="006376C1"/>
    <w:rsid w:val="00637C99"/>
    <w:rsid w:val="0064081D"/>
    <w:rsid w:val="0064316B"/>
    <w:rsid w:val="006432DB"/>
    <w:rsid w:val="006437BF"/>
    <w:rsid w:val="006442BB"/>
    <w:rsid w:val="00644B78"/>
    <w:rsid w:val="006450A3"/>
    <w:rsid w:val="0064526C"/>
    <w:rsid w:val="00646473"/>
    <w:rsid w:val="00646527"/>
    <w:rsid w:val="00646FE2"/>
    <w:rsid w:val="00647679"/>
    <w:rsid w:val="006479EC"/>
    <w:rsid w:val="00647BBA"/>
    <w:rsid w:val="0065121A"/>
    <w:rsid w:val="00651560"/>
    <w:rsid w:val="00651689"/>
    <w:rsid w:val="00652599"/>
    <w:rsid w:val="00652E74"/>
    <w:rsid w:val="0065392D"/>
    <w:rsid w:val="00653E13"/>
    <w:rsid w:val="006552D5"/>
    <w:rsid w:val="006555BF"/>
    <w:rsid w:val="0065585C"/>
    <w:rsid w:val="00657B32"/>
    <w:rsid w:val="00661B19"/>
    <w:rsid w:val="00662D4C"/>
    <w:rsid w:val="00663EB7"/>
    <w:rsid w:val="0066504F"/>
    <w:rsid w:val="00665E05"/>
    <w:rsid w:val="00665FC9"/>
    <w:rsid w:val="006662A3"/>
    <w:rsid w:val="006663A4"/>
    <w:rsid w:val="00666682"/>
    <w:rsid w:val="00666E50"/>
    <w:rsid w:val="0066759C"/>
    <w:rsid w:val="006677D0"/>
    <w:rsid w:val="00667B54"/>
    <w:rsid w:val="00667DF9"/>
    <w:rsid w:val="00671536"/>
    <w:rsid w:val="00672884"/>
    <w:rsid w:val="006729D4"/>
    <w:rsid w:val="00673913"/>
    <w:rsid w:val="00674810"/>
    <w:rsid w:val="006753D6"/>
    <w:rsid w:val="00675A54"/>
    <w:rsid w:val="00676D23"/>
    <w:rsid w:val="006770E8"/>
    <w:rsid w:val="00680848"/>
    <w:rsid w:val="0068084C"/>
    <w:rsid w:val="0068168F"/>
    <w:rsid w:val="0068204B"/>
    <w:rsid w:val="00683B01"/>
    <w:rsid w:val="00685079"/>
    <w:rsid w:val="0068526D"/>
    <w:rsid w:val="006861C4"/>
    <w:rsid w:val="0068789F"/>
    <w:rsid w:val="006878C7"/>
    <w:rsid w:val="00692154"/>
    <w:rsid w:val="00692CDE"/>
    <w:rsid w:val="00693242"/>
    <w:rsid w:val="006950E3"/>
    <w:rsid w:val="0069601E"/>
    <w:rsid w:val="0069625D"/>
    <w:rsid w:val="006964ED"/>
    <w:rsid w:val="00696643"/>
    <w:rsid w:val="00696DBA"/>
    <w:rsid w:val="0069763D"/>
    <w:rsid w:val="00697870"/>
    <w:rsid w:val="006A1E0C"/>
    <w:rsid w:val="006A281C"/>
    <w:rsid w:val="006A3571"/>
    <w:rsid w:val="006A48BD"/>
    <w:rsid w:val="006A4F16"/>
    <w:rsid w:val="006A5414"/>
    <w:rsid w:val="006A6B28"/>
    <w:rsid w:val="006A76ED"/>
    <w:rsid w:val="006B090F"/>
    <w:rsid w:val="006B1912"/>
    <w:rsid w:val="006B1D88"/>
    <w:rsid w:val="006B1DE9"/>
    <w:rsid w:val="006B26D0"/>
    <w:rsid w:val="006B2974"/>
    <w:rsid w:val="006B3A92"/>
    <w:rsid w:val="006B4360"/>
    <w:rsid w:val="006B4769"/>
    <w:rsid w:val="006B5302"/>
    <w:rsid w:val="006B53CE"/>
    <w:rsid w:val="006B6076"/>
    <w:rsid w:val="006B670B"/>
    <w:rsid w:val="006B7F25"/>
    <w:rsid w:val="006C009B"/>
    <w:rsid w:val="006C24A5"/>
    <w:rsid w:val="006C3171"/>
    <w:rsid w:val="006C33EF"/>
    <w:rsid w:val="006C3903"/>
    <w:rsid w:val="006C3D74"/>
    <w:rsid w:val="006C4419"/>
    <w:rsid w:val="006C46A8"/>
    <w:rsid w:val="006C4B16"/>
    <w:rsid w:val="006C5B23"/>
    <w:rsid w:val="006C5C3F"/>
    <w:rsid w:val="006C63EF"/>
    <w:rsid w:val="006C6840"/>
    <w:rsid w:val="006C68BA"/>
    <w:rsid w:val="006C7EDC"/>
    <w:rsid w:val="006D07A8"/>
    <w:rsid w:val="006D2322"/>
    <w:rsid w:val="006D27A1"/>
    <w:rsid w:val="006D46A3"/>
    <w:rsid w:val="006D4EBE"/>
    <w:rsid w:val="006D5377"/>
    <w:rsid w:val="006D5637"/>
    <w:rsid w:val="006D5D3B"/>
    <w:rsid w:val="006D6496"/>
    <w:rsid w:val="006D7D3B"/>
    <w:rsid w:val="006E07B5"/>
    <w:rsid w:val="006E08D1"/>
    <w:rsid w:val="006E1510"/>
    <w:rsid w:val="006E16D8"/>
    <w:rsid w:val="006E45A1"/>
    <w:rsid w:val="006E5439"/>
    <w:rsid w:val="006E5AE0"/>
    <w:rsid w:val="006E5BA9"/>
    <w:rsid w:val="006E75F2"/>
    <w:rsid w:val="006F2BAA"/>
    <w:rsid w:val="006F2DBF"/>
    <w:rsid w:val="006F3DDA"/>
    <w:rsid w:val="006F43BD"/>
    <w:rsid w:val="006F4B96"/>
    <w:rsid w:val="006F507E"/>
    <w:rsid w:val="006F57D4"/>
    <w:rsid w:val="006F59A7"/>
    <w:rsid w:val="006F5CD3"/>
    <w:rsid w:val="006F6605"/>
    <w:rsid w:val="0070030D"/>
    <w:rsid w:val="007005DD"/>
    <w:rsid w:val="00700897"/>
    <w:rsid w:val="0070343D"/>
    <w:rsid w:val="00703E57"/>
    <w:rsid w:val="007047AA"/>
    <w:rsid w:val="0070481F"/>
    <w:rsid w:val="00705C2F"/>
    <w:rsid w:val="007060EB"/>
    <w:rsid w:val="00706AC3"/>
    <w:rsid w:val="007078AB"/>
    <w:rsid w:val="00707DFE"/>
    <w:rsid w:val="0071198F"/>
    <w:rsid w:val="007126A8"/>
    <w:rsid w:val="00713367"/>
    <w:rsid w:val="00713ECB"/>
    <w:rsid w:val="007143F8"/>
    <w:rsid w:val="00714540"/>
    <w:rsid w:val="00714D01"/>
    <w:rsid w:val="00715439"/>
    <w:rsid w:val="00716962"/>
    <w:rsid w:val="007169E3"/>
    <w:rsid w:val="007169F9"/>
    <w:rsid w:val="0071721E"/>
    <w:rsid w:val="007177E8"/>
    <w:rsid w:val="00717923"/>
    <w:rsid w:val="007204BE"/>
    <w:rsid w:val="007228A8"/>
    <w:rsid w:val="00722F65"/>
    <w:rsid w:val="0072337C"/>
    <w:rsid w:val="00724219"/>
    <w:rsid w:val="00724AA8"/>
    <w:rsid w:val="00724E69"/>
    <w:rsid w:val="007256C1"/>
    <w:rsid w:val="00726266"/>
    <w:rsid w:val="0072682F"/>
    <w:rsid w:val="00726991"/>
    <w:rsid w:val="00730510"/>
    <w:rsid w:val="00730AC7"/>
    <w:rsid w:val="00730CFC"/>
    <w:rsid w:val="00732548"/>
    <w:rsid w:val="00733583"/>
    <w:rsid w:val="00734BAD"/>
    <w:rsid w:val="00735544"/>
    <w:rsid w:val="00735BB1"/>
    <w:rsid w:val="0073760F"/>
    <w:rsid w:val="00737CA7"/>
    <w:rsid w:val="00740271"/>
    <w:rsid w:val="007407AA"/>
    <w:rsid w:val="00741B15"/>
    <w:rsid w:val="007428F6"/>
    <w:rsid w:val="00742CAD"/>
    <w:rsid w:val="00742DCC"/>
    <w:rsid w:val="00743B21"/>
    <w:rsid w:val="0074588E"/>
    <w:rsid w:val="00747BAB"/>
    <w:rsid w:val="00750311"/>
    <w:rsid w:val="007503B0"/>
    <w:rsid w:val="00750F38"/>
    <w:rsid w:val="00751495"/>
    <w:rsid w:val="007516F9"/>
    <w:rsid w:val="0075198C"/>
    <w:rsid w:val="00751C94"/>
    <w:rsid w:val="00752564"/>
    <w:rsid w:val="00752FDF"/>
    <w:rsid w:val="00753830"/>
    <w:rsid w:val="00753DC6"/>
    <w:rsid w:val="007541E2"/>
    <w:rsid w:val="0075463F"/>
    <w:rsid w:val="00755DFC"/>
    <w:rsid w:val="0075623F"/>
    <w:rsid w:val="00756E63"/>
    <w:rsid w:val="00757EB5"/>
    <w:rsid w:val="00760254"/>
    <w:rsid w:val="007622B2"/>
    <w:rsid w:val="00763916"/>
    <w:rsid w:val="007642F3"/>
    <w:rsid w:val="00764315"/>
    <w:rsid w:val="007649EC"/>
    <w:rsid w:val="00765446"/>
    <w:rsid w:val="00765855"/>
    <w:rsid w:val="00767570"/>
    <w:rsid w:val="00767D6F"/>
    <w:rsid w:val="00770C8C"/>
    <w:rsid w:val="00770EE9"/>
    <w:rsid w:val="00771358"/>
    <w:rsid w:val="0077237B"/>
    <w:rsid w:val="00772B36"/>
    <w:rsid w:val="0077532A"/>
    <w:rsid w:val="007757DB"/>
    <w:rsid w:val="007772CF"/>
    <w:rsid w:val="00777471"/>
    <w:rsid w:val="007775B8"/>
    <w:rsid w:val="00777B6B"/>
    <w:rsid w:val="00777DB8"/>
    <w:rsid w:val="007804B3"/>
    <w:rsid w:val="00781194"/>
    <w:rsid w:val="007815C6"/>
    <w:rsid w:val="00781EC9"/>
    <w:rsid w:val="007821C0"/>
    <w:rsid w:val="00782C3E"/>
    <w:rsid w:val="00783DF6"/>
    <w:rsid w:val="00784235"/>
    <w:rsid w:val="00784ED6"/>
    <w:rsid w:val="0078780D"/>
    <w:rsid w:val="00790298"/>
    <w:rsid w:val="00790599"/>
    <w:rsid w:val="00790A15"/>
    <w:rsid w:val="00790D02"/>
    <w:rsid w:val="00790F80"/>
    <w:rsid w:val="007913B8"/>
    <w:rsid w:val="00792259"/>
    <w:rsid w:val="00792347"/>
    <w:rsid w:val="00792520"/>
    <w:rsid w:val="00792D56"/>
    <w:rsid w:val="007934DB"/>
    <w:rsid w:val="007945FD"/>
    <w:rsid w:val="00796C09"/>
    <w:rsid w:val="00797A7B"/>
    <w:rsid w:val="007A2E79"/>
    <w:rsid w:val="007A4F63"/>
    <w:rsid w:val="007A60F1"/>
    <w:rsid w:val="007A61CF"/>
    <w:rsid w:val="007A63D5"/>
    <w:rsid w:val="007A6E8E"/>
    <w:rsid w:val="007A6ECD"/>
    <w:rsid w:val="007A7648"/>
    <w:rsid w:val="007B1356"/>
    <w:rsid w:val="007B1E0D"/>
    <w:rsid w:val="007B2820"/>
    <w:rsid w:val="007B2B0E"/>
    <w:rsid w:val="007B2B23"/>
    <w:rsid w:val="007B3009"/>
    <w:rsid w:val="007B30DE"/>
    <w:rsid w:val="007B3951"/>
    <w:rsid w:val="007B454D"/>
    <w:rsid w:val="007B47DE"/>
    <w:rsid w:val="007B59D5"/>
    <w:rsid w:val="007B6FBA"/>
    <w:rsid w:val="007C1498"/>
    <w:rsid w:val="007C14E2"/>
    <w:rsid w:val="007C267B"/>
    <w:rsid w:val="007C36ED"/>
    <w:rsid w:val="007C3CA0"/>
    <w:rsid w:val="007C4504"/>
    <w:rsid w:val="007C471F"/>
    <w:rsid w:val="007C4E88"/>
    <w:rsid w:val="007C5FC0"/>
    <w:rsid w:val="007C7FA3"/>
    <w:rsid w:val="007D06FD"/>
    <w:rsid w:val="007D0BED"/>
    <w:rsid w:val="007D18A2"/>
    <w:rsid w:val="007D2001"/>
    <w:rsid w:val="007D224F"/>
    <w:rsid w:val="007D2879"/>
    <w:rsid w:val="007D28A2"/>
    <w:rsid w:val="007D2A7A"/>
    <w:rsid w:val="007D2FB7"/>
    <w:rsid w:val="007D318F"/>
    <w:rsid w:val="007D34E3"/>
    <w:rsid w:val="007D36BA"/>
    <w:rsid w:val="007D43A8"/>
    <w:rsid w:val="007D4EC5"/>
    <w:rsid w:val="007D5517"/>
    <w:rsid w:val="007D5606"/>
    <w:rsid w:val="007D56B5"/>
    <w:rsid w:val="007D5934"/>
    <w:rsid w:val="007D5A5C"/>
    <w:rsid w:val="007D6BC1"/>
    <w:rsid w:val="007D6BE1"/>
    <w:rsid w:val="007D6D3E"/>
    <w:rsid w:val="007E0E9A"/>
    <w:rsid w:val="007E15ED"/>
    <w:rsid w:val="007E1D8B"/>
    <w:rsid w:val="007E2497"/>
    <w:rsid w:val="007E2596"/>
    <w:rsid w:val="007E2ABB"/>
    <w:rsid w:val="007E35F6"/>
    <w:rsid w:val="007E49E3"/>
    <w:rsid w:val="007E4A76"/>
    <w:rsid w:val="007E5163"/>
    <w:rsid w:val="007E54E7"/>
    <w:rsid w:val="007E61E2"/>
    <w:rsid w:val="007E6CEF"/>
    <w:rsid w:val="007E6EF7"/>
    <w:rsid w:val="007F0355"/>
    <w:rsid w:val="007F06F7"/>
    <w:rsid w:val="007F1516"/>
    <w:rsid w:val="007F160F"/>
    <w:rsid w:val="007F30DB"/>
    <w:rsid w:val="007F35D6"/>
    <w:rsid w:val="007F37A2"/>
    <w:rsid w:val="007F3911"/>
    <w:rsid w:val="007F49FF"/>
    <w:rsid w:val="007F4A9E"/>
    <w:rsid w:val="007F5877"/>
    <w:rsid w:val="007F6003"/>
    <w:rsid w:val="007F62F5"/>
    <w:rsid w:val="007F7050"/>
    <w:rsid w:val="007F7173"/>
    <w:rsid w:val="007F73F1"/>
    <w:rsid w:val="007F7862"/>
    <w:rsid w:val="00800521"/>
    <w:rsid w:val="00800A77"/>
    <w:rsid w:val="008030AE"/>
    <w:rsid w:val="00803390"/>
    <w:rsid w:val="0080409D"/>
    <w:rsid w:val="008060DB"/>
    <w:rsid w:val="008061E7"/>
    <w:rsid w:val="00807344"/>
    <w:rsid w:val="00807E67"/>
    <w:rsid w:val="00807F3A"/>
    <w:rsid w:val="00810619"/>
    <w:rsid w:val="00810A6A"/>
    <w:rsid w:val="00810AD0"/>
    <w:rsid w:val="00810F9A"/>
    <w:rsid w:val="00811192"/>
    <w:rsid w:val="0081122D"/>
    <w:rsid w:val="008121D6"/>
    <w:rsid w:val="0081224D"/>
    <w:rsid w:val="008129AC"/>
    <w:rsid w:val="00812BBC"/>
    <w:rsid w:val="00812E8D"/>
    <w:rsid w:val="008135F0"/>
    <w:rsid w:val="00813F81"/>
    <w:rsid w:val="0081476D"/>
    <w:rsid w:val="008158C0"/>
    <w:rsid w:val="008170E8"/>
    <w:rsid w:val="00817203"/>
    <w:rsid w:val="00817623"/>
    <w:rsid w:val="00817C22"/>
    <w:rsid w:val="00817D10"/>
    <w:rsid w:val="00820A17"/>
    <w:rsid w:val="0082123D"/>
    <w:rsid w:val="0082188E"/>
    <w:rsid w:val="00821926"/>
    <w:rsid w:val="00821A11"/>
    <w:rsid w:val="0082263F"/>
    <w:rsid w:val="00822AE7"/>
    <w:rsid w:val="00822DE4"/>
    <w:rsid w:val="00822E88"/>
    <w:rsid w:val="008230C4"/>
    <w:rsid w:val="008236B0"/>
    <w:rsid w:val="0082384F"/>
    <w:rsid w:val="00823FA3"/>
    <w:rsid w:val="008248D9"/>
    <w:rsid w:val="00824D9D"/>
    <w:rsid w:val="008270DB"/>
    <w:rsid w:val="00830CD7"/>
    <w:rsid w:val="00831588"/>
    <w:rsid w:val="00831C55"/>
    <w:rsid w:val="00831E0E"/>
    <w:rsid w:val="0083356A"/>
    <w:rsid w:val="00833EB3"/>
    <w:rsid w:val="00834576"/>
    <w:rsid w:val="0083463A"/>
    <w:rsid w:val="00835461"/>
    <w:rsid w:val="00835C37"/>
    <w:rsid w:val="008365C4"/>
    <w:rsid w:val="00836B7A"/>
    <w:rsid w:val="00842814"/>
    <w:rsid w:val="00842D87"/>
    <w:rsid w:val="00842E4E"/>
    <w:rsid w:val="008441A0"/>
    <w:rsid w:val="008448C1"/>
    <w:rsid w:val="0084615D"/>
    <w:rsid w:val="008465C1"/>
    <w:rsid w:val="00847457"/>
    <w:rsid w:val="00847ECB"/>
    <w:rsid w:val="0085076F"/>
    <w:rsid w:val="00850B09"/>
    <w:rsid w:val="0085138E"/>
    <w:rsid w:val="0085182B"/>
    <w:rsid w:val="00851897"/>
    <w:rsid w:val="00851E97"/>
    <w:rsid w:val="008533F5"/>
    <w:rsid w:val="00853B27"/>
    <w:rsid w:val="0085522D"/>
    <w:rsid w:val="00855277"/>
    <w:rsid w:val="0085570E"/>
    <w:rsid w:val="008559E9"/>
    <w:rsid w:val="008561EF"/>
    <w:rsid w:val="00856977"/>
    <w:rsid w:val="00857534"/>
    <w:rsid w:val="008601AC"/>
    <w:rsid w:val="00860E47"/>
    <w:rsid w:val="008611FE"/>
    <w:rsid w:val="00861F85"/>
    <w:rsid w:val="008632A9"/>
    <w:rsid w:val="0086395F"/>
    <w:rsid w:val="00863F13"/>
    <w:rsid w:val="00864CFE"/>
    <w:rsid w:val="00865AA4"/>
    <w:rsid w:val="00865D76"/>
    <w:rsid w:val="00865DE1"/>
    <w:rsid w:val="00865F26"/>
    <w:rsid w:val="0086694D"/>
    <w:rsid w:val="008669EC"/>
    <w:rsid w:val="00867AC8"/>
    <w:rsid w:val="0087068C"/>
    <w:rsid w:val="008710AE"/>
    <w:rsid w:val="00871E41"/>
    <w:rsid w:val="00872177"/>
    <w:rsid w:val="0087313D"/>
    <w:rsid w:val="00874977"/>
    <w:rsid w:val="00874AB2"/>
    <w:rsid w:val="00874B67"/>
    <w:rsid w:val="00875347"/>
    <w:rsid w:val="00875568"/>
    <w:rsid w:val="008776D9"/>
    <w:rsid w:val="00880001"/>
    <w:rsid w:val="0088003F"/>
    <w:rsid w:val="00880635"/>
    <w:rsid w:val="00881E19"/>
    <w:rsid w:val="008831BE"/>
    <w:rsid w:val="008834D1"/>
    <w:rsid w:val="00883C14"/>
    <w:rsid w:val="00883E1D"/>
    <w:rsid w:val="008846B3"/>
    <w:rsid w:val="00885A93"/>
    <w:rsid w:val="00885F19"/>
    <w:rsid w:val="008864CA"/>
    <w:rsid w:val="008879C5"/>
    <w:rsid w:val="00890532"/>
    <w:rsid w:val="0089147B"/>
    <w:rsid w:val="008919FA"/>
    <w:rsid w:val="008932D7"/>
    <w:rsid w:val="0089339F"/>
    <w:rsid w:val="00894578"/>
    <w:rsid w:val="00895FCC"/>
    <w:rsid w:val="00896215"/>
    <w:rsid w:val="00896349"/>
    <w:rsid w:val="00897EC5"/>
    <w:rsid w:val="008A063D"/>
    <w:rsid w:val="008A08CF"/>
    <w:rsid w:val="008A1F4B"/>
    <w:rsid w:val="008A2F90"/>
    <w:rsid w:val="008A3900"/>
    <w:rsid w:val="008A4F2C"/>
    <w:rsid w:val="008A6C4B"/>
    <w:rsid w:val="008A7043"/>
    <w:rsid w:val="008A7632"/>
    <w:rsid w:val="008A76D0"/>
    <w:rsid w:val="008B0514"/>
    <w:rsid w:val="008B1F8A"/>
    <w:rsid w:val="008B25A3"/>
    <w:rsid w:val="008B273F"/>
    <w:rsid w:val="008B2E55"/>
    <w:rsid w:val="008B3A0B"/>
    <w:rsid w:val="008B55F3"/>
    <w:rsid w:val="008B659C"/>
    <w:rsid w:val="008B6DBE"/>
    <w:rsid w:val="008B7148"/>
    <w:rsid w:val="008B781C"/>
    <w:rsid w:val="008C045E"/>
    <w:rsid w:val="008C060C"/>
    <w:rsid w:val="008C0A35"/>
    <w:rsid w:val="008C2130"/>
    <w:rsid w:val="008C240B"/>
    <w:rsid w:val="008C305B"/>
    <w:rsid w:val="008C3716"/>
    <w:rsid w:val="008C46C5"/>
    <w:rsid w:val="008C6379"/>
    <w:rsid w:val="008C78F1"/>
    <w:rsid w:val="008C7E1F"/>
    <w:rsid w:val="008D2E1E"/>
    <w:rsid w:val="008D2F81"/>
    <w:rsid w:val="008D568C"/>
    <w:rsid w:val="008D59E1"/>
    <w:rsid w:val="008D630D"/>
    <w:rsid w:val="008D6BC5"/>
    <w:rsid w:val="008D6C88"/>
    <w:rsid w:val="008D7E5F"/>
    <w:rsid w:val="008E0B34"/>
    <w:rsid w:val="008E14DF"/>
    <w:rsid w:val="008E2805"/>
    <w:rsid w:val="008E624D"/>
    <w:rsid w:val="008E6978"/>
    <w:rsid w:val="008E7ABA"/>
    <w:rsid w:val="008F1C28"/>
    <w:rsid w:val="008F27DC"/>
    <w:rsid w:val="008F2EE1"/>
    <w:rsid w:val="008F3536"/>
    <w:rsid w:val="008F62BB"/>
    <w:rsid w:val="008F65CA"/>
    <w:rsid w:val="008F6D3D"/>
    <w:rsid w:val="008F6F84"/>
    <w:rsid w:val="008F75A3"/>
    <w:rsid w:val="008F7C95"/>
    <w:rsid w:val="00900BAB"/>
    <w:rsid w:val="00901E38"/>
    <w:rsid w:val="009031C5"/>
    <w:rsid w:val="009048B3"/>
    <w:rsid w:val="00904AB9"/>
    <w:rsid w:val="009051BA"/>
    <w:rsid w:val="00905655"/>
    <w:rsid w:val="00906EE4"/>
    <w:rsid w:val="00907255"/>
    <w:rsid w:val="00907EC4"/>
    <w:rsid w:val="009103FC"/>
    <w:rsid w:val="00910836"/>
    <w:rsid w:val="009117DE"/>
    <w:rsid w:val="00911A33"/>
    <w:rsid w:val="00911BAE"/>
    <w:rsid w:val="0091265F"/>
    <w:rsid w:val="00912B1A"/>
    <w:rsid w:val="00913D16"/>
    <w:rsid w:val="009141B0"/>
    <w:rsid w:val="00914978"/>
    <w:rsid w:val="009149C9"/>
    <w:rsid w:val="009207DE"/>
    <w:rsid w:val="00920C2B"/>
    <w:rsid w:val="009219FF"/>
    <w:rsid w:val="009220B8"/>
    <w:rsid w:val="00923D15"/>
    <w:rsid w:val="009246DA"/>
    <w:rsid w:val="009251EF"/>
    <w:rsid w:val="00925571"/>
    <w:rsid w:val="009278F6"/>
    <w:rsid w:val="009316E3"/>
    <w:rsid w:val="00931994"/>
    <w:rsid w:val="00931FD9"/>
    <w:rsid w:val="009321A2"/>
    <w:rsid w:val="00932260"/>
    <w:rsid w:val="00932421"/>
    <w:rsid w:val="00932860"/>
    <w:rsid w:val="00932A2B"/>
    <w:rsid w:val="0093480C"/>
    <w:rsid w:val="009354B7"/>
    <w:rsid w:val="009357F4"/>
    <w:rsid w:val="00935E58"/>
    <w:rsid w:val="00935F79"/>
    <w:rsid w:val="009367F4"/>
    <w:rsid w:val="009376EE"/>
    <w:rsid w:val="00937DB9"/>
    <w:rsid w:val="00940572"/>
    <w:rsid w:val="00940C08"/>
    <w:rsid w:val="00941232"/>
    <w:rsid w:val="009423E0"/>
    <w:rsid w:val="00942E46"/>
    <w:rsid w:val="00943A26"/>
    <w:rsid w:val="00943B1F"/>
    <w:rsid w:val="009450CF"/>
    <w:rsid w:val="009461D3"/>
    <w:rsid w:val="009461E9"/>
    <w:rsid w:val="00946340"/>
    <w:rsid w:val="00946E65"/>
    <w:rsid w:val="009474A0"/>
    <w:rsid w:val="00947D57"/>
    <w:rsid w:val="00952032"/>
    <w:rsid w:val="009522C3"/>
    <w:rsid w:val="00952558"/>
    <w:rsid w:val="00952816"/>
    <w:rsid w:val="009532D3"/>
    <w:rsid w:val="009544BD"/>
    <w:rsid w:val="00954645"/>
    <w:rsid w:val="0095475C"/>
    <w:rsid w:val="009547D7"/>
    <w:rsid w:val="00955315"/>
    <w:rsid w:val="00955880"/>
    <w:rsid w:val="009561D7"/>
    <w:rsid w:val="009571FC"/>
    <w:rsid w:val="00957B4C"/>
    <w:rsid w:val="009607BE"/>
    <w:rsid w:val="00960B33"/>
    <w:rsid w:val="009615A6"/>
    <w:rsid w:val="009620EA"/>
    <w:rsid w:val="0096225A"/>
    <w:rsid w:val="00962A70"/>
    <w:rsid w:val="00962C8C"/>
    <w:rsid w:val="0096484B"/>
    <w:rsid w:val="00964983"/>
    <w:rsid w:val="00964DAA"/>
    <w:rsid w:val="00965A1E"/>
    <w:rsid w:val="00965B22"/>
    <w:rsid w:val="00966AB4"/>
    <w:rsid w:val="00967A5B"/>
    <w:rsid w:val="0097068A"/>
    <w:rsid w:val="00970BFF"/>
    <w:rsid w:val="00970DE1"/>
    <w:rsid w:val="009719AD"/>
    <w:rsid w:val="0097212E"/>
    <w:rsid w:val="009730CA"/>
    <w:rsid w:val="00973C10"/>
    <w:rsid w:val="00974216"/>
    <w:rsid w:val="009758D1"/>
    <w:rsid w:val="00976C2F"/>
    <w:rsid w:val="00976FA0"/>
    <w:rsid w:val="009775A0"/>
    <w:rsid w:val="0097777C"/>
    <w:rsid w:val="00977933"/>
    <w:rsid w:val="00980556"/>
    <w:rsid w:val="009805E3"/>
    <w:rsid w:val="00980BBB"/>
    <w:rsid w:val="00981192"/>
    <w:rsid w:val="009816E1"/>
    <w:rsid w:val="009828CC"/>
    <w:rsid w:val="009837C3"/>
    <w:rsid w:val="00983819"/>
    <w:rsid w:val="0098423E"/>
    <w:rsid w:val="009845FE"/>
    <w:rsid w:val="009855B3"/>
    <w:rsid w:val="00985A27"/>
    <w:rsid w:val="00985A5C"/>
    <w:rsid w:val="00985AA8"/>
    <w:rsid w:val="00986122"/>
    <w:rsid w:val="00986644"/>
    <w:rsid w:val="0098714F"/>
    <w:rsid w:val="00987858"/>
    <w:rsid w:val="00987D8F"/>
    <w:rsid w:val="00992047"/>
    <w:rsid w:val="00992625"/>
    <w:rsid w:val="00993F8E"/>
    <w:rsid w:val="00995749"/>
    <w:rsid w:val="00995CEE"/>
    <w:rsid w:val="009973BE"/>
    <w:rsid w:val="009A0190"/>
    <w:rsid w:val="009A10CE"/>
    <w:rsid w:val="009A18E0"/>
    <w:rsid w:val="009A2EE7"/>
    <w:rsid w:val="009A3898"/>
    <w:rsid w:val="009A450E"/>
    <w:rsid w:val="009A485E"/>
    <w:rsid w:val="009A5895"/>
    <w:rsid w:val="009A5F18"/>
    <w:rsid w:val="009A600A"/>
    <w:rsid w:val="009A6CB1"/>
    <w:rsid w:val="009B1ABE"/>
    <w:rsid w:val="009B1AC2"/>
    <w:rsid w:val="009B1D4E"/>
    <w:rsid w:val="009B2122"/>
    <w:rsid w:val="009B233A"/>
    <w:rsid w:val="009B23D4"/>
    <w:rsid w:val="009B3283"/>
    <w:rsid w:val="009B35DC"/>
    <w:rsid w:val="009B3C1C"/>
    <w:rsid w:val="009B4228"/>
    <w:rsid w:val="009B4EBA"/>
    <w:rsid w:val="009B562B"/>
    <w:rsid w:val="009B787B"/>
    <w:rsid w:val="009C0E7B"/>
    <w:rsid w:val="009C185A"/>
    <w:rsid w:val="009C1CB9"/>
    <w:rsid w:val="009C2709"/>
    <w:rsid w:val="009C304B"/>
    <w:rsid w:val="009C3F8E"/>
    <w:rsid w:val="009C425F"/>
    <w:rsid w:val="009C472A"/>
    <w:rsid w:val="009C4D1E"/>
    <w:rsid w:val="009C5042"/>
    <w:rsid w:val="009C58E9"/>
    <w:rsid w:val="009C6E45"/>
    <w:rsid w:val="009C7300"/>
    <w:rsid w:val="009D1AEC"/>
    <w:rsid w:val="009D20C7"/>
    <w:rsid w:val="009D2DDE"/>
    <w:rsid w:val="009D388A"/>
    <w:rsid w:val="009D65BD"/>
    <w:rsid w:val="009D6F03"/>
    <w:rsid w:val="009D74E4"/>
    <w:rsid w:val="009D7E1A"/>
    <w:rsid w:val="009E1557"/>
    <w:rsid w:val="009E18A8"/>
    <w:rsid w:val="009E1A26"/>
    <w:rsid w:val="009E2629"/>
    <w:rsid w:val="009E3270"/>
    <w:rsid w:val="009E653D"/>
    <w:rsid w:val="009E6725"/>
    <w:rsid w:val="009E75C6"/>
    <w:rsid w:val="009E7955"/>
    <w:rsid w:val="009E79A4"/>
    <w:rsid w:val="009E7AB6"/>
    <w:rsid w:val="009E7C88"/>
    <w:rsid w:val="009F18E8"/>
    <w:rsid w:val="009F2075"/>
    <w:rsid w:val="009F2619"/>
    <w:rsid w:val="009F2AAE"/>
    <w:rsid w:val="009F2D27"/>
    <w:rsid w:val="009F2FF8"/>
    <w:rsid w:val="009F32A1"/>
    <w:rsid w:val="009F3403"/>
    <w:rsid w:val="009F4B07"/>
    <w:rsid w:val="009F4D9B"/>
    <w:rsid w:val="009F5A46"/>
    <w:rsid w:val="009F6472"/>
    <w:rsid w:val="009F6754"/>
    <w:rsid w:val="009F6AE4"/>
    <w:rsid w:val="009F7685"/>
    <w:rsid w:val="009F7F54"/>
    <w:rsid w:val="00A002E4"/>
    <w:rsid w:val="00A00722"/>
    <w:rsid w:val="00A00ACB"/>
    <w:rsid w:val="00A00BA6"/>
    <w:rsid w:val="00A011BB"/>
    <w:rsid w:val="00A0137E"/>
    <w:rsid w:val="00A01672"/>
    <w:rsid w:val="00A026B2"/>
    <w:rsid w:val="00A02DE0"/>
    <w:rsid w:val="00A02DF5"/>
    <w:rsid w:val="00A0301D"/>
    <w:rsid w:val="00A03A5A"/>
    <w:rsid w:val="00A04620"/>
    <w:rsid w:val="00A05146"/>
    <w:rsid w:val="00A052BC"/>
    <w:rsid w:val="00A05B10"/>
    <w:rsid w:val="00A0635C"/>
    <w:rsid w:val="00A0642A"/>
    <w:rsid w:val="00A06735"/>
    <w:rsid w:val="00A07443"/>
    <w:rsid w:val="00A079C6"/>
    <w:rsid w:val="00A11BA4"/>
    <w:rsid w:val="00A12036"/>
    <w:rsid w:val="00A120B6"/>
    <w:rsid w:val="00A123C2"/>
    <w:rsid w:val="00A13DBA"/>
    <w:rsid w:val="00A15BAB"/>
    <w:rsid w:val="00A163CB"/>
    <w:rsid w:val="00A16A20"/>
    <w:rsid w:val="00A16B3D"/>
    <w:rsid w:val="00A20AF6"/>
    <w:rsid w:val="00A20EAA"/>
    <w:rsid w:val="00A21442"/>
    <w:rsid w:val="00A214EE"/>
    <w:rsid w:val="00A22509"/>
    <w:rsid w:val="00A226D3"/>
    <w:rsid w:val="00A2380C"/>
    <w:rsid w:val="00A23D7F"/>
    <w:rsid w:val="00A2483A"/>
    <w:rsid w:val="00A24C2F"/>
    <w:rsid w:val="00A26601"/>
    <w:rsid w:val="00A26CA9"/>
    <w:rsid w:val="00A271FB"/>
    <w:rsid w:val="00A30221"/>
    <w:rsid w:val="00A30582"/>
    <w:rsid w:val="00A3096C"/>
    <w:rsid w:val="00A315A0"/>
    <w:rsid w:val="00A31BE2"/>
    <w:rsid w:val="00A31C78"/>
    <w:rsid w:val="00A32551"/>
    <w:rsid w:val="00A3304B"/>
    <w:rsid w:val="00A3327B"/>
    <w:rsid w:val="00A337D9"/>
    <w:rsid w:val="00A340F4"/>
    <w:rsid w:val="00A344AE"/>
    <w:rsid w:val="00A3485E"/>
    <w:rsid w:val="00A3545B"/>
    <w:rsid w:val="00A35780"/>
    <w:rsid w:val="00A35E28"/>
    <w:rsid w:val="00A36441"/>
    <w:rsid w:val="00A368DE"/>
    <w:rsid w:val="00A40E3D"/>
    <w:rsid w:val="00A41152"/>
    <w:rsid w:val="00A41507"/>
    <w:rsid w:val="00A41CEF"/>
    <w:rsid w:val="00A421D1"/>
    <w:rsid w:val="00A421DD"/>
    <w:rsid w:val="00A431E6"/>
    <w:rsid w:val="00A43B89"/>
    <w:rsid w:val="00A43E37"/>
    <w:rsid w:val="00A45A62"/>
    <w:rsid w:val="00A45B5D"/>
    <w:rsid w:val="00A465DB"/>
    <w:rsid w:val="00A466DB"/>
    <w:rsid w:val="00A46EF5"/>
    <w:rsid w:val="00A47812"/>
    <w:rsid w:val="00A47AA5"/>
    <w:rsid w:val="00A510E6"/>
    <w:rsid w:val="00A512A3"/>
    <w:rsid w:val="00A5655D"/>
    <w:rsid w:val="00A57054"/>
    <w:rsid w:val="00A62FC1"/>
    <w:rsid w:val="00A640CD"/>
    <w:rsid w:val="00A65800"/>
    <w:rsid w:val="00A65E00"/>
    <w:rsid w:val="00A670D1"/>
    <w:rsid w:val="00A6752A"/>
    <w:rsid w:val="00A705EE"/>
    <w:rsid w:val="00A7274B"/>
    <w:rsid w:val="00A7322A"/>
    <w:rsid w:val="00A745EF"/>
    <w:rsid w:val="00A75900"/>
    <w:rsid w:val="00A759CC"/>
    <w:rsid w:val="00A75A33"/>
    <w:rsid w:val="00A7638C"/>
    <w:rsid w:val="00A77A43"/>
    <w:rsid w:val="00A80A7A"/>
    <w:rsid w:val="00A81339"/>
    <w:rsid w:val="00A81C83"/>
    <w:rsid w:val="00A821BC"/>
    <w:rsid w:val="00A8283C"/>
    <w:rsid w:val="00A83DC0"/>
    <w:rsid w:val="00A8535D"/>
    <w:rsid w:val="00A85E89"/>
    <w:rsid w:val="00A866C0"/>
    <w:rsid w:val="00A86BD6"/>
    <w:rsid w:val="00A87D5D"/>
    <w:rsid w:val="00A900A3"/>
    <w:rsid w:val="00A90691"/>
    <w:rsid w:val="00A911B0"/>
    <w:rsid w:val="00A911EB"/>
    <w:rsid w:val="00A91357"/>
    <w:rsid w:val="00A9252E"/>
    <w:rsid w:val="00A92AE2"/>
    <w:rsid w:val="00A94373"/>
    <w:rsid w:val="00A943C5"/>
    <w:rsid w:val="00A94BFF"/>
    <w:rsid w:val="00A94E47"/>
    <w:rsid w:val="00A94F5A"/>
    <w:rsid w:val="00A9507E"/>
    <w:rsid w:val="00A95E8A"/>
    <w:rsid w:val="00A96FDB"/>
    <w:rsid w:val="00A97560"/>
    <w:rsid w:val="00A97994"/>
    <w:rsid w:val="00A97DD9"/>
    <w:rsid w:val="00AA027B"/>
    <w:rsid w:val="00AA06B8"/>
    <w:rsid w:val="00AA0706"/>
    <w:rsid w:val="00AA162D"/>
    <w:rsid w:val="00AA2A9E"/>
    <w:rsid w:val="00AA2E88"/>
    <w:rsid w:val="00AA32B6"/>
    <w:rsid w:val="00AA3EEA"/>
    <w:rsid w:val="00AA4036"/>
    <w:rsid w:val="00AA4630"/>
    <w:rsid w:val="00AA4AE2"/>
    <w:rsid w:val="00AA6556"/>
    <w:rsid w:val="00AA665F"/>
    <w:rsid w:val="00AA6D81"/>
    <w:rsid w:val="00AA7950"/>
    <w:rsid w:val="00AA79F5"/>
    <w:rsid w:val="00AB03D7"/>
    <w:rsid w:val="00AB07EE"/>
    <w:rsid w:val="00AB094B"/>
    <w:rsid w:val="00AB0BC8"/>
    <w:rsid w:val="00AB1631"/>
    <w:rsid w:val="00AB1691"/>
    <w:rsid w:val="00AB2816"/>
    <w:rsid w:val="00AB2FC9"/>
    <w:rsid w:val="00AB3C18"/>
    <w:rsid w:val="00AB3CBC"/>
    <w:rsid w:val="00AB462F"/>
    <w:rsid w:val="00AC0470"/>
    <w:rsid w:val="00AC0795"/>
    <w:rsid w:val="00AC090E"/>
    <w:rsid w:val="00AC1945"/>
    <w:rsid w:val="00AC25C0"/>
    <w:rsid w:val="00AC2651"/>
    <w:rsid w:val="00AC440C"/>
    <w:rsid w:val="00AC49EE"/>
    <w:rsid w:val="00AC508E"/>
    <w:rsid w:val="00AC64E8"/>
    <w:rsid w:val="00AC6B07"/>
    <w:rsid w:val="00AC7E25"/>
    <w:rsid w:val="00AD057C"/>
    <w:rsid w:val="00AD0959"/>
    <w:rsid w:val="00AD0A1C"/>
    <w:rsid w:val="00AD1125"/>
    <w:rsid w:val="00AD155E"/>
    <w:rsid w:val="00AD1C25"/>
    <w:rsid w:val="00AD33B3"/>
    <w:rsid w:val="00AD4734"/>
    <w:rsid w:val="00AD47C2"/>
    <w:rsid w:val="00AD4B8B"/>
    <w:rsid w:val="00AD5F25"/>
    <w:rsid w:val="00AD665E"/>
    <w:rsid w:val="00AD7B41"/>
    <w:rsid w:val="00AE0183"/>
    <w:rsid w:val="00AE059C"/>
    <w:rsid w:val="00AE05CA"/>
    <w:rsid w:val="00AE06C4"/>
    <w:rsid w:val="00AE1000"/>
    <w:rsid w:val="00AE1DFE"/>
    <w:rsid w:val="00AE1F39"/>
    <w:rsid w:val="00AE254A"/>
    <w:rsid w:val="00AE36EE"/>
    <w:rsid w:val="00AE49AF"/>
    <w:rsid w:val="00AE5D30"/>
    <w:rsid w:val="00AE6331"/>
    <w:rsid w:val="00AE6A35"/>
    <w:rsid w:val="00AE771D"/>
    <w:rsid w:val="00AE7BD7"/>
    <w:rsid w:val="00AF2C2E"/>
    <w:rsid w:val="00AF2CB9"/>
    <w:rsid w:val="00AF3719"/>
    <w:rsid w:val="00AF45DA"/>
    <w:rsid w:val="00AF4874"/>
    <w:rsid w:val="00AF667C"/>
    <w:rsid w:val="00AF764A"/>
    <w:rsid w:val="00B004B4"/>
    <w:rsid w:val="00B00EB2"/>
    <w:rsid w:val="00B00EBA"/>
    <w:rsid w:val="00B00F65"/>
    <w:rsid w:val="00B013DC"/>
    <w:rsid w:val="00B039FD"/>
    <w:rsid w:val="00B03B1D"/>
    <w:rsid w:val="00B03D61"/>
    <w:rsid w:val="00B05B51"/>
    <w:rsid w:val="00B05E6A"/>
    <w:rsid w:val="00B06110"/>
    <w:rsid w:val="00B06482"/>
    <w:rsid w:val="00B069E3"/>
    <w:rsid w:val="00B0763A"/>
    <w:rsid w:val="00B07672"/>
    <w:rsid w:val="00B07731"/>
    <w:rsid w:val="00B10E6C"/>
    <w:rsid w:val="00B12246"/>
    <w:rsid w:val="00B12318"/>
    <w:rsid w:val="00B12329"/>
    <w:rsid w:val="00B126C9"/>
    <w:rsid w:val="00B12DF7"/>
    <w:rsid w:val="00B1301B"/>
    <w:rsid w:val="00B142D8"/>
    <w:rsid w:val="00B15CB5"/>
    <w:rsid w:val="00B15DDA"/>
    <w:rsid w:val="00B16759"/>
    <w:rsid w:val="00B16BF8"/>
    <w:rsid w:val="00B20EBA"/>
    <w:rsid w:val="00B23B5A"/>
    <w:rsid w:val="00B244B7"/>
    <w:rsid w:val="00B25B92"/>
    <w:rsid w:val="00B25E0E"/>
    <w:rsid w:val="00B2698D"/>
    <w:rsid w:val="00B26B77"/>
    <w:rsid w:val="00B27262"/>
    <w:rsid w:val="00B30239"/>
    <w:rsid w:val="00B30BA7"/>
    <w:rsid w:val="00B3110F"/>
    <w:rsid w:val="00B31BAC"/>
    <w:rsid w:val="00B32F1A"/>
    <w:rsid w:val="00B33062"/>
    <w:rsid w:val="00B332EB"/>
    <w:rsid w:val="00B3392A"/>
    <w:rsid w:val="00B33B59"/>
    <w:rsid w:val="00B3415A"/>
    <w:rsid w:val="00B34588"/>
    <w:rsid w:val="00B34D0B"/>
    <w:rsid w:val="00B35218"/>
    <w:rsid w:val="00B357DD"/>
    <w:rsid w:val="00B36E0C"/>
    <w:rsid w:val="00B3721B"/>
    <w:rsid w:val="00B402DA"/>
    <w:rsid w:val="00B40686"/>
    <w:rsid w:val="00B40C65"/>
    <w:rsid w:val="00B40D81"/>
    <w:rsid w:val="00B41EC9"/>
    <w:rsid w:val="00B43784"/>
    <w:rsid w:val="00B44292"/>
    <w:rsid w:val="00B45640"/>
    <w:rsid w:val="00B45770"/>
    <w:rsid w:val="00B457E5"/>
    <w:rsid w:val="00B458C3"/>
    <w:rsid w:val="00B45B67"/>
    <w:rsid w:val="00B45EBF"/>
    <w:rsid w:val="00B46419"/>
    <w:rsid w:val="00B51776"/>
    <w:rsid w:val="00B517A2"/>
    <w:rsid w:val="00B5195A"/>
    <w:rsid w:val="00B52B19"/>
    <w:rsid w:val="00B5391D"/>
    <w:rsid w:val="00B55056"/>
    <w:rsid w:val="00B563C0"/>
    <w:rsid w:val="00B56B8F"/>
    <w:rsid w:val="00B56D2A"/>
    <w:rsid w:val="00B5795E"/>
    <w:rsid w:val="00B60242"/>
    <w:rsid w:val="00B60EEB"/>
    <w:rsid w:val="00B6162F"/>
    <w:rsid w:val="00B62603"/>
    <w:rsid w:val="00B63209"/>
    <w:rsid w:val="00B63F43"/>
    <w:rsid w:val="00B646A2"/>
    <w:rsid w:val="00B665CE"/>
    <w:rsid w:val="00B66B04"/>
    <w:rsid w:val="00B67829"/>
    <w:rsid w:val="00B70997"/>
    <w:rsid w:val="00B70FA2"/>
    <w:rsid w:val="00B72EB8"/>
    <w:rsid w:val="00B73617"/>
    <w:rsid w:val="00B73A0C"/>
    <w:rsid w:val="00B74153"/>
    <w:rsid w:val="00B74531"/>
    <w:rsid w:val="00B745A7"/>
    <w:rsid w:val="00B745F3"/>
    <w:rsid w:val="00B75F58"/>
    <w:rsid w:val="00B76D5B"/>
    <w:rsid w:val="00B80478"/>
    <w:rsid w:val="00B81102"/>
    <w:rsid w:val="00B81C79"/>
    <w:rsid w:val="00B823CF"/>
    <w:rsid w:val="00B83466"/>
    <w:rsid w:val="00B8493A"/>
    <w:rsid w:val="00B86726"/>
    <w:rsid w:val="00B9073C"/>
    <w:rsid w:val="00B91E40"/>
    <w:rsid w:val="00B91EB7"/>
    <w:rsid w:val="00B92CD0"/>
    <w:rsid w:val="00B94DCB"/>
    <w:rsid w:val="00B96334"/>
    <w:rsid w:val="00B967E2"/>
    <w:rsid w:val="00B967F2"/>
    <w:rsid w:val="00B96F09"/>
    <w:rsid w:val="00B96F46"/>
    <w:rsid w:val="00BA073C"/>
    <w:rsid w:val="00BA0784"/>
    <w:rsid w:val="00BA1BEE"/>
    <w:rsid w:val="00BA26CF"/>
    <w:rsid w:val="00BA2AEB"/>
    <w:rsid w:val="00BA3E59"/>
    <w:rsid w:val="00BA4820"/>
    <w:rsid w:val="00BA53CA"/>
    <w:rsid w:val="00BA6153"/>
    <w:rsid w:val="00BA6283"/>
    <w:rsid w:val="00BA687F"/>
    <w:rsid w:val="00BA73F3"/>
    <w:rsid w:val="00BA7EC6"/>
    <w:rsid w:val="00BB005E"/>
    <w:rsid w:val="00BB0CBE"/>
    <w:rsid w:val="00BB0DE9"/>
    <w:rsid w:val="00BB1415"/>
    <w:rsid w:val="00BB30CE"/>
    <w:rsid w:val="00BB3A09"/>
    <w:rsid w:val="00BB45CF"/>
    <w:rsid w:val="00BB46BD"/>
    <w:rsid w:val="00BB4F3A"/>
    <w:rsid w:val="00BB51F2"/>
    <w:rsid w:val="00BB5A54"/>
    <w:rsid w:val="00BB64E5"/>
    <w:rsid w:val="00BB7DC1"/>
    <w:rsid w:val="00BC0920"/>
    <w:rsid w:val="00BC2003"/>
    <w:rsid w:val="00BC21EC"/>
    <w:rsid w:val="00BC29B3"/>
    <w:rsid w:val="00BC2A40"/>
    <w:rsid w:val="00BC5089"/>
    <w:rsid w:val="00BC69F2"/>
    <w:rsid w:val="00BC7766"/>
    <w:rsid w:val="00BC7C19"/>
    <w:rsid w:val="00BC7C92"/>
    <w:rsid w:val="00BD1736"/>
    <w:rsid w:val="00BD27F9"/>
    <w:rsid w:val="00BD33C0"/>
    <w:rsid w:val="00BD535B"/>
    <w:rsid w:val="00BD602A"/>
    <w:rsid w:val="00BD64D0"/>
    <w:rsid w:val="00BE0C7C"/>
    <w:rsid w:val="00BE0CD8"/>
    <w:rsid w:val="00BE1A4C"/>
    <w:rsid w:val="00BE1C55"/>
    <w:rsid w:val="00BE2534"/>
    <w:rsid w:val="00BE2700"/>
    <w:rsid w:val="00BE3BDC"/>
    <w:rsid w:val="00BE484F"/>
    <w:rsid w:val="00BE4D91"/>
    <w:rsid w:val="00BE57A7"/>
    <w:rsid w:val="00BE5864"/>
    <w:rsid w:val="00BE626C"/>
    <w:rsid w:val="00BE6A05"/>
    <w:rsid w:val="00BE7729"/>
    <w:rsid w:val="00BE78B7"/>
    <w:rsid w:val="00BF0630"/>
    <w:rsid w:val="00BF0E78"/>
    <w:rsid w:val="00BF24FC"/>
    <w:rsid w:val="00BF4C90"/>
    <w:rsid w:val="00BF5D12"/>
    <w:rsid w:val="00BF71AC"/>
    <w:rsid w:val="00BF71AD"/>
    <w:rsid w:val="00BF7A28"/>
    <w:rsid w:val="00C00614"/>
    <w:rsid w:val="00C01959"/>
    <w:rsid w:val="00C02A9D"/>
    <w:rsid w:val="00C041A0"/>
    <w:rsid w:val="00C05A2D"/>
    <w:rsid w:val="00C05E80"/>
    <w:rsid w:val="00C05FB6"/>
    <w:rsid w:val="00C069F5"/>
    <w:rsid w:val="00C07070"/>
    <w:rsid w:val="00C07445"/>
    <w:rsid w:val="00C0751E"/>
    <w:rsid w:val="00C0781A"/>
    <w:rsid w:val="00C07CCF"/>
    <w:rsid w:val="00C10008"/>
    <w:rsid w:val="00C10992"/>
    <w:rsid w:val="00C11150"/>
    <w:rsid w:val="00C11E38"/>
    <w:rsid w:val="00C1247D"/>
    <w:rsid w:val="00C1277F"/>
    <w:rsid w:val="00C1356F"/>
    <w:rsid w:val="00C144F6"/>
    <w:rsid w:val="00C1548D"/>
    <w:rsid w:val="00C15BFC"/>
    <w:rsid w:val="00C15EE9"/>
    <w:rsid w:val="00C15FB9"/>
    <w:rsid w:val="00C169AE"/>
    <w:rsid w:val="00C177EC"/>
    <w:rsid w:val="00C17B00"/>
    <w:rsid w:val="00C20862"/>
    <w:rsid w:val="00C2091B"/>
    <w:rsid w:val="00C21B25"/>
    <w:rsid w:val="00C21C84"/>
    <w:rsid w:val="00C22AFD"/>
    <w:rsid w:val="00C238FB"/>
    <w:rsid w:val="00C23CB3"/>
    <w:rsid w:val="00C23EE1"/>
    <w:rsid w:val="00C24214"/>
    <w:rsid w:val="00C24D23"/>
    <w:rsid w:val="00C256B1"/>
    <w:rsid w:val="00C277ED"/>
    <w:rsid w:val="00C27B97"/>
    <w:rsid w:val="00C27BE2"/>
    <w:rsid w:val="00C314CE"/>
    <w:rsid w:val="00C3196E"/>
    <w:rsid w:val="00C31D15"/>
    <w:rsid w:val="00C3258F"/>
    <w:rsid w:val="00C33941"/>
    <w:rsid w:val="00C34082"/>
    <w:rsid w:val="00C34458"/>
    <w:rsid w:val="00C36C96"/>
    <w:rsid w:val="00C40CCC"/>
    <w:rsid w:val="00C42C07"/>
    <w:rsid w:val="00C43E35"/>
    <w:rsid w:val="00C44795"/>
    <w:rsid w:val="00C45189"/>
    <w:rsid w:val="00C468CF"/>
    <w:rsid w:val="00C46E1D"/>
    <w:rsid w:val="00C50D6E"/>
    <w:rsid w:val="00C51572"/>
    <w:rsid w:val="00C52429"/>
    <w:rsid w:val="00C53D33"/>
    <w:rsid w:val="00C553FD"/>
    <w:rsid w:val="00C55411"/>
    <w:rsid w:val="00C55414"/>
    <w:rsid w:val="00C55539"/>
    <w:rsid w:val="00C56376"/>
    <w:rsid w:val="00C567D2"/>
    <w:rsid w:val="00C6045C"/>
    <w:rsid w:val="00C60632"/>
    <w:rsid w:val="00C6081C"/>
    <w:rsid w:val="00C634E5"/>
    <w:rsid w:val="00C63BDC"/>
    <w:rsid w:val="00C651E0"/>
    <w:rsid w:val="00C65668"/>
    <w:rsid w:val="00C65C40"/>
    <w:rsid w:val="00C6617F"/>
    <w:rsid w:val="00C662FA"/>
    <w:rsid w:val="00C678EF"/>
    <w:rsid w:val="00C67A3E"/>
    <w:rsid w:val="00C67A5E"/>
    <w:rsid w:val="00C67D55"/>
    <w:rsid w:val="00C71E47"/>
    <w:rsid w:val="00C72439"/>
    <w:rsid w:val="00C73027"/>
    <w:rsid w:val="00C7341C"/>
    <w:rsid w:val="00C73EEC"/>
    <w:rsid w:val="00C744BE"/>
    <w:rsid w:val="00C769F0"/>
    <w:rsid w:val="00C77DFD"/>
    <w:rsid w:val="00C801D9"/>
    <w:rsid w:val="00C804C8"/>
    <w:rsid w:val="00C80A00"/>
    <w:rsid w:val="00C80A95"/>
    <w:rsid w:val="00C80FF9"/>
    <w:rsid w:val="00C81A08"/>
    <w:rsid w:val="00C821F8"/>
    <w:rsid w:val="00C829C8"/>
    <w:rsid w:val="00C82A51"/>
    <w:rsid w:val="00C82F83"/>
    <w:rsid w:val="00C84918"/>
    <w:rsid w:val="00C850D2"/>
    <w:rsid w:val="00C85A2A"/>
    <w:rsid w:val="00C8649A"/>
    <w:rsid w:val="00C868FB"/>
    <w:rsid w:val="00C87222"/>
    <w:rsid w:val="00C87325"/>
    <w:rsid w:val="00C87942"/>
    <w:rsid w:val="00C900B6"/>
    <w:rsid w:val="00C90354"/>
    <w:rsid w:val="00C9251C"/>
    <w:rsid w:val="00C93784"/>
    <w:rsid w:val="00C9417B"/>
    <w:rsid w:val="00C946CD"/>
    <w:rsid w:val="00C951A9"/>
    <w:rsid w:val="00C95876"/>
    <w:rsid w:val="00C959F4"/>
    <w:rsid w:val="00C95C33"/>
    <w:rsid w:val="00C96D17"/>
    <w:rsid w:val="00C96EFB"/>
    <w:rsid w:val="00C97C68"/>
    <w:rsid w:val="00CA01B0"/>
    <w:rsid w:val="00CA01DB"/>
    <w:rsid w:val="00CA0A37"/>
    <w:rsid w:val="00CA0D1B"/>
    <w:rsid w:val="00CA0EA8"/>
    <w:rsid w:val="00CA1812"/>
    <w:rsid w:val="00CA2BB2"/>
    <w:rsid w:val="00CA2C1D"/>
    <w:rsid w:val="00CA3A54"/>
    <w:rsid w:val="00CA3CA3"/>
    <w:rsid w:val="00CA3D80"/>
    <w:rsid w:val="00CA4D26"/>
    <w:rsid w:val="00CA5051"/>
    <w:rsid w:val="00CA50A0"/>
    <w:rsid w:val="00CA5328"/>
    <w:rsid w:val="00CA6189"/>
    <w:rsid w:val="00CA6235"/>
    <w:rsid w:val="00CA693D"/>
    <w:rsid w:val="00CA6A5C"/>
    <w:rsid w:val="00CA79A3"/>
    <w:rsid w:val="00CA7CBB"/>
    <w:rsid w:val="00CB011F"/>
    <w:rsid w:val="00CB04FA"/>
    <w:rsid w:val="00CB0DE4"/>
    <w:rsid w:val="00CB10DE"/>
    <w:rsid w:val="00CB12E4"/>
    <w:rsid w:val="00CB40A5"/>
    <w:rsid w:val="00CB4F45"/>
    <w:rsid w:val="00CB5771"/>
    <w:rsid w:val="00CB5927"/>
    <w:rsid w:val="00CB7243"/>
    <w:rsid w:val="00CB73F2"/>
    <w:rsid w:val="00CC18D8"/>
    <w:rsid w:val="00CC2403"/>
    <w:rsid w:val="00CC295B"/>
    <w:rsid w:val="00CC2979"/>
    <w:rsid w:val="00CC30D9"/>
    <w:rsid w:val="00CC5239"/>
    <w:rsid w:val="00CC5264"/>
    <w:rsid w:val="00CC6B16"/>
    <w:rsid w:val="00CD034E"/>
    <w:rsid w:val="00CD06E3"/>
    <w:rsid w:val="00CD0D08"/>
    <w:rsid w:val="00CD13CA"/>
    <w:rsid w:val="00CD2107"/>
    <w:rsid w:val="00CD3939"/>
    <w:rsid w:val="00CD4470"/>
    <w:rsid w:val="00CD4823"/>
    <w:rsid w:val="00CD4EE8"/>
    <w:rsid w:val="00CD5C78"/>
    <w:rsid w:val="00CD6B53"/>
    <w:rsid w:val="00CD7092"/>
    <w:rsid w:val="00CE0A65"/>
    <w:rsid w:val="00CE0C48"/>
    <w:rsid w:val="00CE1309"/>
    <w:rsid w:val="00CE1853"/>
    <w:rsid w:val="00CE2AAC"/>
    <w:rsid w:val="00CE374F"/>
    <w:rsid w:val="00CE38C7"/>
    <w:rsid w:val="00CE4B46"/>
    <w:rsid w:val="00CE593B"/>
    <w:rsid w:val="00CE5D09"/>
    <w:rsid w:val="00CE60F0"/>
    <w:rsid w:val="00CE66D9"/>
    <w:rsid w:val="00CE7B00"/>
    <w:rsid w:val="00CF033D"/>
    <w:rsid w:val="00CF1485"/>
    <w:rsid w:val="00CF1836"/>
    <w:rsid w:val="00CF256B"/>
    <w:rsid w:val="00CF304D"/>
    <w:rsid w:val="00CF3806"/>
    <w:rsid w:val="00CF4E81"/>
    <w:rsid w:val="00CF508D"/>
    <w:rsid w:val="00CF50C4"/>
    <w:rsid w:val="00CF5606"/>
    <w:rsid w:val="00CF63EA"/>
    <w:rsid w:val="00CF7803"/>
    <w:rsid w:val="00D0112D"/>
    <w:rsid w:val="00D02998"/>
    <w:rsid w:val="00D03610"/>
    <w:rsid w:val="00D06806"/>
    <w:rsid w:val="00D06A77"/>
    <w:rsid w:val="00D0743D"/>
    <w:rsid w:val="00D0785B"/>
    <w:rsid w:val="00D10123"/>
    <w:rsid w:val="00D10782"/>
    <w:rsid w:val="00D107B1"/>
    <w:rsid w:val="00D107FF"/>
    <w:rsid w:val="00D110CB"/>
    <w:rsid w:val="00D1118B"/>
    <w:rsid w:val="00D11CF7"/>
    <w:rsid w:val="00D12D81"/>
    <w:rsid w:val="00D16953"/>
    <w:rsid w:val="00D17D76"/>
    <w:rsid w:val="00D20730"/>
    <w:rsid w:val="00D20BA1"/>
    <w:rsid w:val="00D21B58"/>
    <w:rsid w:val="00D21C33"/>
    <w:rsid w:val="00D21E45"/>
    <w:rsid w:val="00D22513"/>
    <w:rsid w:val="00D2303A"/>
    <w:rsid w:val="00D23F19"/>
    <w:rsid w:val="00D23FF3"/>
    <w:rsid w:val="00D25A0B"/>
    <w:rsid w:val="00D26A2C"/>
    <w:rsid w:val="00D270F8"/>
    <w:rsid w:val="00D27733"/>
    <w:rsid w:val="00D27E93"/>
    <w:rsid w:val="00D27F86"/>
    <w:rsid w:val="00D30688"/>
    <w:rsid w:val="00D30CF3"/>
    <w:rsid w:val="00D31120"/>
    <w:rsid w:val="00D32A6A"/>
    <w:rsid w:val="00D32AEF"/>
    <w:rsid w:val="00D32B75"/>
    <w:rsid w:val="00D32EA2"/>
    <w:rsid w:val="00D33E2D"/>
    <w:rsid w:val="00D3402B"/>
    <w:rsid w:val="00D356A8"/>
    <w:rsid w:val="00D35D0D"/>
    <w:rsid w:val="00D37238"/>
    <w:rsid w:val="00D37A06"/>
    <w:rsid w:val="00D37E35"/>
    <w:rsid w:val="00D37E66"/>
    <w:rsid w:val="00D40392"/>
    <w:rsid w:val="00D408A7"/>
    <w:rsid w:val="00D41B88"/>
    <w:rsid w:val="00D434ED"/>
    <w:rsid w:val="00D43C09"/>
    <w:rsid w:val="00D444DE"/>
    <w:rsid w:val="00D44832"/>
    <w:rsid w:val="00D44842"/>
    <w:rsid w:val="00D46218"/>
    <w:rsid w:val="00D4642F"/>
    <w:rsid w:val="00D5277F"/>
    <w:rsid w:val="00D5286B"/>
    <w:rsid w:val="00D536CB"/>
    <w:rsid w:val="00D53B5A"/>
    <w:rsid w:val="00D54E74"/>
    <w:rsid w:val="00D5525F"/>
    <w:rsid w:val="00D55B70"/>
    <w:rsid w:val="00D560FE"/>
    <w:rsid w:val="00D56105"/>
    <w:rsid w:val="00D5611C"/>
    <w:rsid w:val="00D56D50"/>
    <w:rsid w:val="00D60735"/>
    <w:rsid w:val="00D61F53"/>
    <w:rsid w:val="00D62B81"/>
    <w:rsid w:val="00D6320F"/>
    <w:rsid w:val="00D63B93"/>
    <w:rsid w:val="00D65493"/>
    <w:rsid w:val="00D65E21"/>
    <w:rsid w:val="00D6630F"/>
    <w:rsid w:val="00D66377"/>
    <w:rsid w:val="00D66485"/>
    <w:rsid w:val="00D67249"/>
    <w:rsid w:val="00D67C6B"/>
    <w:rsid w:val="00D67F2D"/>
    <w:rsid w:val="00D717AF"/>
    <w:rsid w:val="00D718D0"/>
    <w:rsid w:val="00D71BDA"/>
    <w:rsid w:val="00D73FF8"/>
    <w:rsid w:val="00D74DDA"/>
    <w:rsid w:val="00D75121"/>
    <w:rsid w:val="00D776DC"/>
    <w:rsid w:val="00D8099B"/>
    <w:rsid w:val="00D81879"/>
    <w:rsid w:val="00D81FFB"/>
    <w:rsid w:val="00D832F3"/>
    <w:rsid w:val="00D83354"/>
    <w:rsid w:val="00D837A2"/>
    <w:rsid w:val="00D840B1"/>
    <w:rsid w:val="00D84BB7"/>
    <w:rsid w:val="00D84BD5"/>
    <w:rsid w:val="00D851EB"/>
    <w:rsid w:val="00D851F5"/>
    <w:rsid w:val="00D85A10"/>
    <w:rsid w:val="00D862A0"/>
    <w:rsid w:val="00D87103"/>
    <w:rsid w:val="00D87C4F"/>
    <w:rsid w:val="00D91CEA"/>
    <w:rsid w:val="00D920C8"/>
    <w:rsid w:val="00D92F39"/>
    <w:rsid w:val="00D941BA"/>
    <w:rsid w:val="00D9607C"/>
    <w:rsid w:val="00D96D48"/>
    <w:rsid w:val="00D97496"/>
    <w:rsid w:val="00D975DF"/>
    <w:rsid w:val="00DA0B56"/>
    <w:rsid w:val="00DA1CD4"/>
    <w:rsid w:val="00DA202A"/>
    <w:rsid w:val="00DA2065"/>
    <w:rsid w:val="00DA2885"/>
    <w:rsid w:val="00DA303C"/>
    <w:rsid w:val="00DA5708"/>
    <w:rsid w:val="00DA5980"/>
    <w:rsid w:val="00DA5ED6"/>
    <w:rsid w:val="00DA658C"/>
    <w:rsid w:val="00DA65B2"/>
    <w:rsid w:val="00DB07E5"/>
    <w:rsid w:val="00DB1750"/>
    <w:rsid w:val="00DB4D90"/>
    <w:rsid w:val="00DB62DB"/>
    <w:rsid w:val="00DB6504"/>
    <w:rsid w:val="00DC097E"/>
    <w:rsid w:val="00DC1DD8"/>
    <w:rsid w:val="00DC23F6"/>
    <w:rsid w:val="00DC279C"/>
    <w:rsid w:val="00DC28DB"/>
    <w:rsid w:val="00DC5B5F"/>
    <w:rsid w:val="00DC6648"/>
    <w:rsid w:val="00DC6A91"/>
    <w:rsid w:val="00DC6BB7"/>
    <w:rsid w:val="00DC6C53"/>
    <w:rsid w:val="00DC6E5F"/>
    <w:rsid w:val="00DC7A7D"/>
    <w:rsid w:val="00DD0EA5"/>
    <w:rsid w:val="00DD14B2"/>
    <w:rsid w:val="00DD1AFC"/>
    <w:rsid w:val="00DD258E"/>
    <w:rsid w:val="00DD2637"/>
    <w:rsid w:val="00DD37CD"/>
    <w:rsid w:val="00DD4555"/>
    <w:rsid w:val="00DD5FB2"/>
    <w:rsid w:val="00DD62CD"/>
    <w:rsid w:val="00DD67CA"/>
    <w:rsid w:val="00DD6977"/>
    <w:rsid w:val="00DD6E09"/>
    <w:rsid w:val="00DD78C2"/>
    <w:rsid w:val="00DD7B05"/>
    <w:rsid w:val="00DE1556"/>
    <w:rsid w:val="00DE308A"/>
    <w:rsid w:val="00DE4E62"/>
    <w:rsid w:val="00DE4E9F"/>
    <w:rsid w:val="00DE5DA2"/>
    <w:rsid w:val="00DE69E0"/>
    <w:rsid w:val="00DF00E8"/>
    <w:rsid w:val="00DF0DB8"/>
    <w:rsid w:val="00DF1370"/>
    <w:rsid w:val="00DF1429"/>
    <w:rsid w:val="00DF1452"/>
    <w:rsid w:val="00DF24A3"/>
    <w:rsid w:val="00DF25AF"/>
    <w:rsid w:val="00DF29BD"/>
    <w:rsid w:val="00DF2E61"/>
    <w:rsid w:val="00DF319B"/>
    <w:rsid w:val="00DF724A"/>
    <w:rsid w:val="00DF7952"/>
    <w:rsid w:val="00DF7F5D"/>
    <w:rsid w:val="00E00064"/>
    <w:rsid w:val="00E00B0E"/>
    <w:rsid w:val="00E0309F"/>
    <w:rsid w:val="00E03B3B"/>
    <w:rsid w:val="00E04ADD"/>
    <w:rsid w:val="00E04CA9"/>
    <w:rsid w:val="00E10317"/>
    <w:rsid w:val="00E1104F"/>
    <w:rsid w:val="00E11274"/>
    <w:rsid w:val="00E11CC5"/>
    <w:rsid w:val="00E12A6C"/>
    <w:rsid w:val="00E12C59"/>
    <w:rsid w:val="00E12FAA"/>
    <w:rsid w:val="00E13D8B"/>
    <w:rsid w:val="00E143AE"/>
    <w:rsid w:val="00E14700"/>
    <w:rsid w:val="00E15249"/>
    <w:rsid w:val="00E15304"/>
    <w:rsid w:val="00E15EE6"/>
    <w:rsid w:val="00E167F1"/>
    <w:rsid w:val="00E1699C"/>
    <w:rsid w:val="00E20F9F"/>
    <w:rsid w:val="00E2106E"/>
    <w:rsid w:val="00E21430"/>
    <w:rsid w:val="00E2160E"/>
    <w:rsid w:val="00E21D0F"/>
    <w:rsid w:val="00E22167"/>
    <w:rsid w:val="00E2250A"/>
    <w:rsid w:val="00E225C3"/>
    <w:rsid w:val="00E23D9C"/>
    <w:rsid w:val="00E24409"/>
    <w:rsid w:val="00E24882"/>
    <w:rsid w:val="00E2648E"/>
    <w:rsid w:val="00E267DA"/>
    <w:rsid w:val="00E278B2"/>
    <w:rsid w:val="00E27DC7"/>
    <w:rsid w:val="00E30FF5"/>
    <w:rsid w:val="00E31217"/>
    <w:rsid w:val="00E314C2"/>
    <w:rsid w:val="00E3204D"/>
    <w:rsid w:val="00E3337C"/>
    <w:rsid w:val="00E34D43"/>
    <w:rsid w:val="00E34FAF"/>
    <w:rsid w:val="00E35F1B"/>
    <w:rsid w:val="00E367B6"/>
    <w:rsid w:val="00E37439"/>
    <w:rsid w:val="00E40955"/>
    <w:rsid w:val="00E40D27"/>
    <w:rsid w:val="00E41112"/>
    <w:rsid w:val="00E4141E"/>
    <w:rsid w:val="00E417B5"/>
    <w:rsid w:val="00E42470"/>
    <w:rsid w:val="00E42CBF"/>
    <w:rsid w:val="00E42D6F"/>
    <w:rsid w:val="00E43265"/>
    <w:rsid w:val="00E43388"/>
    <w:rsid w:val="00E4357F"/>
    <w:rsid w:val="00E43E7C"/>
    <w:rsid w:val="00E4551E"/>
    <w:rsid w:val="00E46B8C"/>
    <w:rsid w:val="00E4765D"/>
    <w:rsid w:val="00E47758"/>
    <w:rsid w:val="00E47AA4"/>
    <w:rsid w:val="00E50113"/>
    <w:rsid w:val="00E50D73"/>
    <w:rsid w:val="00E52F2A"/>
    <w:rsid w:val="00E53A15"/>
    <w:rsid w:val="00E54DE1"/>
    <w:rsid w:val="00E561AD"/>
    <w:rsid w:val="00E57D25"/>
    <w:rsid w:val="00E60430"/>
    <w:rsid w:val="00E60B2B"/>
    <w:rsid w:val="00E60C9E"/>
    <w:rsid w:val="00E60F57"/>
    <w:rsid w:val="00E60FC4"/>
    <w:rsid w:val="00E6191C"/>
    <w:rsid w:val="00E62D3E"/>
    <w:rsid w:val="00E632DA"/>
    <w:rsid w:val="00E63ACC"/>
    <w:rsid w:val="00E64122"/>
    <w:rsid w:val="00E64632"/>
    <w:rsid w:val="00E647E4"/>
    <w:rsid w:val="00E6515D"/>
    <w:rsid w:val="00E65590"/>
    <w:rsid w:val="00E65D89"/>
    <w:rsid w:val="00E66301"/>
    <w:rsid w:val="00E700BF"/>
    <w:rsid w:val="00E70D48"/>
    <w:rsid w:val="00E7204F"/>
    <w:rsid w:val="00E729F1"/>
    <w:rsid w:val="00E73D56"/>
    <w:rsid w:val="00E74119"/>
    <w:rsid w:val="00E749F5"/>
    <w:rsid w:val="00E75A42"/>
    <w:rsid w:val="00E75F25"/>
    <w:rsid w:val="00E7603C"/>
    <w:rsid w:val="00E7640C"/>
    <w:rsid w:val="00E76E26"/>
    <w:rsid w:val="00E81367"/>
    <w:rsid w:val="00E81D8C"/>
    <w:rsid w:val="00E81FFC"/>
    <w:rsid w:val="00E82AEE"/>
    <w:rsid w:val="00E82CB0"/>
    <w:rsid w:val="00E82CFA"/>
    <w:rsid w:val="00E834F7"/>
    <w:rsid w:val="00E83913"/>
    <w:rsid w:val="00E83A32"/>
    <w:rsid w:val="00E83F76"/>
    <w:rsid w:val="00E848E3"/>
    <w:rsid w:val="00E84933"/>
    <w:rsid w:val="00E855F2"/>
    <w:rsid w:val="00E85C4B"/>
    <w:rsid w:val="00E86411"/>
    <w:rsid w:val="00E86B65"/>
    <w:rsid w:val="00E8701D"/>
    <w:rsid w:val="00E87DFB"/>
    <w:rsid w:val="00E90236"/>
    <w:rsid w:val="00E90D1E"/>
    <w:rsid w:val="00E915D3"/>
    <w:rsid w:val="00E93AF5"/>
    <w:rsid w:val="00E93C14"/>
    <w:rsid w:val="00E93D36"/>
    <w:rsid w:val="00E93E61"/>
    <w:rsid w:val="00E94000"/>
    <w:rsid w:val="00E95ED4"/>
    <w:rsid w:val="00E95F47"/>
    <w:rsid w:val="00E96678"/>
    <w:rsid w:val="00E976D6"/>
    <w:rsid w:val="00E977ED"/>
    <w:rsid w:val="00EA04D6"/>
    <w:rsid w:val="00EA0EB1"/>
    <w:rsid w:val="00EA1BCF"/>
    <w:rsid w:val="00EA231D"/>
    <w:rsid w:val="00EA2815"/>
    <w:rsid w:val="00EA2F52"/>
    <w:rsid w:val="00EA4302"/>
    <w:rsid w:val="00EA596F"/>
    <w:rsid w:val="00EA6FC5"/>
    <w:rsid w:val="00EA7471"/>
    <w:rsid w:val="00EA7A6A"/>
    <w:rsid w:val="00EB0764"/>
    <w:rsid w:val="00EB0EF8"/>
    <w:rsid w:val="00EB1580"/>
    <w:rsid w:val="00EB3BC2"/>
    <w:rsid w:val="00EB42B6"/>
    <w:rsid w:val="00EB660E"/>
    <w:rsid w:val="00EB669E"/>
    <w:rsid w:val="00EB70A2"/>
    <w:rsid w:val="00EB7A53"/>
    <w:rsid w:val="00EC0424"/>
    <w:rsid w:val="00EC0B87"/>
    <w:rsid w:val="00EC1EA9"/>
    <w:rsid w:val="00EC2797"/>
    <w:rsid w:val="00EC2866"/>
    <w:rsid w:val="00EC341E"/>
    <w:rsid w:val="00EC39FD"/>
    <w:rsid w:val="00EC3BFE"/>
    <w:rsid w:val="00EC3F3F"/>
    <w:rsid w:val="00EC4879"/>
    <w:rsid w:val="00EC4A88"/>
    <w:rsid w:val="00EC648B"/>
    <w:rsid w:val="00EC6C62"/>
    <w:rsid w:val="00EC7D0F"/>
    <w:rsid w:val="00ED09C0"/>
    <w:rsid w:val="00ED1023"/>
    <w:rsid w:val="00ED1250"/>
    <w:rsid w:val="00ED153F"/>
    <w:rsid w:val="00ED24A5"/>
    <w:rsid w:val="00ED278D"/>
    <w:rsid w:val="00ED3BBD"/>
    <w:rsid w:val="00ED3FE0"/>
    <w:rsid w:val="00ED508F"/>
    <w:rsid w:val="00ED51AE"/>
    <w:rsid w:val="00ED68CF"/>
    <w:rsid w:val="00ED6967"/>
    <w:rsid w:val="00ED74C4"/>
    <w:rsid w:val="00EE0DC0"/>
    <w:rsid w:val="00EE16E2"/>
    <w:rsid w:val="00EE2FB8"/>
    <w:rsid w:val="00EE3317"/>
    <w:rsid w:val="00EE37D4"/>
    <w:rsid w:val="00EE3E31"/>
    <w:rsid w:val="00EE70BC"/>
    <w:rsid w:val="00EE7129"/>
    <w:rsid w:val="00EE75B5"/>
    <w:rsid w:val="00EE7D25"/>
    <w:rsid w:val="00EF4679"/>
    <w:rsid w:val="00EF4E86"/>
    <w:rsid w:val="00EF6190"/>
    <w:rsid w:val="00EF6476"/>
    <w:rsid w:val="00F00358"/>
    <w:rsid w:val="00F01439"/>
    <w:rsid w:val="00F017E8"/>
    <w:rsid w:val="00F01ECB"/>
    <w:rsid w:val="00F02332"/>
    <w:rsid w:val="00F02713"/>
    <w:rsid w:val="00F02FA5"/>
    <w:rsid w:val="00F0512C"/>
    <w:rsid w:val="00F05F00"/>
    <w:rsid w:val="00F10627"/>
    <w:rsid w:val="00F1159F"/>
    <w:rsid w:val="00F11795"/>
    <w:rsid w:val="00F12F6A"/>
    <w:rsid w:val="00F133CD"/>
    <w:rsid w:val="00F134EA"/>
    <w:rsid w:val="00F14B56"/>
    <w:rsid w:val="00F169F3"/>
    <w:rsid w:val="00F1709C"/>
    <w:rsid w:val="00F171D5"/>
    <w:rsid w:val="00F174B7"/>
    <w:rsid w:val="00F17AD3"/>
    <w:rsid w:val="00F22EC6"/>
    <w:rsid w:val="00F23AD3"/>
    <w:rsid w:val="00F24AC1"/>
    <w:rsid w:val="00F24D68"/>
    <w:rsid w:val="00F24ED9"/>
    <w:rsid w:val="00F2500A"/>
    <w:rsid w:val="00F263AC"/>
    <w:rsid w:val="00F26A39"/>
    <w:rsid w:val="00F27D9C"/>
    <w:rsid w:val="00F27E9E"/>
    <w:rsid w:val="00F3082C"/>
    <w:rsid w:val="00F31E11"/>
    <w:rsid w:val="00F325F4"/>
    <w:rsid w:val="00F32A95"/>
    <w:rsid w:val="00F32C20"/>
    <w:rsid w:val="00F32DCF"/>
    <w:rsid w:val="00F34C60"/>
    <w:rsid w:val="00F34CF4"/>
    <w:rsid w:val="00F3540F"/>
    <w:rsid w:val="00F354A4"/>
    <w:rsid w:val="00F354CA"/>
    <w:rsid w:val="00F35E81"/>
    <w:rsid w:val="00F36CA7"/>
    <w:rsid w:val="00F3727F"/>
    <w:rsid w:val="00F402FE"/>
    <w:rsid w:val="00F40ABD"/>
    <w:rsid w:val="00F415F4"/>
    <w:rsid w:val="00F425EF"/>
    <w:rsid w:val="00F42DBE"/>
    <w:rsid w:val="00F43EC8"/>
    <w:rsid w:val="00F457CF"/>
    <w:rsid w:val="00F46D92"/>
    <w:rsid w:val="00F5192B"/>
    <w:rsid w:val="00F532F6"/>
    <w:rsid w:val="00F553C9"/>
    <w:rsid w:val="00F5544E"/>
    <w:rsid w:val="00F55522"/>
    <w:rsid w:val="00F60FD9"/>
    <w:rsid w:val="00F6130D"/>
    <w:rsid w:val="00F615CB"/>
    <w:rsid w:val="00F6215C"/>
    <w:rsid w:val="00F62DDB"/>
    <w:rsid w:val="00F643B7"/>
    <w:rsid w:val="00F65CC3"/>
    <w:rsid w:val="00F668E0"/>
    <w:rsid w:val="00F66AFC"/>
    <w:rsid w:val="00F7013B"/>
    <w:rsid w:val="00F70178"/>
    <w:rsid w:val="00F705C1"/>
    <w:rsid w:val="00F709E0"/>
    <w:rsid w:val="00F70AEF"/>
    <w:rsid w:val="00F70B28"/>
    <w:rsid w:val="00F71033"/>
    <w:rsid w:val="00F71118"/>
    <w:rsid w:val="00F72CF4"/>
    <w:rsid w:val="00F731C9"/>
    <w:rsid w:val="00F736FE"/>
    <w:rsid w:val="00F7522F"/>
    <w:rsid w:val="00F82A4E"/>
    <w:rsid w:val="00F82C3B"/>
    <w:rsid w:val="00F82C3D"/>
    <w:rsid w:val="00F82CE0"/>
    <w:rsid w:val="00F82E85"/>
    <w:rsid w:val="00F844CD"/>
    <w:rsid w:val="00F848B2"/>
    <w:rsid w:val="00F85205"/>
    <w:rsid w:val="00F85B3C"/>
    <w:rsid w:val="00F85C80"/>
    <w:rsid w:val="00F8762D"/>
    <w:rsid w:val="00F900F3"/>
    <w:rsid w:val="00F906A4"/>
    <w:rsid w:val="00F90880"/>
    <w:rsid w:val="00F90D96"/>
    <w:rsid w:val="00F90D99"/>
    <w:rsid w:val="00F92848"/>
    <w:rsid w:val="00F92AC3"/>
    <w:rsid w:val="00F931F6"/>
    <w:rsid w:val="00F95CA1"/>
    <w:rsid w:val="00F963B8"/>
    <w:rsid w:val="00F968CF"/>
    <w:rsid w:val="00F970FA"/>
    <w:rsid w:val="00F97BE2"/>
    <w:rsid w:val="00FA28FD"/>
    <w:rsid w:val="00FA2AE3"/>
    <w:rsid w:val="00FA2CDD"/>
    <w:rsid w:val="00FA3C21"/>
    <w:rsid w:val="00FA3EF2"/>
    <w:rsid w:val="00FA4325"/>
    <w:rsid w:val="00FA4C70"/>
    <w:rsid w:val="00FA50B0"/>
    <w:rsid w:val="00FA5CE3"/>
    <w:rsid w:val="00FA79F6"/>
    <w:rsid w:val="00FB0B92"/>
    <w:rsid w:val="00FB1B34"/>
    <w:rsid w:val="00FB2045"/>
    <w:rsid w:val="00FB226D"/>
    <w:rsid w:val="00FB2D97"/>
    <w:rsid w:val="00FB3114"/>
    <w:rsid w:val="00FB42F5"/>
    <w:rsid w:val="00FB7417"/>
    <w:rsid w:val="00FC11AA"/>
    <w:rsid w:val="00FC1419"/>
    <w:rsid w:val="00FC19D6"/>
    <w:rsid w:val="00FC1BD1"/>
    <w:rsid w:val="00FC1D08"/>
    <w:rsid w:val="00FC1D8A"/>
    <w:rsid w:val="00FC22EE"/>
    <w:rsid w:val="00FC2B7C"/>
    <w:rsid w:val="00FC3765"/>
    <w:rsid w:val="00FC43B1"/>
    <w:rsid w:val="00FC46C9"/>
    <w:rsid w:val="00FC4BE2"/>
    <w:rsid w:val="00FC5E4C"/>
    <w:rsid w:val="00FC5F4D"/>
    <w:rsid w:val="00FC65CC"/>
    <w:rsid w:val="00FC6613"/>
    <w:rsid w:val="00FC68C0"/>
    <w:rsid w:val="00FC73B1"/>
    <w:rsid w:val="00FC7B3B"/>
    <w:rsid w:val="00FC7D42"/>
    <w:rsid w:val="00FD028D"/>
    <w:rsid w:val="00FD0654"/>
    <w:rsid w:val="00FD098B"/>
    <w:rsid w:val="00FD1125"/>
    <w:rsid w:val="00FD1A06"/>
    <w:rsid w:val="00FD1AE6"/>
    <w:rsid w:val="00FD3A6C"/>
    <w:rsid w:val="00FD3C01"/>
    <w:rsid w:val="00FD3EDE"/>
    <w:rsid w:val="00FD4F11"/>
    <w:rsid w:val="00FD534E"/>
    <w:rsid w:val="00FD6227"/>
    <w:rsid w:val="00FE0364"/>
    <w:rsid w:val="00FE05B4"/>
    <w:rsid w:val="00FE0E43"/>
    <w:rsid w:val="00FE3B5B"/>
    <w:rsid w:val="00FE53BE"/>
    <w:rsid w:val="00FE545F"/>
    <w:rsid w:val="00FE5785"/>
    <w:rsid w:val="00FE5A35"/>
    <w:rsid w:val="00FE7D36"/>
    <w:rsid w:val="00FF0263"/>
    <w:rsid w:val="00FF223F"/>
    <w:rsid w:val="00FF2CC3"/>
    <w:rsid w:val="00FF366C"/>
    <w:rsid w:val="00FF592F"/>
    <w:rsid w:val="00FF5BF5"/>
    <w:rsid w:val="00FF5CA1"/>
    <w:rsid w:val="00FF7449"/>
    <w:rsid w:val="00FF7811"/>
    <w:rsid w:val="00FF7A0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35" w:qFormat="1"/>
    <w:lsdException w:name="footnote reference" w:uiPriority="0"/>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507"/>
    <w:rPr>
      <w:sz w:val="24"/>
    </w:rPr>
  </w:style>
  <w:style w:type="paragraph" w:styleId="Ttulo1">
    <w:name w:val="heading 1"/>
    <w:aliases w:val="EMENTA,2 headline"/>
    <w:basedOn w:val="Normal"/>
    <w:next w:val="Contrato"/>
    <w:qFormat/>
    <w:rsid w:val="00A41507"/>
    <w:pPr>
      <w:keepNext/>
      <w:widowControl w:val="0"/>
      <w:tabs>
        <w:tab w:val="left" w:pos="1701"/>
      </w:tabs>
      <w:spacing w:after="240"/>
      <w:outlineLvl w:val="0"/>
    </w:pPr>
    <w:rPr>
      <w:b/>
    </w:rPr>
  </w:style>
  <w:style w:type="paragraph" w:styleId="Ttulo2">
    <w:name w:val="heading 2"/>
    <w:basedOn w:val="Normal"/>
    <w:next w:val="Normal"/>
    <w:qFormat/>
    <w:rsid w:val="00A41507"/>
    <w:pPr>
      <w:keepNext/>
      <w:spacing w:before="240" w:after="60"/>
      <w:outlineLvl w:val="1"/>
    </w:pPr>
    <w:rPr>
      <w:rFonts w:ascii="Arial" w:hAnsi="Arial"/>
      <w:b/>
      <w:i/>
    </w:rPr>
  </w:style>
  <w:style w:type="paragraph" w:styleId="Ttulo3">
    <w:name w:val="heading 3"/>
    <w:basedOn w:val="Normal"/>
    <w:next w:val="Normal"/>
    <w:qFormat/>
    <w:rsid w:val="00A41507"/>
    <w:pPr>
      <w:keepNext/>
      <w:jc w:val="both"/>
      <w:outlineLvl w:val="2"/>
    </w:pPr>
    <w:rPr>
      <w:b/>
      <w:snapToGrid w:val="0"/>
      <w:sz w:val="26"/>
    </w:rPr>
  </w:style>
  <w:style w:type="paragraph" w:styleId="Ttulo4">
    <w:name w:val="heading 4"/>
    <w:basedOn w:val="Normal"/>
    <w:next w:val="Normal"/>
    <w:qFormat/>
    <w:rsid w:val="00A41507"/>
    <w:pPr>
      <w:keepNext/>
      <w:ind w:left="3420" w:hanging="3420"/>
      <w:jc w:val="both"/>
      <w:outlineLvl w:val="3"/>
    </w:pPr>
    <w:rPr>
      <w:snapToGrid w:val="0"/>
      <w:sz w:val="26"/>
    </w:rPr>
  </w:style>
  <w:style w:type="paragraph" w:styleId="Ttulo5">
    <w:name w:val="heading 5"/>
    <w:basedOn w:val="Normal"/>
    <w:next w:val="Normal"/>
    <w:qFormat/>
    <w:rsid w:val="00A41507"/>
    <w:pPr>
      <w:keepNext/>
      <w:widowControl w:val="0"/>
      <w:tabs>
        <w:tab w:val="left" w:pos="-1056"/>
        <w:tab w:val="left" w:pos="-348"/>
        <w:tab w:val="left" w:pos="36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after="58"/>
      <w:ind w:hanging="1"/>
      <w:outlineLvl w:val="4"/>
    </w:pPr>
    <w:rPr>
      <w:b/>
      <w:sz w:val="20"/>
    </w:rPr>
  </w:style>
  <w:style w:type="paragraph" w:styleId="Ttulo6">
    <w:name w:val="heading 6"/>
    <w:basedOn w:val="Normal"/>
    <w:next w:val="Normal"/>
    <w:qFormat/>
    <w:rsid w:val="00A41507"/>
    <w:pPr>
      <w:keepNext/>
      <w:widowControl w:val="0"/>
      <w:tabs>
        <w:tab w:val="left" w:pos="-1056"/>
        <w:tab w:val="left" w:pos="-348"/>
        <w:tab w:val="left" w:pos="36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spacing w:after="58"/>
      <w:ind w:hanging="1"/>
      <w:outlineLvl w:val="5"/>
    </w:pPr>
    <w:rPr>
      <w:b/>
    </w:rPr>
  </w:style>
  <w:style w:type="paragraph" w:styleId="Ttulo7">
    <w:name w:val="heading 7"/>
    <w:basedOn w:val="Normal"/>
    <w:next w:val="Normal"/>
    <w:qFormat/>
    <w:rsid w:val="00A41507"/>
    <w:pPr>
      <w:keepNext/>
      <w:ind w:right="-1"/>
      <w:jc w:val="center"/>
      <w:outlineLvl w:val="6"/>
    </w:pPr>
    <w:rPr>
      <w:b/>
    </w:rPr>
  </w:style>
  <w:style w:type="paragraph" w:styleId="Ttulo8">
    <w:name w:val="heading 8"/>
    <w:basedOn w:val="Normal"/>
    <w:next w:val="Contrato"/>
    <w:qFormat/>
    <w:rsid w:val="00A41507"/>
    <w:pPr>
      <w:keepNext/>
      <w:widowControl w:val="0"/>
      <w:numPr>
        <w:ilvl w:val="7"/>
        <w:numId w:val="2"/>
      </w:numPr>
      <w:tabs>
        <w:tab w:val="left" w:pos="1701"/>
      </w:tabs>
      <w:outlineLvl w:val="7"/>
    </w:pPr>
    <w:rPr>
      <w:b/>
    </w:rPr>
  </w:style>
  <w:style w:type="paragraph" w:styleId="Ttulo9">
    <w:name w:val="heading 9"/>
    <w:basedOn w:val="Normal"/>
    <w:next w:val="Normal"/>
    <w:qFormat/>
    <w:rsid w:val="00A41507"/>
    <w:pPr>
      <w:keepNext/>
      <w:outlineLvl w:val="8"/>
    </w:pPr>
    <w:rPr>
      <w:snapToGrid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ontrato">
    <w:name w:val="Contrato"/>
    <w:basedOn w:val="Normal"/>
    <w:rsid w:val="00A41507"/>
    <w:pPr>
      <w:numPr>
        <w:numId w:val="3"/>
      </w:numPr>
      <w:spacing w:after="240"/>
      <w:jc w:val="both"/>
    </w:pPr>
  </w:style>
  <w:style w:type="paragraph" w:styleId="Cabealho">
    <w:name w:val="header"/>
    <w:aliases w:val="Cabeçalho superior,Heading 1a"/>
    <w:basedOn w:val="Normal"/>
    <w:link w:val="CabealhoChar"/>
    <w:uiPriority w:val="99"/>
    <w:rsid w:val="00A41507"/>
    <w:pPr>
      <w:tabs>
        <w:tab w:val="center" w:pos="4419"/>
        <w:tab w:val="right" w:pos="8838"/>
      </w:tabs>
    </w:pPr>
  </w:style>
  <w:style w:type="character" w:customStyle="1" w:styleId="CabealhoChar">
    <w:name w:val="Cabeçalho Char"/>
    <w:aliases w:val="Cabeçalho superior Char,Heading 1a Char"/>
    <w:link w:val="Cabealho"/>
    <w:uiPriority w:val="99"/>
    <w:rsid w:val="00F31E11"/>
    <w:rPr>
      <w:sz w:val="24"/>
    </w:rPr>
  </w:style>
  <w:style w:type="paragraph" w:styleId="Rodap">
    <w:name w:val="footer"/>
    <w:basedOn w:val="Normal"/>
    <w:link w:val="RodapChar"/>
    <w:uiPriority w:val="99"/>
    <w:rsid w:val="00A41507"/>
    <w:pPr>
      <w:tabs>
        <w:tab w:val="center" w:pos="4419"/>
        <w:tab w:val="right" w:pos="8838"/>
      </w:tabs>
    </w:pPr>
  </w:style>
  <w:style w:type="character" w:customStyle="1" w:styleId="RodapChar">
    <w:name w:val="Rodapé Char"/>
    <w:link w:val="Rodap"/>
    <w:uiPriority w:val="99"/>
    <w:rsid w:val="00075FB8"/>
    <w:rPr>
      <w:sz w:val="24"/>
    </w:rPr>
  </w:style>
  <w:style w:type="paragraph" w:styleId="Sumrio1">
    <w:name w:val="toc 1"/>
    <w:basedOn w:val="Normal"/>
    <w:next w:val="Normal"/>
    <w:autoRedefine/>
    <w:uiPriority w:val="39"/>
    <w:semiHidden/>
    <w:rsid w:val="00A41507"/>
    <w:pPr>
      <w:spacing w:before="60" w:after="120"/>
      <w:jc w:val="center"/>
    </w:pPr>
    <w:rPr>
      <w:b/>
      <w:spacing w:val="20"/>
    </w:rPr>
  </w:style>
  <w:style w:type="paragraph" w:customStyle="1" w:styleId="ContratoTitulo">
    <w:name w:val="ContratoTitulo"/>
    <w:basedOn w:val="Normal"/>
    <w:next w:val="Contrato"/>
    <w:rsid w:val="00A41507"/>
    <w:pPr>
      <w:numPr>
        <w:ilvl w:val="1"/>
        <w:numId w:val="1"/>
      </w:numPr>
      <w:spacing w:after="240"/>
    </w:pPr>
    <w:rPr>
      <w:rFonts w:ascii="Arial" w:hAnsi="Arial"/>
      <w:b/>
    </w:rPr>
  </w:style>
  <w:style w:type="paragraph" w:customStyle="1" w:styleId="Solon1">
    <w:name w:val="Solon1"/>
    <w:basedOn w:val="Normal"/>
    <w:rsid w:val="00A41507"/>
    <w:pPr>
      <w:numPr>
        <w:numId w:val="4"/>
      </w:numPr>
      <w:tabs>
        <w:tab w:val="num" w:pos="360"/>
        <w:tab w:val="left" w:pos="1134"/>
      </w:tabs>
      <w:spacing w:after="240"/>
      <w:jc w:val="both"/>
    </w:pPr>
  </w:style>
  <w:style w:type="paragraph" w:customStyle="1" w:styleId="Estilo1">
    <w:name w:val="Estilo1"/>
    <w:basedOn w:val="Normal"/>
    <w:rsid w:val="00A41507"/>
    <w:pPr>
      <w:tabs>
        <w:tab w:val="left" w:pos="2268"/>
      </w:tabs>
      <w:ind w:left="2410" w:hanging="992"/>
      <w:jc w:val="both"/>
    </w:pPr>
    <w:rPr>
      <w:snapToGrid w:val="0"/>
    </w:rPr>
  </w:style>
  <w:style w:type="paragraph" w:customStyle="1" w:styleId="xl49">
    <w:name w:val="xl49"/>
    <w:basedOn w:val="Normal"/>
    <w:rsid w:val="00A41507"/>
    <w:pPr>
      <w:spacing w:before="100" w:after="100"/>
      <w:jc w:val="center"/>
    </w:pPr>
    <w:rPr>
      <w:rFonts w:ascii="Arial" w:hAnsi="Arial"/>
      <w:b/>
    </w:rPr>
  </w:style>
  <w:style w:type="character" w:styleId="Hyperlink">
    <w:name w:val="Hyperlink"/>
    <w:semiHidden/>
    <w:rsid w:val="00A41507"/>
    <w:rPr>
      <w:color w:val="0000FF"/>
      <w:u w:val="single"/>
    </w:rPr>
  </w:style>
  <w:style w:type="paragraph" w:customStyle="1" w:styleId="Nvel1">
    <w:name w:val="Nível 1"/>
    <w:basedOn w:val="Normal"/>
    <w:rsid w:val="00A41507"/>
    <w:pPr>
      <w:spacing w:before="120" w:after="120"/>
      <w:jc w:val="both"/>
    </w:pPr>
    <w:rPr>
      <w:rFonts w:ascii="Arial" w:hAnsi="Arial"/>
      <w:b/>
    </w:rPr>
  </w:style>
  <w:style w:type="paragraph" w:customStyle="1" w:styleId="Nvel2">
    <w:name w:val="Nível 2"/>
    <w:basedOn w:val="Normal"/>
    <w:next w:val="Normal"/>
    <w:qFormat/>
    <w:rsid w:val="00A41507"/>
    <w:pPr>
      <w:spacing w:after="120"/>
      <w:jc w:val="both"/>
    </w:pPr>
    <w:rPr>
      <w:rFonts w:ascii="Arial" w:hAnsi="Arial"/>
      <w:b/>
    </w:rPr>
  </w:style>
  <w:style w:type="paragraph" w:customStyle="1" w:styleId="Nvel3">
    <w:name w:val="Nível 3"/>
    <w:basedOn w:val="Normal"/>
    <w:rsid w:val="00A41507"/>
    <w:pPr>
      <w:numPr>
        <w:ilvl w:val="2"/>
        <w:numId w:val="6"/>
      </w:numPr>
      <w:spacing w:after="120"/>
      <w:jc w:val="both"/>
    </w:pPr>
  </w:style>
  <w:style w:type="paragraph" w:customStyle="1" w:styleId="Nvel4">
    <w:name w:val="Nível 4"/>
    <w:basedOn w:val="Nvel3"/>
    <w:rsid w:val="00A41507"/>
    <w:pPr>
      <w:numPr>
        <w:ilvl w:val="3"/>
      </w:numPr>
      <w:tabs>
        <w:tab w:val="num" w:pos="2880"/>
      </w:tabs>
      <w:spacing w:before="120"/>
    </w:pPr>
  </w:style>
  <w:style w:type="paragraph" w:customStyle="1" w:styleId="Nvel5">
    <w:name w:val="Nível 5"/>
    <w:basedOn w:val="Nvel4"/>
    <w:rsid w:val="00A41507"/>
    <w:pPr>
      <w:numPr>
        <w:ilvl w:val="4"/>
      </w:numPr>
      <w:tabs>
        <w:tab w:val="num" w:pos="3600"/>
      </w:tabs>
    </w:pPr>
  </w:style>
  <w:style w:type="paragraph" w:customStyle="1" w:styleId="TituloI">
    <w:name w:val="TituloI"/>
    <w:basedOn w:val="Normal"/>
    <w:rsid w:val="00A41507"/>
    <w:pPr>
      <w:numPr>
        <w:numId w:val="7"/>
      </w:numPr>
      <w:spacing w:before="360" w:after="240"/>
      <w:jc w:val="both"/>
    </w:pPr>
    <w:rPr>
      <w:rFonts w:ascii="TimesNewRomanPS-BoldMT" w:hAnsi="TimesNewRomanPS-BoldMT"/>
      <w:b/>
      <w:snapToGrid w:val="0"/>
      <w:sz w:val="22"/>
      <w:lang w:val="en-US"/>
    </w:rPr>
  </w:style>
  <w:style w:type="paragraph" w:customStyle="1" w:styleId="TextoI">
    <w:name w:val="TextoI"/>
    <w:basedOn w:val="Normal"/>
    <w:rsid w:val="00A41507"/>
    <w:pPr>
      <w:numPr>
        <w:ilvl w:val="1"/>
        <w:numId w:val="7"/>
      </w:numPr>
      <w:spacing w:after="120"/>
      <w:jc w:val="both"/>
    </w:pPr>
    <w:rPr>
      <w:snapToGrid w:val="0"/>
      <w:lang w:val="en-US"/>
    </w:rPr>
  </w:style>
  <w:style w:type="paragraph" w:customStyle="1" w:styleId="n1">
    <w:name w:val="n1"/>
    <w:basedOn w:val="Normal"/>
    <w:rsid w:val="00A41507"/>
    <w:pPr>
      <w:tabs>
        <w:tab w:val="left" w:pos="1134"/>
      </w:tabs>
      <w:spacing w:before="240"/>
      <w:jc w:val="both"/>
    </w:pPr>
    <w:rPr>
      <w:rFonts w:ascii="Arial" w:hAnsi="Arial"/>
      <w:snapToGrid w:val="0"/>
      <w:sz w:val="20"/>
    </w:rPr>
  </w:style>
  <w:style w:type="paragraph" w:customStyle="1" w:styleId="Estilo2">
    <w:name w:val="Estilo2"/>
    <w:basedOn w:val="Estilo1"/>
    <w:rsid w:val="00A41507"/>
    <w:pPr>
      <w:tabs>
        <w:tab w:val="clear" w:pos="2268"/>
      </w:tabs>
      <w:ind w:left="2694" w:hanging="284"/>
    </w:pPr>
  </w:style>
  <w:style w:type="paragraph" w:customStyle="1" w:styleId="N21">
    <w:name w:val="N21"/>
    <w:basedOn w:val="Normal"/>
    <w:rsid w:val="00A41507"/>
    <w:pPr>
      <w:spacing w:before="60"/>
      <w:ind w:left="2268" w:hanging="425"/>
      <w:jc w:val="both"/>
    </w:pPr>
    <w:rPr>
      <w:rFonts w:ascii="Arial" w:hAnsi="Arial"/>
      <w:snapToGrid w:val="0"/>
      <w:sz w:val="20"/>
    </w:rPr>
  </w:style>
  <w:style w:type="paragraph" w:styleId="Recuodecorpodetexto2">
    <w:name w:val="Body Text Indent 2"/>
    <w:basedOn w:val="Normal"/>
    <w:rsid w:val="00A41507"/>
    <w:pPr>
      <w:widowControl w:val="0"/>
      <w:tabs>
        <w:tab w:val="left" w:pos="4878"/>
      </w:tabs>
      <w:ind w:left="2977" w:hanging="567"/>
      <w:jc w:val="both"/>
    </w:pPr>
    <w:rPr>
      <w:snapToGrid w:val="0"/>
    </w:rPr>
  </w:style>
  <w:style w:type="paragraph" w:customStyle="1" w:styleId="N311">
    <w:name w:val="N311"/>
    <w:basedOn w:val="Normal"/>
    <w:rsid w:val="00A41507"/>
    <w:pPr>
      <w:spacing w:before="60"/>
      <w:ind w:left="3686" w:hanging="567"/>
      <w:jc w:val="both"/>
    </w:pPr>
    <w:rPr>
      <w:rFonts w:ascii="Arial" w:hAnsi="Arial"/>
      <w:snapToGrid w:val="0"/>
      <w:sz w:val="20"/>
    </w:rPr>
  </w:style>
  <w:style w:type="paragraph" w:customStyle="1" w:styleId="N2">
    <w:name w:val="N2"/>
    <w:basedOn w:val="Normal"/>
    <w:rsid w:val="00A41507"/>
    <w:pPr>
      <w:spacing w:before="60"/>
      <w:ind w:left="1843" w:hanging="709"/>
      <w:jc w:val="both"/>
    </w:pPr>
    <w:rPr>
      <w:rFonts w:ascii="Arial" w:hAnsi="Arial"/>
      <w:snapToGrid w:val="0"/>
      <w:sz w:val="20"/>
    </w:rPr>
  </w:style>
  <w:style w:type="paragraph" w:customStyle="1" w:styleId="Estilo3">
    <w:name w:val="Estilo3"/>
    <w:basedOn w:val="Estilo2"/>
    <w:rsid w:val="00A41507"/>
    <w:pPr>
      <w:ind w:left="3118" w:hanging="425"/>
    </w:pPr>
  </w:style>
  <w:style w:type="paragraph" w:customStyle="1" w:styleId="Tcupargrafo2n">
    <w:name w:val="Tcu_parágrafo2_n"/>
    <w:basedOn w:val="Normal"/>
    <w:rsid w:val="00A41507"/>
    <w:pPr>
      <w:framePr w:hSpace="181" w:wrap="notBeside" w:vAnchor="text" w:hAnchor="text" w:y="1"/>
      <w:numPr>
        <w:ilvl w:val="11"/>
        <w:numId w:val="8"/>
      </w:numPr>
      <w:tabs>
        <w:tab w:val="clear" w:pos="360"/>
      </w:tabs>
      <w:spacing w:before="120"/>
      <w:jc w:val="both"/>
    </w:pPr>
    <w:rPr>
      <w:spacing w:val="-5"/>
      <w:sz w:val="26"/>
    </w:rPr>
  </w:style>
  <w:style w:type="paragraph" w:customStyle="1" w:styleId="P30">
    <w:name w:val="P30"/>
    <w:basedOn w:val="Normal"/>
    <w:rsid w:val="00A41507"/>
    <w:pPr>
      <w:jc w:val="both"/>
    </w:pPr>
    <w:rPr>
      <w:b/>
      <w:snapToGrid w:val="0"/>
    </w:rPr>
  </w:style>
  <w:style w:type="paragraph" w:customStyle="1" w:styleId="N3">
    <w:name w:val="N3"/>
    <w:basedOn w:val="Normal"/>
    <w:rsid w:val="00A41507"/>
    <w:pPr>
      <w:spacing w:before="60"/>
      <w:ind w:left="2694" w:hanging="851"/>
      <w:jc w:val="both"/>
    </w:pPr>
    <w:rPr>
      <w:rFonts w:ascii="Arial" w:hAnsi="Arial"/>
      <w:snapToGrid w:val="0"/>
      <w:sz w:val="20"/>
    </w:rPr>
  </w:style>
  <w:style w:type="paragraph" w:customStyle="1" w:styleId="Estilo8">
    <w:name w:val="Estilo8"/>
    <w:basedOn w:val="Normal"/>
    <w:rsid w:val="00A41507"/>
    <w:pPr>
      <w:ind w:firstLine="1418"/>
      <w:jc w:val="both"/>
    </w:pPr>
    <w:rPr>
      <w:b/>
      <w:snapToGrid w:val="0"/>
    </w:rPr>
  </w:style>
  <w:style w:type="paragraph" w:styleId="Recuodecorpodetexto">
    <w:name w:val="Body Text Indent"/>
    <w:basedOn w:val="Normal"/>
    <w:rsid w:val="00A41507"/>
    <w:pPr>
      <w:widowControl w:val="0"/>
      <w:tabs>
        <w:tab w:val="left" w:pos="3402"/>
        <w:tab w:val="left" w:pos="6066"/>
      </w:tabs>
      <w:jc w:val="both"/>
    </w:pPr>
    <w:rPr>
      <w:b/>
      <w:snapToGrid w:val="0"/>
    </w:rPr>
  </w:style>
  <w:style w:type="paragraph" w:styleId="Recuodecorpodetexto3">
    <w:name w:val="Body Text Indent 3"/>
    <w:basedOn w:val="Normal"/>
    <w:semiHidden/>
    <w:rsid w:val="00A41507"/>
    <w:pPr>
      <w:ind w:left="426" w:hanging="426"/>
      <w:jc w:val="both"/>
    </w:pPr>
    <w:rPr>
      <w:snapToGrid w:val="0"/>
    </w:rPr>
  </w:style>
  <w:style w:type="paragraph" w:styleId="Corpodetexto2">
    <w:name w:val="Body Text 2"/>
    <w:basedOn w:val="Normal"/>
    <w:semiHidden/>
    <w:rsid w:val="00A41507"/>
    <w:pPr>
      <w:tabs>
        <w:tab w:val="left" w:pos="1418"/>
      </w:tabs>
      <w:ind w:right="-567"/>
      <w:jc w:val="both"/>
    </w:pPr>
    <w:rPr>
      <w:snapToGrid w:val="0"/>
    </w:rPr>
  </w:style>
  <w:style w:type="paragraph" w:styleId="Corpodetexto3">
    <w:name w:val="Body Text 3"/>
    <w:basedOn w:val="Recuodecorpodetexto"/>
    <w:uiPriority w:val="99"/>
    <w:rsid w:val="00A41507"/>
    <w:pPr>
      <w:widowControl/>
      <w:tabs>
        <w:tab w:val="clear" w:pos="3402"/>
        <w:tab w:val="clear" w:pos="6066"/>
      </w:tabs>
      <w:spacing w:after="120"/>
      <w:ind w:left="283"/>
      <w:jc w:val="left"/>
    </w:pPr>
    <w:rPr>
      <w:b w:val="0"/>
      <w:sz w:val="20"/>
    </w:rPr>
  </w:style>
  <w:style w:type="paragraph" w:customStyle="1" w:styleId="Default">
    <w:name w:val="Default"/>
    <w:rsid w:val="00A41507"/>
    <w:pPr>
      <w:autoSpaceDE w:val="0"/>
      <w:autoSpaceDN w:val="0"/>
      <w:adjustRightInd w:val="0"/>
    </w:pPr>
    <w:rPr>
      <w:rFonts w:ascii="Arial,Bold" w:hAnsi="Arial,Bold"/>
    </w:rPr>
  </w:style>
  <w:style w:type="paragraph" w:styleId="Corpodetexto">
    <w:name w:val="Body Text"/>
    <w:basedOn w:val="Normal"/>
    <w:rsid w:val="00A41507"/>
    <w:pPr>
      <w:spacing w:after="120"/>
    </w:pPr>
    <w:rPr>
      <w:snapToGrid w:val="0"/>
      <w:sz w:val="20"/>
    </w:rPr>
  </w:style>
  <w:style w:type="character" w:styleId="Refdenotaderodap">
    <w:name w:val="footnote reference"/>
    <w:basedOn w:val="Fontepargpadro"/>
    <w:semiHidden/>
    <w:rsid w:val="00A41507"/>
  </w:style>
  <w:style w:type="character" w:styleId="Nmerodepgina">
    <w:name w:val="page number"/>
    <w:basedOn w:val="Fontepargpadro"/>
    <w:rsid w:val="00A41507"/>
  </w:style>
  <w:style w:type="paragraph" w:customStyle="1" w:styleId="C">
    <w:name w:val="C"/>
    <w:basedOn w:val="Normal"/>
    <w:rsid w:val="00F31E11"/>
    <w:pPr>
      <w:tabs>
        <w:tab w:val="left" w:pos="1418"/>
      </w:tabs>
      <w:jc w:val="both"/>
    </w:pPr>
  </w:style>
  <w:style w:type="paragraph" w:customStyle="1" w:styleId="Recuodecorpodetexto31">
    <w:name w:val="Recuo de corpo de texto 31"/>
    <w:basedOn w:val="Normal"/>
    <w:rsid w:val="00FF7811"/>
    <w:pPr>
      <w:widowControl w:val="0"/>
      <w:tabs>
        <w:tab w:val="left" w:pos="567"/>
      </w:tabs>
      <w:ind w:firstLine="1134"/>
      <w:jc w:val="both"/>
    </w:pPr>
  </w:style>
  <w:style w:type="character" w:customStyle="1" w:styleId="Ttulo1Char">
    <w:name w:val="Título 1 Char"/>
    <w:rsid w:val="00D27E93"/>
    <w:rPr>
      <w:rFonts w:eastAsia="Times New Roman"/>
      <w:b/>
      <w:lang w:eastAsia="pt-BR"/>
    </w:rPr>
  </w:style>
  <w:style w:type="paragraph" w:styleId="Ttulo">
    <w:name w:val="Title"/>
    <w:basedOn w:val="Normal"/>
    <w:link w:val="TtuloChar"/>
    <w:qFormat/>
    <w:rsid w:val="00D27E93"/>
    <w:pPr>
      <w:tabs>
        <w:tab w:val="left" w:pos="3402"/>
      </w:tabs>
      <w:jc w:val="center"/>
    </w:pPr>
    <w:rPr>
      <w:b/>
      <w:snapToGrid w:val="0"/>
      <w:sz w:val="22"/>
    </w:rPr>
  </w:style>
  <w:style w:type="character" w:customStyle="1" w:styleId="TtuloChar">
    <w:name w:val="Título Char"/>
    <w:link w:val="Ttulo"/>
    <w:rsid w:val="00D27E93"/>
    <w:rPr>
      <w:b/>
      <w:snapToGrid w:val="0"/>
      <w:sz w:val="22"/>
    </w:rPr>
  </w:style>
  <w:style w:type="paragraph" w:customStyle="1" w:styleId="a">
    <w:name w:val="a)"/>
    <w:rsid w:val="00D27E93"/>
    <w:pPr>
      <w:numPr>
        <w:ilvl w:val="2"/>
        <w:numId w:val="21"/>
      </w:numPr>
      <w:tabs>
        <w:tab w:val="left" w:pos="1985"/>
        <w:tab w:val="left" w:pos="2552"/>
      </w:tabs>
      <w:autoSpaceDE w:val="0"/>
      <w:autoSpaceDN w:val="0"/>
      <w:adjustRightInd w:val="0"/>
      <w:spacing w:before="60" w:after="60"/>
      <w:jc w:val="both"/>
    </w:pPr>
    <w:rPr>
      <w:rFonts w:ascii="Century Gothic" w:hAnsi="Century Gothic"/>
    </w:rPr>
  </w:style>
  <w:style w:type="paragraph" w:customStyle="1" w:styleId="Numerado">
    <w:name w:val="Numerado"/>
    <w:basedOn w:val="C"/>
    <w:rsid w:val="00D27E93"/>
    <w:pPr>
      <w:widowControl w:val="0"/>
      <w:numPr>
        <w:numId w:val="5"/>
      </w:numPr>
      <w:spacing w:before="120"/>
      <w:ind w:left="0" w:firstLine="0"/>
    </w:pPr>
  </w:style>
  <w:style w:type="paragraph" w:styleId="PargrafodaLista">
    <w:name w:val="List Paragraph"/>
    <w:basedOn w:val="Normal"/>
    <w:uiPriority w:val="34"/>
    <w:qFormat/>
    <w:rsid w:val="00D27E93"/>
    <w:pPr>
      <w:ind w:left="708"/>
    </w:pPr>
  </w:style>
  <w:style w:type="paragraph" w:customStyle="1" w:styleId="WW-Corpodetexto3">
    <w:name w:val="WW-Corpo de texto 3"/>
    <w:basedOn w:val="Normal"/>
    <w:rsid w:val="00D27E93"/>
    <w:pPr>
      <w:widowControl w:val="0"/>
      <w:suppressAutoHyphens/>
      <w:jc w:val="both"/>
    </w:pPr>
    <w:rPr>
      <w:rFonts w:ascii="Arial" w:hAnsi="Arial"/>
    </w:rPr>
  </w:style>
  <w:style w:type="character" w:customStyle="1" w:styleId="Ttulo9Char">
    <w:name w:val="Título 9 Char"/>
    <w:rsid w:val="007815C6"/>
    <w:rPr>
      <w:rFonts w:ascii="Arial" w:eastAsia="Times New Roman" w:hAnsi="Arial"/>
      <w:b/>
      <w:i/>
      <w:sz w:val="18"/>
    </w:rPr>
  </w:style>
  <w:style w:type="paragraph" w:styleId="Textoembloco">
    <w:name w:val="Block Text"/>
    <w:basedOn w:val="Normal"/>
    <w:semiHidden/>
    <w:rsid w:val="00A30221"/>
    <w:pPr>
      <w:tabs>
        <w:tab w:val="left" w:pos="851"/>
        <w:tab w:val="left" w:pos="1418"/>
      </w:tabs>
      <w:ind w:left="3969" w:right="-1"/>
      <w:jc w:val="both"/>
    </w:pPr>
  </w:style>
  <w:style w:type="paragraph" w:customStyle="1" w:styleId="numeracao">
    <w:name w:val="numeracao"/>
    <w:basedOn w:val="Nvel1"/>
    <w:rsid w:val="00717923"/>
    <w:pPr>
      <w:spacing w:after="0"/>
    </w:pPr>
    <w:rPr>
      <w:rFonts w:ascii="Times New (W1)" w:hAnsi="Times New (W1)"/>
      <w:b w:val="0"/>
    </w:rPr>
  </w:style>
  <w:style w:type="character" w:customStyle="1" w:styleId="Ttulo2Char">
    <w:name w:val="Título 2 Char"/>
    <w:rsid w:val="000C56AD"/>
    <w:rPr>
      <w:rFonts w:ascii="Arial" w:eastAsia="Times New Roman" w:hAnsi="Arial"/>
      <w:b/>
      <w:i/>
      <w:lang w:eastAsia="pt-BR"/>
    </w:rPr>
  </w:style>
  <w:style w:type="character" w:customStyle="1" w:styleId="Ttulo3Char">
    <w:name w:val="Título 3 Char"/>
    <w:rsid w:val="000C56AD"/>
    <w:rPr>
      <w:rFonts w:eastAsia="Times New Roman"/>
      <w:b/>
      <w:snapToGrid w:val="0"/>
      <w:sz w:val="26"/>
      <w:lang w:eastAsia="pt-BR"/>
    </w:rPr>
  </w:style>
  <w:style w:type="character" w:customStyle="1" w:styleId="Ttulo4Char">
    <w:name w:val="Título 4 Char"/>
    <w:rsid w:val="000C56AD"/>
    <w:rPr>
      <w:rFonts w:eastAsia="Times New Roman"/>
      <w:snapToGrid w:val="0"/>
      <w:sz w:val="26"/>
      <w:lang w:eastAsia="pt-BR"/>
    </w:rPr>
  </w:style>
  <w:style w:type="character" w:customStyle="1" w:styleId="Ttulo5Char">
    <w:name w:val="Título 5 Char"/>
    <w:rsid w:val="000C56AD"/>
    <w:rPr>
      <w:rFonts w:eastAsia="Times New Roman"/>
      <w:b/>
      <w:u w:val="single"/>
      <w:lang w:eastAsia="pt-BR"/>
    </w:rPr>
  </w:style>
  <w:style w:type="character" w:customStyle="1" w:styleId="Ttulo6Char">
    <w:name w:val="Título 6 Char"/>
    <w:rsid w:val="000C56AD"/>
    <w:rPr>
      <w:rFonts w:eastAsia="Times New Roman"/>
      <w:b/>
      <w:lang w:eastAsia="pt-BR"/>
    </w:rPr>
  </w:style>
  <w:style w:type="character" w:customStyle="1" w:styleId="Ttulo7Char">
    <w:name w:val="Título 7 Char"/>
    <w:rsid w:val="000C56AD"/>
    <w:rPr>
      <w:rFonts w:ascii="Century Gothic" w:eastAsia="Times New Roman" w:hAnsi="Century Gothic"/>
      <w:b/>
      <w:snapToGrid w:val="0"/>
      <w:sz w:val="24"/>
    </w:rPr>
  </w:style>
  <w:style w:type="character" w:customStyle="1" w:styleId="Ttulo8Char">
    <w:name w:val="Título 8 Char"/>
    <w:rsid w:val="000C56AD"/>
    <w:rPr>
      <w:rFonts w:eastAsia="Times New Roman"/>
      <w:b/>
      <w:sz w:val="24"/>
    </w:rPr>
  </w:style>
  <w:style w:type="character" w:customStyle="1" w:styleId="Recuodecorpodetexto2Char">
    <w:name w:val="Recuo de corpo de texto 2 Char"/>
    <w:rsid w:val="000C56AD"/>
    <w:rPr>
      <w:rFonts w:eastAsia="Times New Roman"/>
      <w:snapToGrid w:val="0"/>
      <w:lang w:eastAsia="pt-BR"/>
    </w:rPr>
  </w:style>
  <w:style w:type="character" w:customStyle="1" w:styleId="RecuodecorpodetextoChar">
    <w:name w:val="Recuo de corpo de texto Char"/>
    <w:rsid w:val="000C56AD"/>
    <w:rPr>
      <w:rFonts w:eastAsia="Times New Roman"/>
      <w:b/>
      <w:snapToGrid w:val="0"/>
      <w:lang w:eastAsia="pt-BR"/>
    </w:rPr>
  </w:style>
  <w:style w:type="character" w:customStyle="1" w:styleId="Corpodetexto2Char">
    <w:name w:val="Corpo de texto 2 Char"/>
    <w:rsid w:val="000C56AD"/>
    <w:rPr>
      <w:rFonts w:eastAsia="Times New Roman"/>
      <w:snapToGrid w:val="0"/>
      <w:lang w:eastAsia="pt-BR"/>
    </w:rPr>
  </w:style>
  <w:style w:type="character" w:customStyle="1" w:styleId="Recuodecorpodetexto3Char">
    <w:name w:val="Recuo de corpo de texto 3 Char"/>
    <w:rsid w:val="000C56AD"/>
    <w:rPr>
      <w:rFonts w:eastAsia="Times New Roman"/>
      <w:lang w:eastAsia="pt-BR"/>
    </w:rPr>
  </w:style>
  <w:style w:type="character" w:customStyle="1" w:styleId="CorpodetextoChar">
    <w:name w:val="Corpo de texto Char"/>
    <w:rsid w:val="000C56AD"/>
    <w:rPr>
      <w:rFonts w:eastAsia="Times New Roman"/>
      <w:snapToGrid w:val="0"/>
      <w:sz w:val="20"/>
      <w:lang w:eastAsia="pt-BR"/>
    </w:rPr>
  </w:style>
  <w:style w:type="paragraph" w:customStyle="1" w:styleId="Basedettulo">
    <w:name w:val="Base de título"/>
    <w:basedOn w:val="Corpodetexto"/>
    <w:next w:val="Corpodetexto"/>
    <w:rsid w:val="000C56AD"/>
  </w:style>
  <w:style w:type="paragraph" w:customStyle="1" w:styleId="PargrafoPadro">
    <w:name w:val="Parágrafo Padrão"/>
    <w:rsid w:val="000C56AD"/>
    <w:pPr>
      <w:spacing w:line="240" w:lineRule="exact"/>
      <w:jc w:val="both"/>
    </w:pPr>
    <w:rPr>
      <w:rFonts w:ascii="Courier" w:hAnsi="Courier"/>
      <w:sz w:val="24"/>
      <w:lang w:val="en-US"/>
    </w:rPr>
  </w:style>
  <w:style w:type="paragraph" w:customStyle="1" w:styleId="Normas">
    <w:name w:val="Normas"/>
    <w:basedOn w:val="Estilo1"/>
    <w:rsid w:val="000C56AD"/>
    <w:pPr>
      <w:widowControl w:val="0"/>
      <w:tabs>
        <w:tab w:val="clear" w:pos="2268"/>
        <w:tab w:val="left" w:pos="1418"/>
      </w:tabs>
      <w:spacing w:before="60" w:after="60"/>
      <w:ind w:left="2836" w:hanging="1418"/>
    </w:pPr>
    <w:rPr>
      <w:rFonts w:ascii="Arial" w:hAnsi="Arial"/>
      <w:sz w:val="20"/>
    </w:rPr>
  </w:style>
  <w:style w:type="paragraph" w:styleId="NormalWeb">
    <w:name w:val="Normal (Web)"/>
    <w:basedOn w:val="Normal"/>
    <w:uiPriority w:val="99"/>
    <w:rsid w:val="000C56AD"/>
    <w:pPr>
      <w:spacing w:before="100" w:after="100"/>
    </w:pPr>
  </w:style>
  <w:style w:type="character" w:customStyle="1" w:styleId="texto1">
    <w:name w:val="texto1"/>
    <w:rsid w:val="000C56AD"/>
    <w:rPr>
      <w:rFonts w:ascii="Verdana" w:hAnsi="Verdana" w:hint="default"/>
      <w:color w:val="333333"/>
      <w:sz w:val="20"/>
      <w:szCs w:val="20"/>
    </w:rPr>
  </w:style>
  <w:style w:type="character" w:customStyle="1" w:styleId="titulo1">
    <w:name w:val="titulo1"/>
    <w:rsid w:val="000C56AD"/>
    <w:rPr>
      <w:rFonts w:ascii="Verdana" w:hAnsi="Verdana" w:hint="default"/>
      <w:b/>
      <w:bCs/>
      <w:color w:val="333333"/>
      <w:sz w:val="20"/>
      <w:szCs w:val="20"/>
    </w:rPr>
  </w:style>
  <w:style w:type="character" w:customStyle="1" w:styleId="nome">
    <w:name w:val="nome"/>
    <w:basedOn w:val="Fontepargpadro"/>
    <w:rsid w:val="000C56AD"/>
  </w:style>
  <w:style w:type="character" w:customStyle="1" w:styleId="TextosemFormataoChar">
    <w:name w:val="Texto sem Formatação Char"/>
    <w:link w:val="TextosemFormatao"/>
    <w:rsid w:val="000C56AD"/>
    <w:rPr>
      <w:rFonts w:ascii="Courier New" w:hAnsi="Courier New"/>
    </w:rPr>
  </w:style>
  <w:style w:type="paragraph" w:styleId="TextosemFormatao">
    <w:name w:val="Plain Text"/>
    <w:basedOn w:val="Normal"/>
    <w:link w:val="TextosemFormataoChar"/>
    <w:rsid w:val="000C56AD"/>
    <w:rPr>
      <w:rFonts w:ascii="Courier New" w:hAnsi="Courier New"/>
      <w:sz w:val="20"/>
    </w:rPr>
  </w:style>
  <w:style w:type="character" w:styleId="Forte">
    <w:name w:val="Strong"/>
    <w:uiPriority w:val="22"/>
    <w:qFormat/>
    <w:rsid w:val="000C56AD"/>
    <w:rPr>
      <w:b/>
      <w:bCs/>
    </w:rPr>
  </w:style>
  <w:style w:type="paragraph" w:customStyle="1" w:styleId="Corpodetexto31">
    <w:name w:val="Corpo de texto 31"/>
    <w:basedOn w:val="Normal"/>
    <w:rsid w:val="000C56AD"/>
    <w:pPr>
      <w:widowControl w:val="0"/>
      <w:spacing w:before="120"/>
      <w:jc w:val="both"/>
    </w:pPr>
    <w:rPr>
      <w:sz w:val="28"/>
    </w:rPr>
  </w:style>
  <w:style w:type="character" w:customStyle="1" w:styleId="TextodebaloChar">
    <w:name w:val="Texto de balão Char"/>
    <w:link w:val="Textodebalo"/>
    <w:semiHidden/>
    <w:rsid w:val="000C56AD"/>
    <w:rPr>
      <w:rFonts w:ascii="Tahoma" w:hAnsi="Tahoma" w:cs="Tahoma"/>
      <w:sz w:val="16"/>
      <w:szCs w:val="16"/>
    </w:rPr>
  </w:style>
  <w:style w:type="paragraph" w:styleId="Textodebalo">
    <w:name w:val="Balloon Text"/>
    <w:basedOn w:val="Normal"/>
    <w:link w:val="TextodebaloChar"/>
    <w:semiHidden/>
    <w:unhideWhenUsed/>
    <w:rsid w:val="000C56AD"/>
    <w:rPr>
      <w:rFonts w:ascii="Tahoma" w:hAnsi="Tahoma"/>
      <w:sz w:val="16"/>
      <w:szCs w:val="16"/>
    </w:rPr>
  </w:style>
  <w:style w:type="paragraph" w:styleId="Commarcadores2">
    <w:name w:val="List Bullet 2"/>
    <w:basedOn w:val="Normal"/>
    <w:autoRedefine/>
    <w:semiHidden/>
    <w:rsid w:val="000C56AD"/>
    <w:pPr>
      <w:numPr>
        <w:numId w:val="20"/>
      </w:numPr>
      <w:jc w:val="both"/>
    </w:pPr>
  </w:style>
  <w:style w:type="character" w:customStyle="1" w:styleId="textomateria1">
    <w:name w:val="textomateria1"/>
    <w:rsid w:val="000C56AD"/>
    <w:rPr>
      <w:rFonts w:ascii="Verdana" w:hAnsi="Verdana" w:hint="default"/>
      <w:b w:val="0"/>
      <w:bCs w:val="0"/>
      <w:color w:val="000000"/>
      <w:sz w:val="20"/>
      <w:szCs w:val="20"/>
    </w:rPr>
  </w:style>
  <w:style w:type="paragraph" w:customStyle="1" w:styleId="paragrafoTR">
    <w:name w:val="paragrafoTR"/>
    <w:basedOn w:val="Normal"/>
    <w:rsid w:val="000C56AD"/>
    <w:pPr>
      <w:spacing w:before="120"/>
      <w:ind w:firstLine="1134"/>
      <w:jc w:val="both"/>
    </w:pPr>
    <w:rPr>
      <w:rFonts w:ascii="Times New (W1)" w:hAnsi="Times New (W1)"/>
    </w:rPr>
  </w:style>
  <w:style w:type="paragraph" w:customStyle="1" w:styleId="tj">
    <w:name w:val="tj"/>
    <w:basedOn w:val="Normal"/>
    <w:rsid w:val="000C56AD"/>
    <w:pPr>
      <w:spacing w:before="100" w:beforeAutospacing="1" w:after="100" w:afterAutospacing="1"/>
    </w:pPr>
    <w:rPr>
      <w:szCs w:val="24"/>
    </w:rPr>
  </w:style>
  <w:style w:type="character" w:customStyle="1" w:styleId="text12">
    <w:name w:val="text12"/>
    <w:basedOn w:val="Fontepargpadro"/>
    <w:rsid w:val="000C56AD"/>
  </w:style>
  <w:style w:type="character" w:customStyle="1" w:styleId="hl">
    <w:name w:val="hl"/>
    <w:basedOn w:val="Fontepargpadro"/>
    <w:rsid w:val="000C56AD"/>
  </w:style>
  <w:style w:type="paragraph" w:customStyle="1" w:styleId="EstiloNvel2JustificadoAntes6ptDepoisde0pt">
    <w:name w:val="Estilo Nível 2 + Justificado Antes:  6 pt Depois de:  0 pt"/>
    <w:basedOn w:val="Nvel2"/>
    <w:autoRedefine/>
    <w:qFormat/>
    <w:rsid w:val="000C56AD"/>
    <w:pPr>
      <w:tabs>
        <w:tab w:val="left" w:pos="426"/>
        <w:tab w:val="num" w:pos="1425"/>
      </w:tabs>
      <w:spacing w:before="240" w:after="240"/>
      <w:ind w:firstLine="709"/>
    </w:pPr>
    <w:rPr>
      <w:rFonts w:ascii="Times New Roman" w:hAnsi="Times New Roman"/>
      <w:bCs/>
      <w:snapToGrid w:val="0"/>
    </w:rPr>
  </w:style>
  <w:style w:type="character" w:styleId="nfase">
    <w:name w:val="Emphasis"/>
    <w:qFormat/>
    <w:rsid w:val="000C56AD"/>
    <w:rPr>
      <w:i/>
      <w:iCs/>
    </w:rPr>
  </w:style>
  <w:style w:type="paragraph" w:customStyle="1" w:styleId="font5">
    <w:name w:val="font5"/>
    <w:basedOn w:val="Normal"/>
    <w:rsid w:val="000C56AD"/>
    <w:pPr>
      <w:spacing w:before="100" w:beforeAutospacing="1" w:after="100" w:afterAutospacing="1"/>
    </w:pPr>
    <w:rPr>
      <w:rFonts w:ascii="Arial" w:hAnsi="Arial" w:cs="Arial"/>
      <w:sz w:val="20"/>
    </w:rPr>
  </w:style>
  <w:style w:type="paragraph" w:customStyle="1" w:styleId="font6">
    <w:name w:val="font6"/>
    <w:basedOn w:val="Normal"/>
    <w:rsid w:val="000C56AD"/>
    <w:pPr>
      <w:spacing w:before="100" w:beforeAutospacing="1" w:after="100" w:afterAutospacing="1"/>
    </w:pPr>
    <w:rPr>
      <w:rFonts w:ascii="Arial" w:hAnsi="Arial" w:cs="Arial"/>
      <w:sz w:val="20"/>
    </w:rPr>
  </w:style>
  <w:style w:type="paragraph" w:customStyle="1" w:styleId="xl70">
    <w:name w:val="xl70"/>
    <w:basedOn w:val="Normal"/>
    <w:rsid w:val="000C56AD"/>
    <w:pPr>
      <w:spacing w:before="100" w:beforeAutospacing="1" w:after="100" w:afterAutospacing="1"/>
    </w:pPr>
    <w:rPr>
      <w:rFonts w:ascii="Swis721 LtCn BT" w:hAnsi="Swis721 LtCn BT"/>
      <w:szCs w:val="24"/>
    </w:rPr>
  </w:style>
  <w:style w:type="paragraph" w:customStyle="1" w:styleId="xl71">
    <w:name w:val="xl71"/>
    <w:basedOn w:val="Normal"/>
    <w:rsid w:val="000C56AD"/>
    <w:pPr>
      <w:spacing w:before="100" w:beforeAutospacing="1" w:after="100" w:afterAutospacing="1"/>
    </w:pPr>
    <w:rPr>
      <w:rFonts w:ascii="Swis721 LtCn BT" w:hAnsi="Swis721 LtCn BT"/>
      <w:szCs w:val="24"/>
    </w:rPr>
  </w:style>
  <w:style w:type="paragraph" w:customStyle="1" w:styleId="xl72">
    <w:name w:val="xl72"/>
    <w:basedOn w:val="Normal"/>
    <w:rsid w:val="000C56AD"/>
    <w:pPr>
      <w:shd w:val="clear" w:color="000000" w:fill="00FF00"/>
      <w:spacing w:before="100" w:beforeAutospacing="1" w:after="100" w:afterAutospacing="1"/>
    </w:pPr>
    <w:rPr>
      <w:rFonts w:ascii="Swis721 LtCn BT" w:hAnsi="Swis721 LtCn BT"/>
      <w:szCs w:val="24"/>
    </w:rPr>
  </w:style>
  <w:style w:type="paragraph" w:customStyle="1" w:styleId="xl73">
    <w:name w:val="xl73"/>
    <w:basedOn w:val="Normal"/>
    <w:rsid w:val="000C56AD"/>
    <w:pPr>
      <w:spacing w:before="100" w:beforeAutospacing="1" w:after="100" w:afterAutospacing="1"/>
      <w:jc w:val="center"/>
    </w:pPr>
    <w:rPr>
      <w:rFonts w:ascii="Swis721 LtCn BT" w:hAnsi="Swis721 LtCn BT"/>
      <w:szCs w:val="24"/>
    </w:rPr>
  </w:style>
  <w:style w:type="paragraph" w:customStyle="1" w:styleId="xl74">
    <w:name w:val="xl74"/>
    <w:basedOn w:val="Normal"/>
    <w:rsid w:val="000C56AD"/>
    <w:pPr>
      <w:shd w:val="clear" w:color="000000" w:fill="FF99CC"/>
      <w:spacing w:before="100" w:beforeAutospacing="1" w:after="100" w:afterAutospacing="1"/>
    </w:pPr>
    <w:rPr>
      <w:rFonts w:ascii="Swis721 LtCn BT" w:hAnsi="Swis721 LtCn BT"/>
      <w:szCs w:val="24"/>
    </w:rPr>
  </w:style>
  <w:style w:type="paragraph" w:customStyle="1" w:styleId="xl75">
    <w:name w:val="xl75"/>
    <w:basedOn w:val="Normal"/>
    <w:rsid w:val="000C56AD"/>
    <w:pPr>
      <w:shd w:val="clear" w:color="000000" w:fill="FF0000"/>
      <w:spacing w:before="100" w:beforeAutospacing="1" w:after="100" w:afterAutospacing="1"/>
    </w:pPr>
    <w:rPr>
      <w:rFonts w:ascii="Swis721 LtCn BT" w:hAnsi="Swis721 LtCn BT"/>
      <w:szCs w:val="24"/>
    </w:rPr>
  </w:style>
  <w:style w:type="paragraph" w:customStyle="1" w:styleId="xl76">
    <w:name w:val="xl76"/>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77">
    <w:name w:val="xl77"/>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78">
    <w:name w:val="xl78"/>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79">
    <w:name w:val="xl79"/>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rPr>
  </w:style>
  <w:style w:type="paragraph" w:customStyle="1" w:styleId="xl80">
    <w:name w:val="xl80"/>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81">
    <w:name w:val="xl81"/>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Cs w:val="24"/>
    </w:rPr>
  </w:style>
  <w:style w:type="paragraph" w:customStyle="1" w:styleId="xl82">
    <w:name w:val="xl82"/>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83">
    <w:name w:val="xl83"/>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84">
    <w:name w:val="xl84"/>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rPr>
  </w:style>
  <w:style w:type="paragraph" w:customStyle="1" w:styleId="xl85">
    <w:name w:val="xl85"/>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86">
    <w:name w:val="xl86"/>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Cs w:val="24"/>
    </w:rPr>
  </w:style>
  <w:style w:type="paragraph" w:customStyle="1" w:styleId="xl87">
    <w:name w:val="xl87"/>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88">
    <w:name w:val="xl88"/>
    <w:basedOn w:val="Normal"/>
    <w:rsid w:val="000C56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rPr>
  </w:style>
  <w:style w:type="paragraph" w:customStyle="1" w:styleId="xl89">
    <w:name w:val="xl89"/>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rPr>
  </w:style>
  <w:style w:type="paragraph" w:customStyle="1" w:styleId="xl90">
    <w:name w:val="xl90"/>
    <w:basedOn w:val="Normal"/>
    <w:rsid w:val="000C56AD"/>
    <w:pPr>
      <w:spacing w:before="100" w:beforeAutospacing="1" w:after="100" w:afterAutospacing="1"/>
    </w:pPr>
    <w:rPr>
      <w:rFonts w:ascii="Arial" w:hAnsi="Arial" w:cs="Arial"/>
      <w:szCs w:val="24"/>
    </w:rPr>
  </w:style>
  <w:style w:type="paragraph" w:customStyle="1" w:styleId="xl91">
    <w:name w:val="xl91"/>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rPr>
  </w:style>
  <w:style w:type="paragraph" w:customStyle="1" w:styleId="xl92">
    <w:name w:val="xl92"/>
    <w:basedOn w:val="Normal"/>
    <w:rsid w:val="000C56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rPr>
  </w:style>
  <w:style w:type="paragraph" w:customStyle="1" w:styleId="xl93">
    <w:name w:val="xl93"/>
    <w:basedOn w:val="Normal"/>
    <w:rsid w:val="000C56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Cs w:val="24"/>
    </w:rPr>
  </w:style>
  <w:style w:type="paragraph" w:customStyle="1" w:styleId="xl94">
    <w:name w:val="xl94"/>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95">
    <w:name w:val="xl95"/>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b/>
      <w:bCs/>
      <w:szCs w:val="24"/>
    </w:rPr>
  </w:style>
  <w:style w:type="paragraph" w:customStyle="1" w:styleId="xl96">
    <w:name w:val="xl96"/>
    <w:basedOn w:val="Normal"/>
    <w:rsid w:val="000C56AD"/>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szCs w:val="24"/>
    </w:rPr>
  </w:style>
  <w:style w:type="paragraph" w:customStyle="1" w:styleId="xl97">
    <w:name w:val="xl97"/>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Cs w:val="24"/>
    </w:rPr>
  </w:style>
  <w:style w:type="paragraph" w:customStyle="1" w:styleId="xl98">
    <w:name w:val="xl98"/>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Cs w:val="24"/>
    </w:rPr>
  </w:style>
  <w:style w:type="paragraph" w:customStyle="1" w:styleId="xl99">
    <w:name w:val="xl99"/>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Cs w:val="24"/>
    </w:rPr>
  </w:style>
  <w:style w:type="paragraph" w:customStyle="1" w:styleId="xl100">
    <w:name w:val="xl100"/>
    <w:basedOn w:val="Normal"/>
    <w:rsid w:val="000C56AD"/>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b/>
      <w:bCs/>
      <w:szCs w:val="24"/>
    </w:rPr>
  </w:style>
  <w:style w:type="paragraph" w:customStyle="1" w:styleId="xl101">
    <w:name w:val="xl101"/>
    <w:basedOn w:val="Normal"/>
    <w:rsid w:val="000C56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Cs w:val="24"/>
    </w:rPr>
  </w:style>
  <w:style w:type="paragraph" w:customStyle="1" w:styleId="xl102">
    <w:name w:val="xl102"/>
    <w:basedOn w:val="Normal"/>
    <w:rsid w:val="000C56A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Arial" w:hAnsi="Arial" w:cs="Arial"/>
      <w:szCs w:val="24"/>
    </w:rPr>
  </w:style>
  <w:style w:type="paragraph" w:customStyle="1" w:styleId="xl103">
    <w:name w:val="xl103"/>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104">
    <w:name w:val="xl104"/>
    <w:basedOn w:val="Normal"/>
    <w:rsid w:val="000C56AD"/>
    <w:pPr>
      <w:pBdr>
        <w:top w:val="single" w:sz="4" w:space="0" w:color="auto"/>
        <w:bottom w:val="single" w:sz="4" w:space="0" w:color="auto"/>
      </w:pBdr>
      <w:spacing w:before="100" w:beforeAutospacing="1" w:after="100" w:afterAutospacing="1"/>
    </w:pPr>
    <w:rPr>
      <w:rFonts w:ascii="Arial" w:hAnsi="Arial" w:cs="Arial"/>
      <w:szCs w:val="24"/>
    </w:rPr>
  </w:style>
  <w:style w:type="paragraph" w:customStyle="1" w:styleId="xl105">
    <w:name w:val="xl105"/>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106">
    <w:name w:val="xl106"/>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107">
    <w:name w:val="xl107"/>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108">
    <w:name w:val="xl108"/>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szCs w:val="24"/>
    </w:rPr>
  </w:style>
  <w:style w:type="paragraph" w:customStyle="1" w:styleId="xl109">
    <w:name w:val="xl109"/>
    <w:basedOn w:val="Normal"/>
    <w:rsid w:val="000C56AD"/>
    <w:pPr>
      <w:spacing w:before="100" w:beforeAutospacing="1" w:after="100" w:afterAutospacing="1"/>
      <w:jc w:val="both"/>
    </w:pPr>
    <w:rPr>
      <w:rFonts w:ascii="Swis721 LtCn BT" w:hAnsi="Swis721 LtCn BT"/>
      <w:szCs w:val="24"/>
    </w:rPr>
  </w:style>
  <w:style w:type="paragraph" w:customStyle="1" w:styleId="xl110">
    <w:name w:val="xl110"/>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Cs w:val="24"/>
    </w:rPr>
  </w:style>
  <w:style w:type="paragraph" w:customStyle="1" w:styleId="xl111">
    <w:name w:val="xl111"/>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12">
    <w:name w:val="xl112"/>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13">
    <w:name w:val="xl113"/>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i/>
      <w:iCs/>
      <w:szCs w:val="24"/>
    </w:rPr>
  </w:style>
  <w:style w:type="paragraph" w:customStyle="1" w:styleId="xl114">
    <w:name w:val="xl114"/>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15">
    <w:name w:val="xl115"/>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16">
    <w:name w:val="xl116"/>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Cs w:val="24"/>
    </w:rPr>
  </w:style>
  <w:style w:type="paragraph" w:customStyle="1" w:styleId="xl117">
    <w:name w:val="xl117"/>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18">
    <w:name w:val="xl118"/>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both"/>
    </w:pPr>
    <w:rPr>
      <w:rFonts w:ascii="Arial" w:hAnsi="Arial" w:cs="Arial"/>
      <w:b/>
      <w:bCs/>
      <w:szCs w:val="24"/>
    </w:rPr>
  </w:style>
  <w:style w:type="paragraph" w:customStyle="1" w:styleId="xl119">
    <w:name w:val="xl119"/>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Cs w:val="24"/>
    </w:rPr>
  </w:style>
  <w:style w:type="paragraph" w:customStyle="1" w:styleId="xl120">
    <w:name w:val="xl120"/>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121">
    <w:name w:val="xl121"/>
    <w:basedOn w:val="Normal"/>
    <w:rsid w:val="000C56AD"/>
    <w:pPr>
      <w:spacing w:before="100" w:beforeAutospacing="1" w:after="100" w:afterAutospacing="1"/>
    </w:pPr>
    <w:rPr>
      <w:rFonts w:ascii="Arial" w:hAnsi="Arial" w:cs="Arial"/>
      <w:szCs w:val="24"/>
    </w:rPr>
  </w:style>
  <w:style w:type="paragraph" w:customStyle="1" w:styleId="xl122">
    <w:name w:val="xl122"/>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3">
    <w:name w:val="xl123"/>
    <w:basedOn w:val="Normal"/>
    <w:rsid w:val="000C56AD"/>
    <w:pPr>
      <w:pBdr>
        <w:left w:val="single" w:sz="8"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124">
    <w:name w:val="xl124"/>
    <w:basedOn w:val="Normal"/>
    <w:rsid w:val="000C56AD"/>
    <w:pPr>
      <w:pBdr>
        <w:left w:val="single" w:sz="4" w:space="0" w:color="auto"/>
        <w:bottom w:val="single" w:sz="4" w:space="0" w:color="auto"/>
        <w:right w:val="single" w:sz="4" w:space="0" w:color="auto"/>
      </w:pBdr>
      <w:spacing w:before="100" w:beforeAutospacing="1" w:after="100" w:afterAutospacing="1"/>
      <w:jc w:val="both"/>
    </w:pPr>
    <w:rPr>
      <w:rFonts w:ascii="Arial" w:hAnsi="Arial" w:cs="Arial"/>
      <w:b/>
      <w:bCs/>
      <w:szCs w:val="24"/>
    </w:rPr>
  </w:style>
  <w:style w:type="paragraph" w:customStyle="1" w:styleId="xl125">
    <w:name w:val="xl125"/>
    <w:basedOn w:val="Normal"/>
    <w:rsid w:val="000C56AD"/>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126">
    <w:name w:val="xl126"/>
    <w:basedOn w:val="Normal"/>
    <w:rsid w:val="000C56AD"/>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127">
    <w:name w:val="xl127"/>
    <w:basedOn w:val="Normal"/>
    <w:rsid w:val="000C56AD"/>
    <w:pPr>
      <w:pBdr>
        <w:top w:val="single" w:sz="8" w:space="0" w:color="auto"/>
        <w:left w:val="single" w:sz="8" w:space="0" w:color="auto"/>
        <w:bottom w:val="single" w:sz="8" w:space="0" w:color="auto"/>
      </w:pBdr>
      <w:spacing w:before="100" w:beforeAutospacing="1" w:after="100" w:afterAutospacing="1"/>
    </w:pPr>
    <w:rPr>
      <w:szCs w:val="24"/>
    </w:rPr>
  </w:style>
  <w:style w:type="paragraph" w:customStyle="1" w:styleId="xl128">
    <w:name w:val="xl128"/>
    <w:basedOn w:val="Normal"/>
    <w:rsid w:val="000C56AD"/>
    <w:pPr>
      <w:pBdr>
        <w:top w:val="single" w:sz="8" w:space="0" w:color="auto"/>
        <w:bottom w:val="single" w:sz="8" w:space="0" w:color="auto"/>
      </w:pBdr>
      <w:spacing w:before="100" w:beforeAutospacing="1" w:after="100" w:afterAutospacing="1"/>
      <w:jc w:val="both"/>
    </w:pPr>
    <w:rPr>
      <w:szCs w:val="24"/>
    </w:rPr>
  </w:style>
  <w:style w:type="paragraph" w:customStyle="1" w:styleId="xl129">
    <w:name w:val="xl129"/>
    <w:basedOn w:val="Normal"/>
    <w:rsid w:val="000C56AD"/>
    <w:pPr>
      <w:pBdr>
        <w:top w:val="single" w:sz="8" w:space="0" w:color="auto"/>
        <w:bottom w:val="single" w:sz="8" w:space="0" w:color="auto"/>
      </w:pBdr>
      <w:spacing w:before="100" w:beforeAutospacing="1" w:after="100" w:afterAutospacing="1"/>
    </w:pPr>
    <w:rPr>
      <w:szCs w:val="24"/>
    </w:rPr>
  </w:style>
  <w:style w:type="paragraph" w:customStyle="1" w:styleId="xl130">
    <w:name w:val="xl130"/>
    <w:basedOn w:val="Normal"/>
    <w:rsid w:val="000C56AD"/>
    <w:pPr>
      <w:pBdr>
        <w:top w:val="single" w:sz="8" w:space="0" w:color="auto"/>
        <w:bottom w:val="single" w:sz="8" w:space="0" w:color="auto"/>
      </w:pBdr>
      <w:spacing w:before="100" w:beforeAutospacing="1" w:after="100" w:afterAutospacing="1"/>
      <w:jc w:val="center"/>
    </w:pPr>
    <w:rPr>
      <w:szCs w:val="24"/>
    </w:rPr>
  </w:style>
  <w:style w:type="paragraph" w:customStyle="1" w:styleId="xl131">
    <w:name w:val="xl131"/>
    <w:basedOn w:val="Normal"/>
    <w:rsid w:val="000C56AD"/>
    <w:pPr>
      <w:pBdr>
        <w:top w:val="single" w:sz="8" w:space="0" w:color="auto"/>
        <w:bottom w:val="single" w:sz="8" w:space="0" w:color="auto"/>
      </w:pBdr>
      <w:spacing w:before="100" w:beforeAutospacing="1" w:after="100" w:afterAutospacing="1"/>
    </w:pPr>
    <w:rPr>
      <w:rFonts w:ascii="Arial" w:hAnsi="Arial" w:cs="Arial"/>
      <w:b/>
      <w:bCs/>
      <w:szCs w:val="24"/>
    </w:rPr>
  </w:style>
  <w:style w:type="paragraph" w:customStyle="1" w:styleId="xl132">
    <w:name w:val="xl132"/>
    <w:basedOn w:val="Normal"/>
    <w:rsid w:val="000C56AD"/>
    <w:pPr>
      <w:pBdr>
        <w:top w:val="single" w:sz="8" w:space="0" w:color="auto"/>
        <w:bottom w:val="single" w:sz="8" w:space="0" w:color="auto"/>
        <w:right w:val="single" w:sz="8" w:space="0" w:color="auto"/>
      </w:pBdr>
      <w:spacing w:before="100" w:beforeAutospacing="1" w:after="100" w:afterAutospacing="1"/>
    </w:pPr>
    <w:rPr>
      <w:rFonts w:ascii="Arial" w:hAnsi="Arial" w:cs="Arial"/>
      <w:b/>
      <w:bCs/>
      <w:szCs w:val="24"/>
    </w:rPr>
  </w:style>
  <w:style w:type="paragraph" w:customStyle="1" w:styleId="xl133">
    <w:name w:val="xl133"/>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134">
    <w:name w:val="xl134"/>
    <w:basedOn w:val="Normal"/>
    <w:rsid w:val="000C56AD"/>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135">
    <w:name w:val="xl135"/>
    <w:basedOn w:val="Normal"/>
    <w:rsid w:val="000C56A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36">
    <w:name w:val="xl136"/>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37">
    <w:name w:val="xl137"/>
    <w:basedOn w:val="Normal"/>
    <w:rsid w:val="000C56AD"/>
    <w:pPr>
      <w:pBdr>
        <w:top w:val="single" w:sz="8" w:space="0" w:color="auto"/>
        <w:bottom w:val="single" w:sz="8" w:space="0" w:color="auto"/>
      </w:pBdr>
      <w:spacing w:before="100" w:beforeAutospacing="1" w:after="100" w:afterAutospacing="1"/>
    </w:pPr>
    <w:rPr>
      <w:rFonts w:ascii="Arial" w:hAnsi="Arial" w:cs="Arial"/>
      <w:b/>
      <w:bCs/>
      <w:sz w:val="18"/>
      <w:szCs w:val="18"/>
    </w:rPr>
  </w:style>
  <w:style w:type="paragraph" w:customStyle="1" w:styleId="xl138">
    <w:name w:val="xl138"/>
    <w:basedOn w:val="Normal"/>
    <w:rsid w:val="000C56AD"/>
    <w:pPr>
      <w:pBdr>
        <w:top w:val="single" w:sz="8" w:space="0" w:color="auto"/>
        <w:bottom w:val="single" w:sz="8" w:space="0" w:color="auto"/>
        <w:right w:val="single" w:sz="8" w:space="0" w:color="auto"/>
      </w:pBdr>
      <w:spacing w:before="100" w:beforeAutospacing="1" w:after="100" w:afterAutospacing="1"/>
    </w:pPr>
    <w:rPr>
      <w:rFonts w:ascii="Arial" w:hAnsi="Arial" w:cs="Arial"/>
      <w:b/>
      <w:bCs/>
      <w:sz w:val="18"/>
      <w:szCs w:val="18"/>
    </w:rPr>
  </w:style>
  <w:style w:type="paragraph" w:customStyle="1" w:styleId="xl139">
    <w:name w:val="xl139"/>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Cs w:val="24"/>
    </w:rPr>
  </w:style>
  <w:style w:type="paragraph" w:customStyle="1" w:styleId="xl140">
    <w:name w:val="xl140"/>
    <w:basedOn w:val="Normal"/>
    <w:rsid w:val="000C56AD"/>
    <w:pPr>
      <w:pBdr>
        <w:top w:val="single" w:sz="4" w:space="0" w:color="auto"/>
        <w:bottom w:val="single" w:sz="4" w:space="0" w:color="auto"/>
      </w:pBdr>
      <w:spacing w:before="100" w:beforeAutospacing="1" w:after="100" w:afterAutospacing="1"/>
    </w:pPr>
    <w:rPr>
      <w:rFonts w:ascii="Arial" w:hAnsi="Arial" w:cs="Arial"/>
      <w:szCs w:val="24"/>
    </w:rPr>
  </w:style>
  <w:style w:type="paragraph" w:customStyle="1" w:styleId="xl141">
    <w:name w:val="xl141"/>
    <w:basedOn w:val="Normal"/>
    <w:rsid w:val="000C56AD"/>
    <w:pPr>
      <w:pBdr>
        <w:top w:val="single" w:sz="4" w:space="0" w:color="auto"/>
        <w:bottom w:val="single" w:sz="4" w:space="0" w:color="auto"/>
      </w:pBdr>
      <w:spacing w:before="100" w:beforeAutospacing="1" w:after="100" w:afterAutospacing="1"/>
      <w:jc w:val="center"/>
    </w:pPr>
    <w:rPr>
      <w:rFonts w:ascii="Arial" w:hAnsi="Arial" w:cs="Arial"/>
      <w:szCs w:val="24"/>
    </w:rPr>
  </w:style>
  <w:style w:type="paragraph" w:customStyle="1" w:styleId="xl142">
    <w:name w:val="xl142"/>
    <w:basedOn w:val="Normal"/>
    <w:rsid w:val="000C56AD"/>
    <w:pPr>
      <w:pBdr>
        <w:top w:val="single" w:sz="4" w:space="0" w:color="auto"/>
        <w:bottom w:val="single" w:sz="4" w:space="0" w:color="auto"/>
      </w:pBdr>
      <w:spacing w:before="100" w:beforeAutospacing="1" w:after="100" w:afterAutospacing="1"/>
      <w:jc w:val="both"/>
      <w:textAlignment w:val="center"/>
    </w:pPr>
    <w:rPr>
      <w:rFonts w:ascii="Arial" w:hAnsi="Arial" w:cs="Arial"/>
      <w:sz w:val="18"/>
      <w:szCs w:val="18"/>
    </w:rPr>
  </w:style>
  <w:style w:type="paragraph" w:customStyle="1" w:styleId="xl143">
    <w:name w:val="xl143"/>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Cs w:val="24"/>
    </w:rPr>
  </w:style>
  <w:style w:type="paragraph" w:customStyle="1" w:styleId="xl144">
    <w:name w:val="xl144"/>
    <w:basedOn w:val="Normal"/>
    <w:rsid w:val="000C56AD"/>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45">
    <w:name w:val="xl145"/>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color w:val="000000"/>
      <w:szCs w:val="24"/>
    </w:rPr>
  </w:style>
  <w:style w:type="paragraph" w:customStyle="1" w:styleId="xl146">
    <w:name w:val="xl146"/>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szCs w:val="24"/>
    </w:rPr>
  </w:style>
  <w:style w:type="paragraph" w:customStyle="1" w:styleId="xl147">
    <w:name w:val="xl147"/>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148">
    <w:name w:val="xl148"/>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Cs w:val="24"/>
    </w:rPr>
  </w:style>
  <w:style w:type="paragraph" w:customStyle="1" w:styleId="xl149">
    <w:name w:val="xl149"/>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150">
    <w:name w:val="xl150"/>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Cs w:val="24"/>
    </w:rPr>
  </w:style>
  <w:style w:type="paragraph" w:customStyle="1" w:styleId="xl151">
    <w:name w:val="xl151"/>
    <w:basedOn w:val="Normal"/>
    <w:rsid w:val="000C56AD"/>
    <w:pPr>
      <w:pBdr>
        <w:top w:val="single" w:sz="4" w:space="0" w:color="auto"/>
        <w:bottom w:val="single" w:sz="4" w:space="0" w:color="auto"/>
      </w:pBdr>
      <w:spacing w:before="100" w:beforeAutospacing="1" w:after="100" w:afterAutospacing="1"/>
    </w:pPr>
    <w:rPr>
      <w:rFonts w:ascii="Arial" w:hAnsi="Arial" w:cs="Arial"/>
      <w:b/>
      <w:bCs/>
      <w:szCs w:val="24"/>
    </w:rPr>
  </w:style>
  <w:style w:type="paragraph" w:customStyle="1" w:styleId="xl152">
    <w:name w:val="xl152"/>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153">
    <w:name w:val="xl153"/>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Cs w:val="24"/>
    </w:rPr>
  </w:style>
  <w:style w:type="paragraph" w:customStyle="1" w:styleId="xl154">
    <w:name w:val="xl154"/>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Cs w:val="24"/>
    </w:rPr>
  </w:style>
  <w:style w:type="paragraph" w:customStyle="1" w:styleId="xl155">
    <w:name w:val="xl155"/>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color w:val="000000"/>
      <w:szCs w:val="24"/>
    </w:rPr>
  </w:style>
  <w:style w:type="paragraph" w:customStyle="1" w:styleId="xl156">
    <w:name w:val="xl156"/>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Cs w:val="24"/>
    </w:rPr>
  </w:style>
  <w:style w:type="paragraph" w:customStyle="1" w:styleId="xl157">
    <w:name w:val="xl157"/>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Cs w:val="24"/>
    </w:rPr>
  </w:style>
  <w:style w:type="paragraph" w:customStyle="1" w:styleId="xl158">
    <w:name w:val="xl158"/>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Verdana" w:hAnsi="Verdana"/>
      <w:color w:val="416488"/>
      <w:sz w:val="16"/>
      <w:szCs w:val="16"/>
    </w:rPr>
  </w:style>
  <w:style w:type="paragraph" w:customStyle="1" w:styleId="xl159">
    <w:name w:val="xl159"/>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160">
    <w:name w:val="xl160"/>
    <w:basedOn w:val="Normal"/>
    <w:rsid w:val="000C56A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color w:val="000000"/>
      <w:szCs w:val="24"/>
    </w:rPr>
  </w:style>
  <w:style w:type="paragraph" w:customStyle="1" w:styleId="xl161">
    <w:name w:val="xl161"/>
    <w:basedOn w:val="Normal"/>
    <w:rsid w:val="000C56AD"/>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Cs w:val="24"/>
    </w:rPr>
  </w:style>
  <w:style w:type="paragraph" w:customStyle="1" w:styleId="xl162">
    <w:name w:val="xl162"/>
    <w:basedOn w:val="Normal"/>
    <w:rsid w:val="000C56AD"/>
    <w:pPr>
      <w:pBdr>
        <w:top w:val="single" w:sz="4" w:space="0" w:color="auto"/>
        <w:bottom w:val="single" w:sz="4" w:space="0" w:color="auto"/>
      </w:pBdr>
      <w:spacing w:before="100" w:beforeAutospacing="1" w:after="100" w:afterAutospacing="1"/>
    </w:pPr>
    <w:rPr>
      <w:rFonts w:ascii="Arial" w:hAnsi="Arial" w:cs="Arial"/>
      <w:szCs w:val="24"/>
    </w:rPr>
  </w:style>
  <w:style w:type="paragraph" w:customStyle="1" w:styleId="xl163">
    <w:name w:val="xl163"/>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color w:val="000000"/>
      <w:szCs w:val="24"/>
    </w:rPr>
  </w:style>
  <w:style w:type="paragraph" w:customStyle="1" w:styleId="xl164">
    <w:name w:val="xl164"/>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65">
    <w:name w:val="xl165"/>
    <w:basedOn w:val="Normal"/>
    <w:rsid w:val="000C56AD"/>
    <w:pPr>
      <w:pBdr>
        <w:top w:val="single" w:sz="4" w:space="0" w:color="auto"/>
        <w:bottom w:val="single" w:sz="4" w:space="0" w:color="auto"/>
      </w:pBdr>
      <w:spacing w:before="100" w:beforeAutospacing="1" w:after="100" w:afterAutospacing="1"/>
      <w:jc w:val="center"/>
    </w:pPr>
    <w:rPr>
      <w:rFonts w:ascii="Arial" w:hAnsi="Arial" w:cs="Arial"/>
      <w:color w:val="000000"/>
      <w:szCs w:val="24"/>
    </w:rPr>
  </w:style>
  <w:style w:type="paragraph" w:customStyle="1" w:styleId="xl166">
    <w:name w:val="xl166"/>
    <w:basedOn w:val="Normal"/>
    <w:rsid w:val="000C56AD"/>
    <w:pPr>
      <w:pBdr>
        <w:top w:val="single" w:sz="4" w:space="0" w:color="auto"/>
        <w:bottom w:val="single" w:sz="4" w:space="0" w:color="auto"/>
      </w:pBdr>
      <w:spacing w:before="100" w:beforeAutospacing="1" w:after="100" w:afterAutospacing="1"/>
      <w:jc w:val="center"/>
    </w:pPr>
    <w:rPr>
      <w:rFonts w:ascii="Arial" w:hAnsi="Arial" w:cs="Arial"/>
      <w:color w:val="000000"/>
      <w:sz w:val="18"/>
      <w:szCs w:val="18"/>
    </w:rPr>
  </w:style>
  <w:style w:type="paragraph" w:customStyle="1" w:styleId="xl167">
    <w:name w:val="xl167"/>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color w:val="000000"/>
      <w:szCs w:val="24"/>
    </w:rPr>
  </w:style>
  <w:style w:type="paragraph" w:customStyle="1" w:styleId="xl168">
    <w:name w:val="xl168"/>
    <w:basedOn w:val="Normal"/>
    <w:rsid w:val="000C56AD"/>
    <w:pPr>
      <w:pBdr>
        <w:top w:val="single" w:sz="4" w:space="0" w:color="auto"/>
        <w:bottom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169">
    <w:name w:val="xl169"/>
    <w:basedOn w:val="Normal"/>
    <w:rsid w:val="000C56AD"/>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color w:val="000000"/>
      <w:szCs w:val="24"/>
    </w:rPr>
  </w:style>
  <w:style w:type="paragraph" w:customStyle="1" w:styleId="xl170">
    <w:name w:val="xl170"/>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both"/>
    </w:pPr>
    <w:rPr>
      <w:rFonts w:ascii="Arial" w:hAnsi="Arial" w:cs="Arial"/>
      <w:b/>
      <w:bCs/>
      <w:color w:val="000000"/>
      <w:szCs w:val="24"/>
    </w:rPr>
  </w:style>
  <w:style w:type="paragraph" w:customStyle="1" w:styleId="xl171">
    <w:name w:val="xl171"/>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Cs w:val="24"/>
    </w:rPr>
  </w:style>
  <w:style w:type="paragraph" w:customStyle="1" w:styleId="xl172">
    <w:name w:val="xl172"/>
    <w:basedOn w:val="Normal"/>
    <w:rsid w:val="000C56AD"/>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Cs w:val="24"/>
    </w:rPr>
  </w:style>
  <w:style w:type="paragraph" w:customStyle="1" w:styleId="xl173">
    <w:name w:val="xl173"/>
    <w:basedOn w:val="Normal"/>
    <w:rsid w:val="000C56AD"/>
    <w:pPr>
      <w:pBdr>
        <w:top w:val="single" w:sz="4" w:space="0" w:color="auto"/>
        <w:bottom w:val="single" w:sz="8" w:space="0" w:color="auto"/>
      </w:pBdr>
      <w:spacing w:before="100" w:beforeAutospacing="1" w:after="100" w:afterAutospacing="1"/>
    </w:pPr>
    <w:rPr>
      <w:rFonts w:ascii="Arial" w:hAnsi="Arial" w:cs="Arial"/>
      <w:szCs w:val="24"/>
    </w:rPr>
  </w:style>
  <w:style w:type="paragraph" w:customStyle="1" w:styleId="xl174">
    <w:name w:val="xl174"/>
    <w:basedOn w:val="Normal"/>
    <w:rsid w:val="000C56AD"/>
    <w:pPr>
      <w:pBdr>
        <w:top w:val="single" w:sz="4" w:space="0" w:color="auto"/>
        <w:bottom w:val="single" w:sz="8" w:space="0" w:color="auto"/>
      </w:pBdr>
      <w:spacing w:before="100" w:beforeAutospacing="1" w:after="100" w:afterAutospacing="1"/>
      <w:jc w:val="center"/>
    </w:pPr>
    <w:rPr>
      <w:rFonts w:ascii="Arial" w:hAnsi="Arial" w:cs="Arial"/>
      <w:b/>
      <w:bCs/>
      <w:color w:val="000000"/>
      <w:szCs w:val="24"/>
    </w:rPr>
  </w:style>
  <w:style w:type="paragraph" w:customStyle="1" w:styleId="xl175">
    <w:name w:val="xl175"/>
    <w:basedOn w:val="Normal"/>
    <w:rsid w:val="000C56AD"/>
    <w:pPr>
      <w:pBdr>
        <w:top w:val="single" w:sz="4" w:space="0" w:color="auto"/>
        <w:bottom w:val="single" w:sz="8" w:space="0" w:color="auto"/>
      </w:pBdr>
      <w:spacing w:before="100" w:beforeAutospacing="1" w:after="100" w:afterAutospacing="1"/>
      <w:jc w:val="center"/>
    </w:pPr>
    <w:rPr>
      <w:rFonts w:ascii="Arial" w:hAnsi="Arial" w:cs="Arial"/>
      <w:b/>
      <w:bCs/>
      <w:color w:val="000000"/>
      <w:sz w:val="18"/>
      <w:szCs w:val="18"/>
    </w:rPr>
  </w:style>
  <w:style w:type="paragraph" w:customStyle="1" w:styleId="xl176">
    <w:name w:val="xl176"/>
    <w:basedOn w:val="Normal"/>
    <w:rsid w:val="000C56A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szCs w:val="24"/>
    </w:rPr>
  </w:style>
  <w:style w:type="paragraph" w:customStyle="1" w:styleId="xl177">
    <w:name w:val="xl177"/>
    <w:basedOn w:val="Normal"/>
    <w:rsid w:val="000C56A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178">
    <w:name w:val="xl178"/>
    <w:basedOn w:val="Normal"/>
    <w:rsid w:val="000C56AD"/>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8"/>
      <w:szCs w:val="18"/>
    </w:rPr>
  </w:style>
  <w:style w:type="paragraph" w:customStyle="1" w:styleId="xl179">
    <w:name w:val="xl179"/>
    <w:basedOn w:val="Normal"/>
    <w:rsid w:val="000C56AD"/>
    <w:pPr>
      <w:pBdr>
        <w:top w:val="single" w:sz="4" w:space="0" w:color="auto"/>
        <w:left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8"/>
      <w:szCs w:val="18"/>
    </w:rPr>
  </w:style>
  <w:style w:type="paragraph" w:customStyle="1" w:styleId="xl180">
    <w:name w:val="xl180"/>
    <w:basedOn w:val="Normal"/>
    <w:rsid w:val="000C56AD"/>
    <w:pPr>
      <w:pBdr>
        <w:left w:val="single" w:sz="8" w:space="0" w:color="auto"/>
      </w:pBdr>
      <w:shd w:val="clear" w:color="000000" w:fill="95B3D7"/>
      <w:spacing w:before="100" w:beforeAutospacing="1" w:after="100" w:afterAutospacing="1"/>
      <w:jc w:val="center"/>
    </w:pPr>
    <w:rPr>
      <w:rFonts w:ascii="Arial" w:hAnsi="Arial" w:cs="Arial"/>
      <w:b/>
      <w:bCs/>
      <w:sz w:val="18"/>
      <w:szCs w:val="18"/>
    </w:rPr>
  </w:style>
  <w:style w:type="paragraph" w:customStyle="1" w:styleId="xl181">
    <w:name w:val="xl181"/>
    <w:basedOn w:val="Normal"/>
    <w:rsid w:val="000C56AD"/>
    <w:pPr>
      <w:shd w:val="clear" w:color="000000" w:fill="95B3D7"/>
      <w:spacing w:before="100" w:beforeAutospacing="1" w:after="100" w:afterAutospacing="1"/>
      <w:jc w:val="center"/>
    </w:pPr>
    <w:rPr>
      <w:rFonts w:ascii="Arial" w:hAnsi="Arial" w:cs="Arial"/>
      <w:b/>
      <w:bCs/>
      <w:sz w:val="18"/>
      <w:szCs w:val="18"/>
    </w:rPr>
  </w:style>
  <w:style w:type="paragraph" w:customStyle="1" w:styleId="xl182">
    <w:name w:val="xl182"/>
    <w:basedOn w:val="Normal"/>
    <w:rsid w:val="000C56AD"/>
    <w:pPr>
      <w:pBdr>
        <w:top w:val="single" w:sz="4" w:space="0" w:color="auto"/>
        <w:left w:val="single" w:sz="4" w:space="0" w:color="auto"/>
        <w:bottom w:val="single" w:sz="4" w:space="0" w:color="auto"/>
      </w:pBdr>
      <w:shd w:val="clear" w:color="000000" w:fill="DDD9C3"/>
      <w:spacing w:before="100" w:beforeAutospacing="1" w:after="100" w:afterAutospacing="1"/>
      <w:jc w:val="center"/>
      <w:textAlignment w:val="center"/>
    </w:pPr>
    <w:rPr>
      <w:rFonts w:ascii="Arial" w:hAnsi="Arial" w:cs="Arial"/>
      <w:b/>
      <w:bCs/>
      <w:color w:val="000000"/>
      <w:szCs w:val="24"/>
    </w:rPr>
  </w:style>
  <w:style w:type="paragraph" w:customStyle="1" w:styleId="xl183">
    <w:name w:val="xl183"/>
    <w:basedOn w:val="Normal"/>
    <w:rsid w:val="000C56AD"/>
    <w:pPr>
      <w:pBdr>
        <w:top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color w:val="000000"/>
      <w:szCs w:val="24"/>
    </w:rPr>
  </w:style>
  <w:style w:type="paragraph" w:customStyle="1" w:styleId="xl184">
    <w:name w:val="xl184"/>
    <w:basedOn w:val="Normal"/>
    <w:rsid w:val="000C56AD"/>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color w:val="000000"/>
      <w:szCs w:val="24"/>
    </w:rPr>
  </w:style>
  <w:style w:type="paragraph" w:customStyle="1" w:styleId="xl185">
    <w:name w:val="xl185"/>
    <w:basedOn w:val="Normal"/>
    <w:rsid w:val="000C56AD"/>
    <w:pPr>
      <w:pBdr>
        <w:left w:val="single" w:sz="4" w:space="0" w:color="auto"/>
        <w:right w:val="single" w:sz="4" w:space="0" w:color="auto"/>
      </w:pBdr>
      <w:shd w:val="clear" w:color="000000" w:fill="DDD9C3"/>
      <w:spacing w:before="100" w:beforeAutospacing="1" w:after="100" w:afterAutospacing="1"/>
      <w:jc w:val="center"/>
      <w:textAlignment w:val="center"/>
    </w:pPr>
    <w:rPr>
      <w:rFonts w:ascii="Arial" w:hAnsi="Arial" w:cs="Arial"/>
      <w:b/>
      <w:bCs/>
      <w:sz w:val="18"/>
      <w:szCs w:val="18"/>
    </w:rPr>
  </w:style>
  <w:style w:type="paragraph" w:customStyle="1" w:styleId="font7">
    <w:name w:val="font7"/>
    <w:basedOn w:val="Normal"/>
    <w:rsid w:val="000C56AD"/>
    <w:pPr>
      <w:spacing w:before="100" w:beforeAutospacing="1" w:after="100" w:afterAutospacing="1"/>
    </w:pPr>
    <w:rPr>
      <w:rFonts w:ascii="Verdana" w:hAnsi="Verdana"/>
      <w:sz w:val="20"/>
    </w:rPr>
  </w:style>
  <w:style w:type="paragraph" w:customStyle="1" w:styleId="font8">
    <w:name w:val="font8"/>
    <w:basedOn w:val="Normal"/>
    <w:rsid w:val="000C56AD"/>
    <w:pPr>
      <w:spacing w:before="100" w:beforeAutospacing="1" w:after="100" w:afterAutospacing="1"/>
    </w:pPr>
    <w:rPr>
      <w:sz w:val="14"/>
      <w:szCs w:val="14"/>
    </w:rPr>
  </w:style>
  <w:style w:type="paragraph" w:customStyle="1" w:styleId="font9">
    <w:name w:val="font9"/>
    <w:basedOn w:val="Normal"/>
    <w:rsid w:val="000C56AD"/>
    <w:pPr>
      <w:spacing w:before="100" w:beforeAutospacing="1" w:after="100" w:afterAutospacing="1"/>
    </w:pPr>
    <w:rPr>
      <w:rFonts w:ascii="Verdana" w:hAnsi="Verdana"/>
      <w:b/>
      <w:bCs/>
      <w:sz w:val="20"/>
    </w:rPr>
  </w:style>
  <w:style w:type="paragraph" w:customStyle="1" w:styleId="xl186">
    <w:name w:val="xl186"/>
    <w:basedOn w:val="Normal"/>
    <w:rsid w:val="000C56AD"/>
    <w:pPr>
      <w:pBdr>
        <w:top w:val="single" w:sz="8" w:space="0" w:color="auto"/>
        <w:right w:val="single" w:sz="8" w:space="0" w:color="auto"/>
      </w:pBdr>
      <w:shd w:val="clear" w:color="000000" w:fill="DDD9C3"/>
      <w:spacing w:before="100" w:beforeAutospacing="1" w:after="100" w:afterAutospacing="1"/>
      <w:jc w:val="center"/>
      <w:textAlignment w:val="center"/>
    </w:pPr>
    <w:rPr>
      <w:rFonts w:ascii="Arial" w:hAnsi="Arial" w:cs="Arial"/>
      <w:b/>
      <w:bCs/>
      <w:sz w:val="16"/>
      <w:szCs w:val="16"/>
    </w:rPr>
  </w:style>
  <w:style w:type="paragraph" w:customStyle="1" w:styleId="xl187">
    <w:name w:val="xl187"/>
    <w:basedOn w:val="Normal"/>
    <w:rsid w:val="000C56AD"/>
    <w:pPr>
      <w:spacing w:before="100" w:beforeAutospacing="1" w:after="100" w:afterAutospacing="1"/>
    </w:pPr>
    <w:rPr>
      <w:rFonts w:ascii="Arial" w:hAnsi="Arial" w:cs="Arial"/>
      <w:sz w:val="16"/>
      <w:szCs w:val="16"/>
    </w:rPr>
  </w:style>
  <w:style w:type="paragraph" w:customStyle="1" w:styleId="xl188">
    <w:name w:val="xl188"/>
    <w:basedOn w:val="Normal"/>
    <w:rsid w:val="000C56AD"/>
    <w:pPr>
      <w:spacing w:before="100" w:beforeAutospacing="1" w:after="100" w:afterAutospacing="1"/>
    </w:pPr>
    <w:rPr>
      <w:rFonts w:ascii="Arial" w:hAnsi="Arial" w:cs="Arial"/>
      <w:sz w:val="16"/>
      <w:szCs w:val="16"/>
    </w:rPr>
  </w:style>
  <w:style w:type="paragraph" w:customStyle="1" w:styleId="xl189">
    <w:name w:val="xl189"/>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190">
    <w:name w:val="xl190"/>
    <w:basedOn w:val="Normal"/>
    <w:rsid w:val="000C56AD"/>
    <w:pPr>
      <w:pBdr>
        <w:right w:val="single" w:sz="8" w:space="0" w:color="auto"/>
      </w:pBdr>
      <w:spacing w:before="100" w:beforeAutospacing="1" w:after="100" w:afterAutospacing="1"/>
      <w:jc w:val="right"/>
    </w:pPr>
    <w:rPr>
      <w:rFonts w:ascii="Arial" w:hAnsi="Arial" w:cs="Arial"/>
      <w:sz w:val="16"/>
      <w:szCs w:val="16"/>
    </w:rPr>
  </w:style>
  <w:style w:type="paragraph" w:customStyle="1" w:styleId="xl191">
    <w:name w:val="xl191"/>
    <w:basedOn w:val="Normal"/>
    <w:rsid w:val="000C56AD"/>
    <w:pPr>
      <w:spacing w:before="100" w:beforeAutospacing="1" w:after="100" w:afterAutospacing="1"/>
    </w:pPr>
    <w:rPr>
      <w:rFonts w:ascii="Arial" w:hAnsi="Arial" w:cs="Arial"/>
      <w:b/>
      <w:bCs/>
      <w:sz w:val="16"/>
      <w:szCs w:val="16"/>
    </w:rPr>
  </w:style>
  <w:style w:type="paragraph" w:customStyle="1" w:styleId="xl192">
    <w:name w:val="xl192"/>
    <w:basedOn w:val="Normal"/>
    <w:rsid w:val="000C56AD"/>
    <w:pPr>
      <w:pBdr>
        <w:right w:val="single" w:sz="8" w:space="0" w:color="auto"/>
      </w:pBdr>
      <w:spacing w:before="100" w:beforeAutospacing="1" w:after="100" w:afterAutospacing="1"/>
      <w:jc w:val="right"/>
    </w:pPr>
    <w:rPr>
      <w:rFonts w:ascii="Arial" w:hAnsi="Arial" w:cs="Arial"/>
      <w:b/>
      <w:bCs/>
      <w:sz w:val="16"/>
      <w:szCs w:val="16"/>
    </w:rPr>
  </w:style>
  <w:style w:type="paragraph" w:customStyle="1" w:styleId="xl193">
    <w:name w:val="xl193"/>
    <w:basedOn w:val="Normal"/>
    <w:rsid w:val="000C56AD"/>
    <w:pPr>
      <w:pBdr>
        <w:left w:val="single" w:sz="8" w:space="0" w:color="auto"/>
      </w:pBdr>
      <w:spacing w:before="100" w:beforeAutospacing="1" w:after="100" w:afterAutospacing="1"/>
    </w:pPr>
    <w:rPr>
      <w:rFonts w:ascii="Arial" w:hAnsi="Arial" w:cs="Arial"/>
      <w:szCs w:val="24"/>
    </w:rPr>
  </w:style>
  <w:style w:type="paragraph" w:customStyle="1" w:styleId="xl194">
    <w:name w:val="xl194"/>
    <w:basedOn w:val="Normal"/>
    <w:rsid w:val="000C56AD"/>
    <w:pPr>
      <w:spacing w:before="100" w:beforeAutospacing="1" w:after="100" w:afterAutospacing="1"/>
    </w:pPr>
    <w:rPr>
      <w:rFonts w:ascii="Arial" w:hAnsi="Arial" w:cs="Arial"/>
      <w:szCs w:val="24"/>
    </w:rPr>
  </w:style>
  <w:style w:type="paragraph" w:customStyle="1" w:styleId="xl195">
    <w:name w:val="xl195"/>
    <w:basedOn w:val="Normal"/>
    <w:rsid w:val="000C56AD"/>
    <w:pPr>
      <w:pBdr>
        <w:right w:val="single" w:sz="8" w:space="0" w:color="auto"/>
      </w:pBdr>
      <w:spacing w:before="100" w:beforeAutospacing="1" w:after="100" w:afterAutospacing="1"/>
    </w:pPr>
    <w:rPr>
      <w:rFonts w:ascii="Arial" w:hAnsi="Arial" w:cs="Arial"/>
      <w:szCs w:val="24"/>
    </w:rPr>
  </w:style>
  <w:style w:type="paragraph" w:customStyle="1" w:styleId="xl196">
    <w:name w:val="xl196"/>
    <w:basedOn w:val="Normal"/>
    <w:rsid w:val="000C56AD"/>
    <w:pPr>
      <w:spacing w:before="100" w:beforeAutospacing="1" w:after="100" w:afterAutospacing="1"/>
    </w:pPr>
    <w:rPr>
      <w:rFonts w:ascii="Arial" w:hAnsi="Arial" w:cs="Arial"/>
      <w:sz w:val="16"/>
      <w:szCs w:val="16"/>
    </w:rPr>
  </w:style>
  <w:style w:type="paragraph" w:customStyle="1" w:styleId="xl197">
    <w:name w:val="xl197"/>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198">
    <w:name w:val="xl198"/>
    <w:basedOn w:val="Normal"/>
    <w:rsid w:val="000C56AD"/>
    <w:pPr>
      <w:spacing w:before="100" w:beforeAutospacing="1" w:after="100" w:afterAutospacing="1"/>
    </w:pPr>
    <w:rPr>
      <w:rFonts w:ascii="Arial" w:hAnsi="Arial" w:cs="Arial"/>
      <w:sz w:val="16"/>
      <w:szCs w:val="16"/>
    </w:rPr>
  </w:style>
  <w:style w:type="paragraph" w:customStyle="1" w:styleId="xl199">
    <w:name w:val="xl199"/>
    <w:basedOn w:val="Normal"/>
    <w:rsid w:val="000C56AD"/>
    <w:pPr>
      <w:pBdr>
        <w:bottom w:val="single" w:sz="8" w:space="0" w:color="auto"/>
      </w:pBdr>
      <w:spacing w:before="100" w:beforeAutospacing="1" w:after="100" w:afterAutospacing="1"/>
    </w:pPr>
    <w:rPr>
      <w:rFonts w:ascii="Arial" w:hAnsi="Arial" w:cs="Arial"/>
      <w:b/>
      <w:bCs/>
      <w:sz w:val="16"/>
      <w:szCs w:val="16"/>
    </w:rPr>
  </w:style>
  <w:style w:type="paragraph" w:customStyle="1" w:styleId="xl200">
    <w:name w:val="xl200"/>
    <w:basedOn w:val="Normal"/>
    <w:rsid w:val="000C56AD"/>
    <w:pPr>
      <w:pBdr>
        <w:bottom w:val="single" w:sz="8" w:space="0" w:color="auto"/>
        <w:right w:val="single" w:sz="8" w:space="0" w:color="auto"/>
      </w:pBdr>
      <w:shd w:val="clear" w:color="000000" w:fill="C5D9F1"/>
      <w:spacing w:before="100" w:beforeAutospacing="1" w:after="100" w:afterAutospacing="1"/>
    </w:pPr>
    <w:rPr>
      <w:rFonts w:ascii="Arial" w:hAnsi="Arial" w:cs="Arial"/>
      <w:b/>
      <w:bCs/>
      <w:sz w:val="16"/>
      <w:szCs w:val="16"/>
    </w:rPr>
  </w:style>
  <w:style w:type="paragraph" w:customStyle="1" w:styleId="xl201">
    <w:name w:val="xl201"/>
    <w:basedOn w:val="Normal"/>
    <w:rsid w:val="000C56AD"/>
    <w:pPr>
      <w:pBdr>
        <w:lef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02">
    <w:name w:val="xl202"/>
    <w:basedOn w:val="Normal"/>
    <w:rsid w:val="000C56AD"/>
    <w:pPr>
      <w:spacing w:before="100" w:beforeAutospacing="1" w:after="100" w:afterAutospacing="1"/>
      <w:jc w:val="center"/>
      <w:textAlignment w:val="center"/>
    </w:pPr>
    <w:rPr>
      <w:rFonts w:ascii="Arial" w:hAnsi="Arial" w:cs="Arial"/>
      <w:sz w:val="16"/>
      <w:szCs w:val="16"/>
    </w:rPr>
  </w:style>
  <w:style w:type="paragraph" w:customStyle="1" w:styleId="xl203">
    <w:name w:val="xl203"/>
    <w:basedOn w:val="Normal"/>
    <w:rsid w:val="000C56AD"/>
    <w:pPr>
      <w:spacing w:before="100" w:beforeAutospacing="1" w:after="100" w:afterAutospacing="1"/>
      <w:jc w:val="center"/>
      <w:textAlignment w:val="center"/>
    </w:pPr>
    <w:rPr>
      <w:rFonts w:ascii="Arial" w:hAnsi="Arial" w:cs="Arial"/>
      <w:sz w:val="16"/>
      <w:szCs w:val="16"/>
    </w:rPr>
  </w:style>
  <w:style w:type="paragraph" w:customStyle="1" w:styleId="xl204">
    <w:name w:val="xl204"/>
    <w:basedOn w:val="Normal"/>
    <w:rsid w:val="000C56AD"/>
    <w:pPr>
      <w:spacing w:before="100" w:beforeAutospacing="1" w:after="100" w:afterAutospacing="1"/>
    </w:pPr>
    <w:rPr>
      <w:rFonts w:ascii="Calibri" w:hAnsi="Calibri"/>
      <w:b/>
      <w:bCs/>
      <w:color w:val="000000"/>
      <w:sz w:val="22"/>
      <w:szCs w:val="22"/>
    </w:rPr>
  </w:style>
  <w:style w:type="paragraph" w:customStyle="1" w:styleId="xl205">
    <w:name w:val="xl205"/>
    <w:basedOn w:val="Normal"/>
    <w:rsid w:val="000C56AD"/>
    <w:pPr>
      <w:spacing w:before="100" w:beforeAutospacing="1" w:after="100" w:afterAutospacing="1"/>
    </w:pPr>
    <w:rPr>
      <w:rFonts w:ascii="Arial" w:hAnsi="Arial" w:cs="Arial"/>
      <w:b/>
      <w:bCs/>
      <w:sz w:val="16"/>
      <w:szCs w:val="16"/>
    </w:rPr>
  </w:style>
  <w:style w:type="paragraph" w:customStyle="1" w:styleId="xl206">
    <w:name w:val="xl206"/>
    <w:basedOn w:val="Normal"/>
    <w:rsid w:val="000C56AD"/>
    <w:pPr>
      <w:spacing w:before="100" w:beforeAutospacing="1" w:after="100" w:afterAutospacing="1"/>
      <w:textAlignment w:val="center"/>
    </w:pPr>
    <w:rPr>
      <w:rFonts w:ascii="Arial" w:hAnsi="Arial" w:cs="Arial"/>
      <w:sz w:val="16"/>
      <w:szCs w:val="16"/>
    </w:rPr>
  </w:style>
  <w:style w:type="paragraph" w:customStyle="1" w:styleId="xl207">
    <w:name w:val="xl207"/>
    <w:basedOn w:val="Normal"/>
    <w:rsid w:val="000C56AD"/>
    <w:pPr>
      <w:spacing w:before="100" w:beforeAutospacing="1" w:after="100" w:afterAutospacing="1"/>
      <w:textAlignment w:val="center"/>
    </w:pPr>
    <w:rPr>
      <w:rFonts w:ascii="Arial" w:hAnsi="Arial" w:cs="Arial"/>
      <w:sz w:val="16"/>
      <w:szCs w:val="16"/>
    </w:rPr>
  </w:style>
  <w:style w:type="paragraph" w:customStyle="1" w:styleId="xl208">
    <w:name w:val="xl208"/>
    <w:basedOn w:val="Normal"/>
    <w:rsid w:val="000C56AD"/>
    <w:pPr>
      <w:pBdr>
        <w:right w:val="single" w:sz="8" w:space="0" w:color="auto"/>
      </w:pBdr>
      <w:spacing w:before="100" w:beforeAutospacing="1" w:after="100" w:afterAutospacing="1"/>
      <w:jc w:val="right"/>
      <w:textAlignment w:val="center"/>
    </w:pPr>
    <w:rPr>
      <w:rFonts w:ascii="Arial" w:hAnsi="Arial" w:cs="Arial"/>
      <w:sz w:val="16"/>
      <w:szCs w:val="16"/>
    </w:rPr>
  </w:style>
  <w:style w:type="paragraph" w:customStyle="1" w:styleId="xl209">
    <w:name w:val="xl209"/>
    <w:basedOn w:val="Normal"/>
    <w:rsid w:val="000C56AD"/>
    <w:pPr>
      <w:pBdr>
        <w:top w:val="single" w:sz="4" w:space="0" w:color="auto"/>
        <w:left w:val="single" w:sz="4" w:space="0" w:color="auto"/>
        <w:bottom w:val="single" w:sz="4" w:space="0" w:color="auto"/>
      </w:pBdr>
      <w:spacing w:before="100" w:beforeAutospacing="1" w:after="100" w:afterAutospacing="1"/>
    </w:pPr>
    <w:rPr>
      <w:rFonts w:ascii="Arial" w:hAnsi="Arial" w:cs="Arial"/>
      <w:b/>
      <w:bCs/>
      <w:sz w:val="16"/>
      <w:szCs w:val="16"/>
    </w:rPr>
  </w:style>
  <w:style w:type="paragraph" w:customStyle="1" w:styleId="xl210">
    <w:name w:val="xl210"/>
    <w:basedOn w:val="Normal"/>
    <w:rsid w:val="000C56AD"/>
    <w:pPr>
      <w:pBdr>
        <w:left w:val="single" w:sz="8" w:space="0" w:color="auto"/>
      </w:pBdr>
      <w:spacing w:before="100" w:beforeAutospacing="1" w:after="100" w:afterAutospacing="1"/>
      <w:jc w:val="center"/>
      <w:textAlignment w:val="center"/>
    </w:pPr>
    <w:rPr>
      <w:rFonts w:ascii="Arial" w:hAnsi="Arial" w:cs="Arial"/>
      <w:szCs w:val="24"/>
    </w:rPr>
  </w:style>
  <w:style w:type="paragraph" w:customStyle="1" w:styleId="xl211">
    <w:name w:val="xl211"/>
    <w:basedOn w:val="Normal"/>
    <w:rsid w:val="000C56AD"/>
    <w:pPr>
      <w:pBdr>
        <w:left w:val="single" w:sz="8" w:space="0" w:color="auto"/>
      </w:pBdr>
      <w:spacing w:before="100" w:beforeAutospacing="1" w:after="100" w:afterAutospacing="1"/>
      <w:jc w:val="center"/>
    </w:pPr>
    <w:rPr>
      <w:rFonts w:ascii="Arial" w:hAnsi="Arial" w:cs="Arial"/>
      <w:szCs w:val="24"/>
    </w:rPr>
  </w:style>
  <w:style w:type="paragraph" w:customStyle="1" w:styleId="xl212">
    <w:name w:val="xl212"/>
    <w:basedOn w:val="Normal"/>
    <w:rsid w:val="000C56AD"/>
    <w:pPr>
      <w:spacing w:before="100" w:beforeAutospacing="1" w:after="100" w:afterAutospacing="1"/>
      <w:jc w:val="center"/>
      <w:textAlignment w:val="center"/>
    </w:pPr>
    <w:rPr>
      <w:rFonts w:ascii="Arial" w:hAnsi="Arial" w:cs="Arial"/>
      <w:sz w:val="16"/>
      <w:szCs w:val="16"/>
    </w:rPr>
  </w:style>
  <w:style w:type="paragraph" w:customStyle="1" w:styleId="xl213">
    <w:name w:val="xl213"/>
    <w:basedOn w:val="Normal"/>
    <w:rsid w:val="000C56AD"/>
    <w:pPr>
      <w:spacing w:before="100" w:beforeAutospacing="1" w:after="100" w:afterAutospacing="1"/>
      <w:jc w:val="center"/>
      <w:textAlignment w:val="center"/>
    </w:pPr>
    <w:rPr>
      <w:rFonts w:ascii="Arial" w:hAnsi="Arial" w:cs="Arial"/>
      <w:sz w:val="16"/>
      <w:szCs w:val="16"/>
    </w:rPr>
  </w:style>
  <w:style w:type="paragraph" w:customStyle="1" w:styleId="xl214">
    <w:name w:val="xl214"/>
    <w:basedOn w:val="Normal"/>
    <w:rsid w:val="000C56AD"/>
    <w:pPr>
      <w:pBdr>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15">
    <w:name w:val="xl215"/>
    <w:basedOn w:val="Normal"/>
    <w:rsid w:val="000C56AD"/>
    <w:pPr>
      <w:spacing w:before="100" w:beforeAutospacing="1" w:after="100" w:afterAutospacing="1"/>
    </w:pPr>
    <w:rPr>
      <w:szCs w:val="24"/>
    </w:rPr>
  </w:style>
  <w:style w:type="paragraph" w:customStyle="1" w:styleId="xl216">
    <w:name w:val="xl216"/>
    <w:basedOn w:val="Normal"/>
    <w:rsid w:val="000C56AD"/>
    <w:pPr>
      <w:pBdr>
        <w:left w:val="single" w:sz="8" w:space="0" w:color="auto"/>
      </w:pBdr>
      <w:spacing w:before="100" w:beforeAutospacing="1" w:after="100" w:afterAutospacing="1"/>
      <w:jc w:val="center"/>
    </w:pPr>
    <w:rPr>
      <w:rFonts w:ascii="Arial" w:hAnsi="Arial" w:cs="Arial"/>
      <w:b/>
      <w:bCs/>
      <w:szCs w:val="24"/>
    </w:rPr>
  </w:style>
  <w:style w:type="paragraph" w:customStyle="1" w:styleId="xl217">
    <w:name w:val="xl217"/>
    <w:basedOn w:val="Normal"/>
    <w:rsid w:val="000C56AD"/>
    <w:pPr>
      <w:spacing w:before="100" w:beforeAutospacing="1" w:after="100" w:afterAutospacing="1"/>
      <w:jc w:val="center"/>
    </w:pPr>
    <w:rPr>
      <w:rFonts w:ascii="Arial" w:hAnsi="Arial" w:cs="Arial"/>
      <w:b/>
      <w:bCs/>
      <w:szCs w:val="24"/>
    </w:rPr>
  </w:style>
  <w:style w:type="paragraph" w:customStyle="1" w:styleId="xl218">
    <w:name w:val="xl218"/>
    <w:basedOn w:val="Normal"/>
    <w:rsid w:val="000C56AD"/>
    <w:pPr>
      <w:pBdr>
        <w:right w:val="single" w:sz="8" w:space="0" w:color="auto"/>
      </w:pBdr>
      <w:spacing w:before="100" w:beforeAutospacing="1" w:after="100" w:afterAutospacing="1"/>
      <w:jc w:val="center"/>
    </w:pPr>
    <w:rPr>
      <w:rFonts w:ascii="Arial" w:hAnsi="Arial" w:cs="Arial"/>
      <w:b/>
      <w:bCs/>
      <w:szCs w:val="24"/>
    </w:rPr>
  </w:style>
  <w:style w:type="paragraph" w:customStyle="1" w:styleId="xl219">
    <w:name w:val="xl219"/>
    <w:basedOn w:val="Normal"/>
    <w:rsid w:val="000C56AD"/>
    <w:pPr>
      <w:pBdr>
        <w:left w:val="single" w:sz="8" w:space="0" w:color="auto"/>
      </w:pBdr>
      <w:spacing w:before="100" w:beforeAutospacing="1" w:after="100" w:afterAutospacing="1"/>
      <w:jc w:val="center"/>
      <w:textAlignment w:val="center"/>
    </w:pPr>
    <w:rPr>
      <w:rFonts w:ascii="Arial" w:hAnsi="Arial" w:cs="Arial"/>
      <w:b/>
      <w:bCs/>
      <w:szCs w:val="24"/>
    </w:rPr>
  </w:style>
  <w:style w:type="paragraph" w:customStyle="1" w:styleId="xl220">
    <w:name w:val="xl220"/>
    <w:basedOn w:val="Normal"/>
    <w:rsid w:val="000C56AD"/>
    <w:pPr>
      <w:spacing w:before="100" w:beforeAutospacing="1" w:after="100" w:afterAutospacing="1"/>
      <w:jc w:val="both"/>
      <w:textAlignment w:val="center"/>
    </w:pPr>
    <w:rPr>
      <w:rFonts w:ascii="Arial" w:hAnsi="Arial" w:cs="Arial"/>
      <w:szCs w:val="24"/>
    </w:rPr>
  </w:style>
  <w:style w:type="paragraph" w:customStyle="1" w:styleId="xl221">
    <w:name w:val="xl221"/>
    <w:basedOn w:val="Normal"/>
    <w:rsid w:val="000C56AD"/>
    <w:pPr>
      <w:spacing w:before="100" w:beforeAutospacing="1" w:after="100" w:afterAutospacing="1"/>
      <w:jc w:val="center"/>
      <w:textAlignment w:val="center"/>
    </w:pPr>
    <w:rPr>
      <w:rFonts w:ascii="Arial" w:hAnsi="Arial" w:cs="Arial"/>
      <w:szCs w:val="24"/>
    </w:rPr>
  </w:style>
  <w:style w:type="paragraph" w:customStyle="1" w:styleId="xl222">
    <w:name w:val="xl222"/>
    <w:basedOn w:val="Normal"/>
    <w:rsid w:val="000C56AD"/>
    <w:pPr>
      <w:spacing w:before="100" w:beforeAutospacing="1" w:after="100" w:afterAutospacing="1"/>
      <w:jc w:val="center"/>
      <w:textAlignment w:val="center"/>
    </w:pPr>
    <w:rPr>
      <w:rFonts w:ascii="Arial" w:hAnsi="Arial" w:cs="Arial"/>
      <w:szCs w:val="24"/>
    </w:rPr>
  </w:style>
  <w:style w:type="paragraph" w:customStyle="1" w:styleId="xl223">
    <w:name w:val="xl223"/>
    <w:basedOn w:val="Normal"/>
    <w:rsid w:val="000C56AD"/>
    <w:pPr>
      <w:pBdr>
        <w:right w:val="single" w:sz="8" w:space="0" w:color="auto"/>
      </w:pBdr>
      <w:shd w:val="clear" w:color="000000" w:fill="FFFFFF"/>
      <w:spacing w:before="100" w:beforeAutospacing="1" w:after="100" w:afterAutospacing="1"/>
      <w:jc w:val="right"/>
    </w:pPr>
    <w:rPr>
      <w:rFonts w:ascii="Arial" w:hAnsi="Arial" w:cs="Arial"/>
      <w:szCs w:val="24"/>
    </w:rPr>
  </w:style>
  <w:style w:type="paragraph" w:customStyle="1" w:styleId="xl224">
    <w:name w:val="xl224"/>
    <w:basedOn w:val="Normal"/>
    <w:rsid w:val="000C56AD"/>
    <w:pPr>
      <w:spacing w:before="100" w:beforeAutospacing="1" w:after="100" w:afterAutospacing="1"/>
    </w:pPr>
    <w:rPr>
      <w:rFonts w:ascii="Arial" w:hAnsi="Arial" w:cs="Arial"/>
      <w:szCs w:val="24"/>
    </w:rPr>
  </w:style>
  <w:style w:type="paragraph" w:customStyle="1" w:styleId="xl225">
    <w:name w:val="xl225"/>
    <w:basedOn w:val="Normal"/>
    <w:rsid w:val="000C56AD"/>
    <w:pPr>
      <w:spacing w:before="100" w:beforeAutospacing="1" w:after="100" w:afterAutospacing="1"/>
    </w:pPr>
    <w:rPr>
      <w:rFonts w:ascii="Arial" w:hAnsi="Arial" w:cs="Arial"/>
      <w:b/>
      <w:bCs/>
      <w:szCs w:val="24"/>
    </w:rPr>
  </w:style>
  <w:style w:type="paragraph" w:customStyle="1" w:styleId="xl226">
    <w:name w:val="xl226"/>
    <w:basedOn w:val="Normal"/>
    <w:rsid w:val="000C56AD"/>
    <w:pPr>
      <w:pBdr>
        <w:right w:val="single" w:sz="8" w:space="0" w:color="auto"/>
      </w:pBdr>
      <w:spacing w:before="100" w:beforeAutospacing="1" w:after="100" w:afterAutospacing="1"/>
    </w:pPr>
    <w:rPr>
      <w:rFonts w:ascii="Arial" w:hAnsi="Arial" w:cs="Arial"/>
      <w:b/>
      <w:bCs/>
      <w:szCs w:val="24"/>
    </w:rPr>
  </w:style>
  <w:style w:type="paragraph" w:customStyle="1" w:styleId="xl227">
    <w:name w:val="xl227"/>
    <w:basedOn w:val="Normal"/>
    <w:rsid w:val="000C56AD"/>
    <w:pPr>
      <w:pBdr>
        <w:right w:val="single" w:sz="8" w:space="0" w:color="auto"/>
      </w:pBdr>
      <w:spacing w:before="100" w:beforeAutospacing="1" w:after="100" w:afterAutospacing="1"/>
    </w:pPr>
    <w:rPr>
      <w:rFonts w:ascii="Arial" w:hAnsi="Arial" w:cs="Arial"/>
      <w:szCs w:val="24"/>
    </w:rPr>
  </w:style>
  <w:style w:type="paragraph" w:customStyle="1" w:styleId="xl228">
    <w:name w:val="xl228"/>
    <w:basedOn w:val="Normal"/>
    <w:rsid w:val="000C56AD"/>
    <w:pPr>
      <w:spacing w:before="100" w:beforeAutospacing="1" w:after="100" w:afterAutospacing="1"/>
      <w:textAlignment w:val="center"/>
    </w:pPr>
    <w:rPr>
      <w:rFonts w:ascii="Arial" w:hAnsi="Arial" w:cs="Arial"/>
      <w:szCs w:val="24"/>
    </w:rPr>
  </w:style>
  <w:style w:type="paragraph" w:customStyle="1" w:styleId="xl229">
    <w:name w:val="xl229"/>
    <w:basedOn w:val="Normal"/>
    <w:rsid w:val="000C56AD"/>
    <w:pPr>
      <w:pBdr>
        <w:bottom w:val="single" w:sz="8" w:space="0" w:color="auto"/>
      </w:pBdr>
      <w:spacing w:before="100" w:beforeAutospacing="1" w:after="100" w:afterAutospacing="1"/>
      <w:textAlignment w:val="center"/>
    </w:pPr>
    <w:rPr>
      <w:rFonts w:ascii="Arial" w:hAnsi="Arial" w:cs="Arial"/>
      <w:szCs w:val="24"/>
    </w:rPr>
  </w:style>
  <w:style w:type="paragraph" w:customStyle="1" w:styleId="xl230">
    <w:name w:val="xl230"/>
    <w:basedOn w:val="Normal"/>
    <w:rsid w:val="000C56AD"/>
    <w:pPr>
      <w:pBdr>
        <w:bottom w:val="single" w:sz="8" w:space="0" w:color="auto"/>
      </w:pBdr>
      <w:spacing w:before="100" w:beforeAutospacing="1" w:after="100" w:afterAutospacing="1"/>
    </w:pPr>
    <w:rPr>
      <w:rFonts w:ascii="Arial" w:hAnsi="Arial" w:cs="Arial"/>
      <w:szCs w:val="24"/>
    </w:rPr>
  </w:style>
  <w:style w:type="paragraph" w:customStyle="1" w:styleId="xl231">
    <w:name w:val="xl231"/>
    <w:basedOn w:val="Normal"/>
    <w:rsid w:val="000C56AD"/>
    <w:pPr>
      <w:pBdr>
        <w:top w:val="single" w:sz="8" w:space="0" w:color="auto"/>
        <w:left w:val="single" w:sz="8" w:space="0" w:color="auto"/>
      </w:pBdr>
      <w:shd w:val="clear" w:color="000000" w:fill="DDD9C3"/>
      <w:spacing w:before="100" w:beforeAutospacing="1" w:after="100" w:afterAutospacing="1"/>
    </w:pPr>
    <w:rPr>
      <w:rFonts w:ascii="Arial" w:hAnsi="Arial" w:cs="Arial"/>
      <w:b/>
      <w:bCs/>
      <w:szCs w:val="24"/>
    </w:rPr>
  </w:style>
  <w:style w:type="paragraph" w:customStyle="1" w:styleId="xl232">
    <w:name w:val="xl232"/>
    <w:basedOn w:val="Normal"/>
    <w:rsid w:val="000C56AD"/>
    <w:pPr>
      <w:pBdr>
        <w:top w:val="single" w:sz="8" w:space="0" w:color="auto"/>
      </w:pBdr>
      <w:shd w:val="clear" w:color="000000" w:fill="DDD9C3"/>
      <w:spacing w:before="100" w:beforeAutospacing="1" w:after="100" w:afterAutospacing="1"/>
    </w:pPr>
    <w:rPr>
      <w:rFonts w:ascii="Arial" w:hAnsi="Arial" w:cs="Arial"/>
      <w:b/>
      <w:bCs/>
      <w:szCs w:val="24"/>
    </w:rPr>
  </w:style>
  <w:style w:type="paragraph" w:customStyle="1" w:styleId="xl233">
    <w:name w:val="xl233"/>
    <w:basedOn w:val="Normal"/>
    <w:rsid w:val="000C56AD"/>
    <w:pPr>
      <w:pBdr>
        <w:top w:val="single" w:sz="8" w:space="0" w:color="auto"/>
      </w:pBdr>
      <w:shd w:val="clear" w:color="000000" w:fill="DDD9C3"/>
      <w:spacing w:before="100" w:beforeAutospacing="1" w:after="100" w:afterAutospacing="1"/>
    </w:pPr>
    <w:rPr>
      <w:rFonts w:ascii="Arial" w:hAnsi="Arial" w:cs="Arial"/>
      <w:b/>
      <w:bCs/>
      <w:szCs w:val="24"/>
    </w:rPr>
  </w:style>
  <w:style w:type="paragraph" w:customStyle="1" w:styleId="xl234">
    <w:name w:val="xl234"/>
    <w:basedOn w:val="Normal"/>
    <w:rsid w:val="000C56AD"/>
    <w:pPr>
      <w:pBdr>
        <w:top w:val="single" w:sz="8" w:space="0" w:color="auto"/>
      </w:pBdr>
      <w:shd w:val="clear" w:color="000000" w:fill="DDD9C3"/>
      <w:spacing w:before="100" w:beforeAutospacing="1" w:after="100" w:afterAutospacing="1"/>
      <w:jc w:val="right"/>
    </w:pPr>
    <w:rPr>
      <w:rFonts w:ascii="Arial" w:hAnsi="Arial" w:cs="Arial"/>
      <w:b/>
      <w:bCs/>
      <w:szCs w:val="24"/>
    </w:rPr>
  </w:style>
  <w:style w:type="paragraph" w:customStyle="1" w:styleId="xl235">
    <w:name w:val="xl235"/>
    <w:basedOn w:val="Normal"/>
    <w:rsid w:val="000C56AD"/>
    <w:pPr>
      <w:pBdr>
        <w:top w:val="single" w:sz="8" w:space="0" w:color="auto"/>
        <w:right w:val="single" w:sz="8" w:space="0" w:color="auto"/>
      </w:pBdr>
      <w:shd w:val="clear" w:color="000000" w:fill="DDD9C3"/>
      <w:spacing w:before="100" w:beforeAutospacing="1" w:after="100" w:afterAutospacing="1"/>
      <w:jc w:val="center"/>
    </w:pPr>
    <w:rPr>
      <w:rFonts w:ascii="Arial" w:hAnsi="Arial" w:cs="Arial"/>
      <w:b/>
      <w:bCs/>
      <w:szCs w:val="24"/>
    </w:rPr>
  </w:style>
  <w:style w:type="paragraph" w:customStyle="1" w:styleId="xl236">
    <w:name w:val="xl236"/>
    <w:basedOn w:val="Normal"/>
    <w:rsid w:val="000C56AD"/>
    <w:pPr>
      <w:pBdr>
        <w:left w:val="single" w:sz="8" w:space="0" w:color="auto"/>
        <w:bottom w:val="single" w:sz="8" w:space="0" w:color="auto"/>
      </w:pBdr>
      <w:spacing w:before="100" w:beforeAutospacing="1" w:after="100" w:afterAutospacing="1"/>
      <w:jc w:val="center"/>
      <w:textAlignment w:val="center"/>
    </w:pPr>
    <w:rPr>
      <w:rFonts w:ascii="Arial" w:hAnsi="Arial" w:cs="Arial"/>
      <w:b/>
      <w:bCs/>
      <w:szCs w:val="24"/>
    </w:rPr>
  </w:style>
  <w:style w:type="paragraph" w:customStyle="1" w:styleId="xl237">
    <w:name w:val="xl237"/>
    <w:basedOn w:val="Normal"/>
    <w:rsid w:val="000C56AD"/>
    <w:pPr>
      <w:pBdr>
        <w:bottom w:val="single" w:sz="8" w:space="0" w:color="auto"/>
      </w:pBdr>
      <w:spacing w:before="100" w:beforeAutospacing="1" w:after="100" w:afterAutospacing="1"/>
      <w:jc w:val="right"/>
    </w:pPr>
    <w:rPr>
      <w:rFonts w:ascii="Arial" w:hAnsi="Arial" w:cs="Arial"/>
      <w:b/>
      <w:bCs/>
      <w:szCs w:val="24"/>
    </w:rPr>
  </w:style>
  <w:style w:type="paragraph" w:customStyle="1" w:styleId="xl238">
    <w:name w:val="xl238"/>
    <w:basedOn w:val="Normal"/>
    <w:rsid w:val="000C56AD"/>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jc w:val="right"/>
    </w:pPr>
    <w:rPr>
      <w:rFonts w:ascii="Arial" w:hAnsi="Arial" w:cs="Arial"/>
      <w:b/>
      <w:bCs/>
      <w:szCs w:val="24"/>
    </w:rPr>
  </w:style>
  <w:style w:type="paragraph" w:customStyle="1" w:styleId="xl239">
    <w:name w:val="xl239"/>
    <w:basedOn w:val="Normal"/>
    <w:rsid w:val="000C56AD"/>
    <w:pPr>
      <w:spacing w:before="100" w:beforeAutospacing="1" w:after="100" w:afterAutospacing="1"/>
      <w:jc w:val="right"/>
      <w:textAlignment w:val="center"/>
    </w:pPr>
    <w:rPr>
      <w:rFonts w:ascii="Arial" w:hAnsi="Arial" w:cs="Arial"/>
      <w:sz w:val="16"/>
      <w:szCs w:val="16"/>
    </w:rPr>
  </w:style>
  <w:style w:type="paragraph" w:customStyle="1" w:styleId="xl240">
    <w:name w:val="xl240"/>
    <w:basedOn w:val="Normal"/>
    <w:rsid w:val="000C56AD"/>
    <w:pPr>
      <w:pBdr>
        <w:left w:val="single" w:sz="8" w:space="0" w:color="auto"/>
      </w:pBdr>
      <w:spacing w:before="100" w:beforeAutospacing="1" w:after="100" w:afterAutospacing="1"/>
      <w:jc w:val="center"/>
    </w:pPr>
    <w:rPr>
      <w:rFonts w:ascii="Arial" w:hAnsi="Arial" w:cs="Arial"/>
      <w:sz w:val="28"/>
      <w:szCs w:val="28"/>
      <w:u w:val="single"/>
    </w:rPr>
  </w:style>
  <w:style w:type="paragraph" w:customStyle="1" w:styleId="xl241">
    <w:name w:val="xl241"/>
    <w:basedOn w:val="Normal"/>
    <w:rsid w:val="000C56AD"/>
    <w:pPr>
      <w:spacing w:before="100" w:beforeAutospacing="1" w:after="100" w:afterAutospacing="1"/>
    </w:pPr>
    <w:rPr>
      <w:rFonts w:ascii="Arial" w:hAnsi="Arial" w:cs="Arial"/>
      <w:b/>
      <w:bCs/>
      <w:sz w:val="16"/>
      <w:szCs w:val="16"/>
    </w:rPr>
  </w:style>
  <w:style w:type="paragraph" w:customStyle="1" w:styleId="xl242">
    <w:name w:val="xl242"/>
    <w:basedOn w:val="Normal"/>
    <w:rsid w:val="000C56AD"/>
    <w:pPr>
      <w:pBdr>
        <w:right w:val="single" w:sz="8" w:space="0" w:color="auto"/>
      </w:pBdr>
      <w:spacing w:before="100" w:beforeAutospacing="1" w:after="100" w:afterAutospacing="1"/>
      <w:jc w:val="right"/>
    </w:pPr>
    <w:rPr>
      <w:rFonts w:ascii="Arial" w:hAnsi="Arial" w:cs="Arial"/>
      <w:b/>
      <w:bCs/>
      <w:sz w:val="16"/>
      <w:szCs w:val="16"/>
    </w:rPr>
  </w:style>
  <w:style w:type="paragraph" w:customStyle="1" w:styleId="xl243">
    <w:name w:val="xl243"/>
    <w:basedOn w:val="Normal"/>
    <w:rsid w:val="000C56AD"/>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pPr>
    <w:rPr>
      <w:rFonts w:ascii="Arial" w:hAnsi="Arial" w:cs="Arial"/>
      <w:b/>
      <w:bCs/>
      <w:sz w:val="16"/>
      <w:szCs w:val="16"/>
    </w:rPr>
  </w:style>
  <w:style w:type="paragraph" w:customStyle="1" w:styleId="xl244">
    <w:name w:val="xl244"/>
    <w:basedOn w:val="Normal"/>
    <w:rsid w:val="000C56AD"/>
    <w:pPr>
      <w:spacing w:before="100" w:beforeAutospacing="1" w:after="100" w:afterAutospacing="1"/>
    </w:pPr>
    <w:rPr>
      <w:rFonts w:ascii="Arial" w:hAnsi="Arial" w:cs="Arial"/>
      <w:sz w:val="16"/>
      <w:szCs w:val="16"/>
    </w:rPr>
  </w:style>
  <w:style w:type="paragraph" w:customStyle="1" w:styleId="xl245">
    <w:name w:val="xl245"/>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246">
    <w:name w:val="xl246"/>
    <w:basedOn w:val="Normal"/>
    <w:rsid w:val="000C56AD"/>
    <w:pPr>
      <w:spacing w:before="100" w:beforeAutospacing="1" w:after="100" w:afterAutospacing="1"/>
      <w:jc w:val="center"/>
    </w:pPr>
    <w:rPr>
      <w:rFonts w:ascii="Arial" w:hAnsi="Arial" w:cs="Arial"/>
      <w:sz w:val="16"/>
      <w:szCs w:val="16"/>
    </w:rPr>
  </w:style>
  <w:style w:type="paragraph" w:customStyle="1" w:styleId="xl247">
    <w:name w:val="xl247"/>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248">
    <w:name w:val="xl248"/>
    <w:basedOn w:val="Normal"/>
    <w:rsid w:val="000C56AD"/>
    <w:pPr>
      <w:spacing w:before="100" w:beforeAutospacing="1" w:after="100" w:afterAutospacing="1"/>
    </w:pPr>
    <w:rPr>
      <w:rFonts w:ascii="Arial" w:hAnsi="Arial" w:cs="Arial"/>
      <w:sz w:val="16"/>
      <w:szCs w:val="16"/>
    </w:rPr>
  </w:style>
  <w:style w:type="paragraph" w:customStyle="1" w:styleId="xl249">
    <w:name w:val="xl249"/>
    <w:basedOn w:val="Normal"/>
    <w:rsid w:val="000C56AD"/>
    <w:pPr>
      <w:spacing w:before="100" w:beforeAutospacing="1" w:after="100" w:afterAutospacing="1"/>
      <w:jc w:val="right"/>
      <w:textAlignment w:val="center"/>
    </w:pPr>
    <w:rPr>
      <w:rFonts w:ascii="Arial" w:hAnsi="Arial" w:cs="Arial"/>
      <w:sz w:val="16"/>
      <w:szCs w:val="16"/>
    </w:rPr>
  </w:style>
  <w:style w:type="paragraph" w:customStyle="1" w:styleId="xl250">
    <w:name w:val="xl250"/>
    <w:basedOn w:val="Normal"/>
    <w:rsid w:val="000C56AD"/>
    <w:pPr>
      <w:pBdr>
        <w:right w:val="single" w:sz="8" w:space="0" w:color="auto"/>
      </w:pBdr>
      <w:spacing w:before="100" w:beforeAutospacing="1" w:after="100" w:afterAutospacing="1"/>
      <w:jc w:val="right"/>
      <w:textAlignment w:val="center"/>
    </w:pPr>
    <w:rPr>
      <w:rFonts w:ascii="Arial" w:hAnsi="Arial" w:cs="Arial"/>
      <w:sz w:val="16"/>
      <w:szCs w:val="16"/>
    </w:rPr>
  </w:style>
  <w:style w:type="paragraph" w:customStyle="1" w:styleId="xl251">
    <w:name w:val="xl251"/>
    <w:basedOn w:val="Normal"/>
    <w:rsid w:val="000C56AD"/>
    <w:pPr>
      <w:pBdr>
        <w:left w:val="single" w:sz="8" w:space="0" w:color="auto"/>
      </w:pBdr>
      <w:spacing w:before="100" w:beforeAutospacing="1" w:after="100" w:afterAutospacing="1"/>
    </w:pPr>
    <w:rPr>
      <w:szCs w:val="24"/>
    </w:rPr>
  </w:style>
  <w:style w:type="paragraph" w:customStyle="1" w:styleId="xl252">
    <w:name w:val="xl252"/>
    <w:basedOn w:val="Normal"/>
    <w:rsid w:val="000C56AD"/>
    <w:pPr>
      <w:spacing w:before="100" w:beforeAutospacing="1" w:after="100" w:afterAutospacing="1"/>
    </w:pPr>
    <w:rPr>
      <w:rFonts w:ascii="Arial" w:hAnsi="Arial" w:cs="Arial"/>
      <w:b/>
      <w:bCs/>
      <w:sz w:val="16"/>
      <w:szCs w:val="16"/>
    </w:rPr>
  </w:style>
  <w:style w:type="paragraph" w:customStyle="1" w:styleId="xl253">
    <w:name w:val="xl253"/>
    <w:basedOn w:val="Normal"/>
    <w:rsid w:val="000C56AD"/>
    <w:pPr>
      <w:pBdr>
        <w:right w:val="single" w:sz="8" w:space="0" w:color="auto"/>
      </w:pBdr>
      <w:spacing w:before="100" w:beforeAutospacing="1" w:after="100" w:afterAutospacing="1"/>
    </w:pPr>
    <w:rPr>
      <w:rFonts w:ascii="Arial" w:hAnsi="Arial" w:cs="Arial"/>
      <w:b/>
      <w:bCs/>
      <w:sz w:val="16"/>
      <w:szCs w:val="16"/>
    </w:rPr>
  </w:style>
  <w:style w:type="paragraph" w:customStyle="1" w:styleId="xl254">
    <w:name w:val="xl254"/>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255">
    <w:name w:val="xl255"/>
    <w:basedOn w:val="Normal"/>
    <w:rsid w:val="000C56AD"/>
    <w:pPr>
      <w:pBdr>
        <w:left w:val="single" w:sz="8" w:space="0" w:color="auto"/>
      </w:pBdr>
      <w:shd w:val="clear" w:color="000000" w:fill="FFFFFF"/>
      <w:spacing w:before="100" w:beforeAutospacing="1" w:after="100" w:afterAutospacing="1"/>
    </w:pPr>
    <w:rPr>
      <w:rFonts w:ascii="Arial" w:hAnsi="Arial" w:cs="Arial"/>
      <w:sz w:val="16"/>
      <w:szCs w:val="16"/>
    </w:rPr>
  </w:style>
  <w:style w:type="paragraph" w:customStyle="1" w:styleId="xl256">
    <w:name w:val="xl256"/>
    <w:basedOn w:val="Normal"/>
    <w:rsid w:val="000C56AD"/>
    <w:pPr>
      <w:spacing w:before="100" w:beforeAutospacing="1" w:after="100" w:afterAutospacing="1"/>
    </w:pPr>
    <w:rPr>
      <w:rFonts w:ascii="Arial" w:hAnsi="Arial" w:cs="Arial"/>
      <w:b/>
      <w:bCs/>
      <w:sz w:val="16"/>
      <w:szCs w:val="16"/>
    </w:rPr>
  </w:style>
  <w:style w:type="paragraph" w:customStyle="1" w:styleId="xl257">
    <w:name w:val="xl257"/>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258">
    <w:name w:val="xl258"/>
    <w:basedOn w:val="Normal"/>
    <w:rsid w:val="000C56AD"/>
    <w:pPr>
      <w:pBdr>
        <w:left w:val="single" w:sz="8" w:space="0" w:color="auto"/>
        <w:bottom w:val="single" w:sz="8" w:space="0" w:color="auto"/>
      </w:pBdr>
      <w:spacing w:before="100" w:beforeAutospacing="1" w:after="100" w:afterAutospacing="1"/>
      <w:jc w:val="center"/>
    </w:pPr>
    <w:rPr>
      <w:rFonts w:ascii="Arial" w:hAnsi="Arial" w:cs="Arial"/>
      <w:sz w:val="16"/>
      <w:szCs w:val="16"/>
    </w:rPr>
  </w:style>
  <w:style w:type="paragraph" w:customStyle="1" w:styleId="xl259">
    <w:name w:val="xl259"/>
    <w:basedOn w:val="Normal"/>
    <w:rsid w:val="000C56AD"/>
    <w:pPr>
      <w:pBdr>
        <w:bottom w:val="single" w:sz="8" w:space="0" w:color="auto"/>
      </w:pBdr>
      <w:spacing w:before="100" w:beforeAutospacing="1" w:after="100" w:afterAutospacing="1"/>
    </w:pPr>
    <w:rPr>
      <w:rFonts w:ascii="Arial" w:hAnsi="Arial" w:cs="Arial"/>
      <w:sz w:val="16"/>
      <w:szCs w:val="16"/>
    </w:rPr>
  </w:style>
  <w:style w:type="paragraph" w:customStyle="1" w:styleId="xl260">
    <w:name w:val="xl260"/>
    <w:basedOn w:val="Normal"/>
    <w:rsid w:val="000C56AD"/>
    <w:pPr>
      <w:pBdr>
        <w:bottom w:val="single" w:sz="8" w:space="0" w:color="auto"/>
      </w:pBdr>
      <w:spacing w:before="100" w:beforeAutospacing="1" w:after="100" w:afterAutospacing="1"/>
      <w:jc w:val="right"/>
      <w:textAlignment w:val="center"/>
    </w:pPr>
    <w:rPr>
      <w:rFonts w:ascii="Arial" w:hAnsi="Arial" w:cs="Arial"/>
      <w:sz w:val="16"/>
      <w:szCs w:val="16"/>
    </w:rPr>
  </w:style>
  <w:style w:type="paragraph" w:customStyle="1" w:styleId="xl261">
    <w:name w:val="xl261"/>
    <w:basedOn w:val="Normal"/>
    <w:rsid w:val="000C56AD"/>
    <w:pPr>
      <w:pBdr>
        <w:bottom w:val="single" w:sz="8" w:space="0" w:color="auto"/>
      </w:pBdr>
      <w:spacing w:before="100" w:beforeAutospacing="1" w:after="100" w:afterAutospacing="1"/>
    </w:pPr>
    <w:rPr>
      <w:rFonts w:ascii="Arial" w:hAnsi="Arial" w:cs="Arial"/>
      <w:b/>
      <w:bCs/>
      <w:sz w:val="16"/>
      <w:szCs w:val="16"/>
    </w:rPr>
  </w:style>
  <w:style w:type="paragraph" w:customStyle="1" w:styleId="xl262">
    <w:name w:val="xl262"/>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263">
    <w:name w:val="xl263"/>
    <w:basedOn w:val="Normal"/>
    <w:rsid w:val="000C56AD"/>
    <w:pPr>
      <w:pBdr>
        <w:right w:val="single" w:sz="8" w:space="0" w:color="auto"/>
      </w:pBdr>
      <w:spacing w:before="100" w:beforeAutospacing="1" w:after="100" w:afterAutospacing="1"/>
      <w:jc w:val="right"/>
    </w:pPr>
    <w:rPr>
      <w:rFonts w:ascii="Arial" w:hAnsi="Arial" w:cs="Arial"/>
      <w:sz w:val="16"/>
      <w:szCs w:val="16"/>
    </w:rPr>
  </w:style>
  <w:style w:type="paragraph" w:customStyle="1" w:styleId="xl264">
    <w:name w:val="xl264"/>
    <w:basedOn w:val="Normal"/>
    <w:rsid w:val="000C56AD"/>
    <w:pPr>
      <w:pBdr>
        <w:right w:val="single" w:sz="8" w:space="0" w:color="auto"/>
      </w:pBdr>
      <w:spacing w:before="100" w:beforeAutospacing="1" w:after="100" w:afterAutospacing="1"/>
      <w:jc w:val="right"/>
    </w:pPr>
    <w:rPr>
      <w:rFonts w:ascii="Arial" w:hAnsi="Arial" w:cs="Arial"/>
      <w:b/>
      <w:bCs/>
      <w:sz w:val="16"/>
      <w:szCs w:val="16"/>
    </w:rPr>
  </w:style>
  <w:style w:type="paragraph" w:customStyle="1" w:styleId="xl265">
    <w:name w:val="xl265"/>
    <w:basedOn w:val="Normal"/>
    <w:rsid w:val="000C56AD"/>
    <w:pPr>
      <w:pBdr>
        <w:left w:val="single" w:sz="8" w:space="0" w:color="auto"/>
      </w:pBdr>
      <w:spacing w:before="100" w:beforeAutospacing="1" w:after="100" w:afterAutospacing="1"/>
    </w:pPr>
    <w:rPr>
      <w:szCs w:val="24"/>
    </w:rPr>
  </w:style>
  <w:style w:type="paragraph" w:customStyle="1" w:styleId="xl267">
    <w:name w:val="xl267"/>
    <w:basedOn w:val="Normal"/>
    <w:rsid w:val="000C56AD"/>
    <w:pPr>
      <w:pBdr>
        <w:right w:val="single" w:sz="8" w:space="0" w:color="auto"/>
      </w:pBdr>
      <w:spacing w:before="100" w:beforeAutospacing="1" w:after="100" w:afterAutospacing="1"/>
    </w:pPr>
    <w:rPr>
      <w:szCs w:val="24"/>
    </w:rPr>
  </w:style>
  <w:style w:type="paragraph" w:customStyle="1" w:styleId="xl268">
    <w:name w:val="xl268"/>
    <w:basedOn w:val="Normal"/>
    <w:rsid w:val="000C56AD"/>
    <w:pPr>
      <w:spacing w:before="100" w:beforeAutospacing="1" w:after="100" w:afterAutospacing="1"/>
    </w:pPr>
    <w:rPr>
      <w:rFonts w:ascii="Arial" w:hAnsi="Arial" w:cs="Arial"/>
      <w:sz w:val="16"/>
      <w:szCs w:val="16"/>
    </w:rPr>
  </w:style>
  <w:style w:type="paragraph" w:customStyle="1" w:styleId="xl269">
    <w:name w:val="xl269"/>
    <w:basedOn w:val="Normal"/>
    <w:rsid w:val="000C56AD"/>
    <w:pPr>
      <w:pBdr>
        <w:top w:val="single" w:sz="8" w:space="0" w:color="auto"/>
        <w:right w:val="single" w:sz="8" w:space="0" w:color="auto"/>
      </w:pBdr>
      <w:shd w:val="clear" w:color="000000" w:fill="DDD9C3"/>
      <w:spacing w:before="100" w:beforeAutospacing="1" w:after="100" w:afterAutospacing="1"/>
      <w:jc w:val="center"/>
    </w:pPr>
    <w:rPr>
      <w:rFonts w:ascii="Arial" w:hAnsi="Arial" w:cs="Arial"/>
      <w:b/>
      <w:bCs/>
      <w:sz w:val="16"/>
      <w:szCs w:val="16"/>
    </w:rPr>
  </w:style>
  <w:style w:type="paragraph" w:customStyle="1" w:styleId="xl270">
    <w:name w:val="xl270"/>
    <w:basedOn w:val="Normal"/>
    <w:rsid w:val="000C56AD"/>
    <w:pPr>
      <w:pBdr>
        <w:bottom w:val="single" w:sz="8" w:space="0" w:color="auto"/>
        <w:right w:val="single" w:sz="8" w:space="0" w:color="auto"/>
      </w:pBdr>
      <w:shd w:val="clear" w:color="000000" w:fill="C5D9F1"/>
      <w:spacing w:before="100" w:beforeAutospacing="1" w:after="100" w:afterAutospacing="1"/>
    </w:pPr>
    <w:rPr>
      <w:rFonts w:ascii="Arial" w:hAnsi="Arial" w:cs="Arial"/>
      <w:b/>
      <w:bCs/>
      <w:sz w:val="16"/>
      <w:szCs w:val="16"/>
    </w:rPr>
  </w:style>
  <w:style w:type="paragraph" w:customStyle="1" w:styleId="xl271">
    <w:name w:val="xl271"/>
    <w:basedOn w:val="Normal"/>
    <w:rsid w:val="000C56AD"/>
    <w:pPr>
      <w:spacing w:before="100" w:beforeAutospacing="1" w:after="100" w:afterAutospacing="1"/>
    </w:pPr>
    <w:rPr>
      <w:rFonts w:ascii="Arial" w:hAnsi="Arial" w:cs="Arial"/>
      <w:b/>
      <w:bCs/>
      <w:sz w:val="16"/>
      <w:szCs w:val="16"/>
    </w:rPr>
  </w:style>
  <w:style w:type="paragraph" w:customStyle="1" w:styleId="xl272">
    <w:name w:val="xl272"/>
    <w:basedOn w:val="Normal"/>
    <w:rsid w:val="000C56AD"/>
    <w:pPr>
      <w:pBdr>
        <w:right w:val="single" w:sz="8" w:space="0" w:color="auto"/>
      </w:pBdr>
      <w:shd w:val="clear" w:color="000000" w:fill="C5D9F1"/>
      <w:spacing w:before="100" w:beforeAutospacing="1" w:after="100" w:afterAutospacing="1"/>
    </w:pPr>
    <w:rPr>
      <w:rFonts w:ascii="Arial" w:hAnsi="Arial" w:cs="Arial"/>
      <w:b/>
      <w:bCs/>
      <w:sz w:val="16"/>
      <w:szCs w:val="16"/>
    </w:rPr>
  </w:style>
  <w:style w:type="paragraph" w:customStyle="1" w:styleId="xl273">
    <w:name w:val="xl273"/>
    <w:basedOn w:val="Normal"/>
    <w:rsid w:val="000C56AD"/>
    <w:pPr>
      <w:pBdr>
        <w:left w:val="single" w:sz="8" w:space="0" w:color="auto"/>
      </w:pBdr>
      <w:spacing w:before="100" w:beforeAutospacing="1" w:after="100" w:afterAutospacing="1"/>
      <w:textAlignment w:val="center"/>
    </w:pPr>
    <w:rPr>
      <w:rFonts w:ascii="Arial" w:hAnsi="Arial" w:cs="Arial"/>
      <w:sz w:val="16"/>
      <w:szCs w:val="16"/>
    </w:rPr>
  </w:style>
  <w:style w:type="paragraph" w:customStyle="1" w:styleId="xl274">
    <w:name w:val="xl274"/>
    <w:basedOn w:val="Normal"/>
    <w:rsid w:val="000C56AD"/>
    <w:pPr>
      <w:spacing w:before="100" w:beforeAutospacing="1" w:after="100" w:afterAutospacing="1"/>
    </w:pPr>
    <w:rPr>
      <w:rFonts w:ascii="Arial" w:hAnsi="Arial" w:cs="Arial"/>
      <w:sz w:val="16"/>
      <w:szCs w:val="16"/>
    </w:rPr>
  </w:style>
  <w:style w:type="paragraph" w:customStyle="1" w:styleId="xl275">
    <w:name w:val="xl275"/>
    <w:basedOn w:val="Normal"/>
    <w:rsid w:val="000C56AD"/>
    <w:pPr>
      <w:spacing w:before="100" w:beforeAutospacing="1" w:after="100" w:afterAutospacing="1"/>
      <w:textAlignment w:val="center"/>
    </w:pPr>
    <w:rPr>
      <w:rFonts w:ascii="Arial" w:hAnsi="Arial" w:cs="Arial"/>
      <w:sz w:val="16"/>
      <w:szCs w:val="16"/>
    </w:rPr>
  </w:style>
  <w:style w:type="paragraph" w:customStyle="1" w:styleId="xl276">
    <w:name w:val="xl276"/>
    <w:basedOn w:val="Normal"/>
    <w:rsid w:val="000C56AD"/>
    <w:pPr>
      <w:spacing w:before="100" w:beforeAutospacing="1" w:after="100" w:afterAutospacing="1"/>
    </w:pPr>
    <w:rPr>
      <w:rFonts w:ascii="Arial" w:hAnsi="Arial" w:cs="Arial"/>
      <w:sz w:val="16"/>
      <w:szCs w:val="16"/>
    </w:rPr>
  </w:style>
  <w:style w:type="paragraph" w:customStyle="1" w:styleId="xl277">
    <w:name w:val="xl277"/>
    <w:basedOn w:val="Normal"/>
    <w:rsid w:val="000C56AD"/>
    <w:pPr>
      <w:spacing w:before="100" w:beforeAutospacing="1" w:after="100" w:afterAutospacing="1"/>
    </w:pPr>
    <w:rPr>
      <w:rFonts w:ascii="Arial" w:hAnsi="Arial" w:cs="Arial"/>
      <w:sz w:val="16"/>
      <w:szCs w:val="16"/>
    </w:rPr>
  </w:style>
  <w:style w:type="paragraph" w:customStyle="1" w:styleId="xl278">
    <w:name w:val="xl278"/>
    <w:basedOn w:val="Normal"/>
    <w:rsid w:val="000C56AD"/>
    <w:pPr>
      <w:spacing w:before="100" w:beforeAutospacing="1" w:after="100" w:afterAutospacing="1"/>
    </w:pPr>
    <w:rPr>
      <w:rFonts w:ascii="Arial" w:hAnsi="Arial" w:cs="Arial"/>
      <w:color w:val="FF0000"/>
      <w:sz w:val="16"/>
      <w:szCs w:val="16"/>
    </w:rPr>
  </w:style>
  <w:style w:type="paragraph" w:customStyle="1" w:styleId="xl279">
    <w:name w:val="xl279"/>
    <w:basedOn w:val="Normal"/>
    <w:rsid w:val="000C56AD"/>
    <w:pPr>
      <w:pBdr>
        <w:left w:val="single" w:sz="8" w:space="0" w:color="auto"/>
      </w:pBdr>
      <w:spacing w:before="100" w:beforeAutospacing="1" w:after="100" w:afterAutospacing="1"/>
      <w:jc w:val="center"/>
    </w:pPr>
    <w:rPr>
      <w:rFonts w:ascii="Arial" w:hAnsi="Arial" w:cs="Arial"/>
      <w:szCs w:val="24"/>
    </w:rPr>
  </w:style>
  <w:style w:type="paragraph" w:customStyle="1" w:styleId="xl280">
    <w:name w:val="xl280"/>
    <w:basedOn w:val="Normal"/>
    <w:rsid w:val="000C56AD"/>
    <w:pPr>
      <w:spacing w:before="100" w:beforeAutospacing="1" w:after="100" w:afterAutospacing="1"/>
      <w:textAlignment w:val="center"/>
    </w:pPr>
    <w:rPr>
      <w:rFonts w:ascii="Arial" w:hAnsi="Arial" w:cs="Arial"/>
      <w:sz w:val="16"/>
      <w:szCs w:val="16"/>
    </w:rPr>
  </w:style>
  <w:style w:type="paragraph" w:customStyle="1" w:styleId="xl281">
    <w:name w:val="xl281"/>
    <w:basedOn w:val="Normal"/>
    <w:rsid w:val="000C56AD"/>
    <w:pPr>
      <w:pBdr>
        <w:bottom w:val="single" w:sz="8" w:space="0" w:color="auto"/>
      </w:pBdr>
      <w:spacing w:before="100" w:beforeAutospacing="1" w:after="100" w:afterAutospacing="1"/>
      <w:textAlignment w:val="center"/>
    </w:pPr>
    <w:rPr>
      <w:rFonts w:ascii="Arial" w:hAnsi="Arial" w:cs="Arial"/>
      <w:sz w:val="16"/>
      <w:szCs w:val="16"/>
    </w:rPr>
  </w:style>
  <w:style w:type="paragraph" w:customStyle="1" w:styleId="xl282">
    <w:name w:val="xl282"/>
    <w:basedOn w:val="Normal"/>
    <w:rsid w:val="000C56AD"/>
    <w:pPr>
      <w:spacing w:before="100" w:beforeAutospacing="1" w:after="100" w:afterAutospacing="1"/>
      <w:jc w:val="center"/>
    </w:pPr>
    <w:rPr>
      <w:rFonts w:ascii="Arial" w:hAnsi="Arial" w:cs="Arial"/>
      <w:b/>
      <w:bCs/>
      <w:sz w:val="16"/>
      <w:szCs w:val="16"/>
    </w:rPr>
  </w:style>
  <w:style w:type="paragraph" w:customStyle="1" w:styleId="xl283">
    <w:name w:val="xl283"/>
    <w:basedOn w:val="Normal"/>
    <w:rsid w:val="000C56AD"/>
    <w:pPr>
      <w:spacing w:before="100" w:beforeAutospacing="1" w:after="100" w:afterAutospacing="1"/>
      <w:jc w:val="right"/>
    </w:pPr>
    <w:rPr>
      <w:rFonts w:ascii="Arial" w:hAnsi="Arial" w:cs="Arial"/>
      <w:b/>
      <w:bCs/>
      <w:sz w:val="16"/>
      <w:szCs w:val="16"/>
    </w:rPr>
  </w:style>
  <w:style w:type="paragraph" w:customStyle="1" w:styleId="xl284">
    <w:name w:val="xl284"/>
    <w:basedOn w:val="Normal"/>
    <w:rsid w:val="000C56AD"/>
    <w:pPr>
      <w:shd w:val="clear" w:color="000000" w:fill="DDD9C3"/>
      <w:spacing w:before="100" w:beforeAutospacing="1" w:after="100" w:afterAutospacing="1"/>
    </w:pPr>
    <w:rPr>
      <w:rFonts w:ascii="Arial" w:hAnsi="Arial" w:cs="Arial"/>
      <w:b/>
      <w:bCs/>
      <w:sz w:val="16"/>
      <w:szCs w:val="16"/>
    </w:rPr>
  </w:style>
  <w:style w:type="paragraph" w:customStyle="1" w:styleId="xl285">
    <w:name w:val="xl285"/>
    <w:basedOn w:val="Normal"/>
    <w:rsid w:val="000C56AD"/>
    <w:pPr>
      <w:shd w:val="clear" w:color="000000" w:fill="DDD9C3"/>
      <w:spacing w:before="100" w:beforeAutospacing="1" w:after="100" w:afterAutospacing="1"/>
      <w:jc w:val="right"/>
    </w:pPr>
    <w:rPr>
      <w:rFonts w:ascii="Arial" w:hAnsi="Arial" w:cs="Arial"/>
      <w:b/>
      <w:bCs/>
      <w:sz w:val="16"/>
      <w:szCs w:val="16"/>
    </w:rPr>
  </w:style>
  <w:style w:type="paragraph" w:customStyle="1" w:styleId="xl286">
    <w:name w:val="xl286"/>
    <w:basedOn w:val="Normal"/>
    <w:rsid w:val="000C56AD"/>
    <w:pPr>
      <w:shd w:val="clear" w:color="000000" w:fill="DDD9C3"/>
      <w:spacing w:before="100" w:beforeAutospacing="1" w:after="100" w:afterAutospacing="1"/>
    </w:pPr>
    <w:rPr>
      <w:rFonts w:ascii="Arial" w:hAnsi="Arial" w:cs="Arial"/>
      <w:sz w:val="16"/>
      <w:szCs w:val="16"/>
    </w:rPr>
  </w:style>
  <w:style w:type="paragraph" w:customStyle="1" w:styleId="xl287">
    <w:name w:val="xl287"/>
    <w:basedOn w:val="Normal"/>
    <w:rsid w:val="000C56AD"/>
    <w:pPr>
      <w:shd w:val="clear" w:color="000000" w:fill="DDD9C3"/>
      <w:spacing w:before="100" w:beforeAutospacing="1" w:after="100" w:afterAutospacing="1"/>
      <w:jc w:val="right"/>
      <w:textAlignment w:val="center"/>
    </w:pPr>
    <w:rPr>
      <w:rFonts w:ascii="Arial" w:hAnsi="Arial" w:cs="Arial"/>
      <w:b/>
      <w:bCs/>
      <w:sz w:val="16"/>
      <w:szCs w:val="16"/>
    </w:rPr>
  </w:style>
  <w:style w:type="paragraph" w:customStyle="1" w:styleId="xl288">
    <w:name w:val="xl288"/>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289">
    <w:name w:val="xl289"/>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290">
    <w:name w:val="xl290"/>
    <w:basedOn w:val="Normal"/>
    <w:rsid w:val="000C56AD"/>
    <w:pPr>
      <w:spacing w:before="100" w:beforeAutospacing="1" w:after="100" w:afterAutospacing="1"/>
      <w:jc w:val="center"/>
    </w:pPr>
    <w:rPr>
      <w:rFonts w:ascii="Arial" w:hAnsi="Arial" w:cs="Arial"/>
      <w:sz w:val="16"/>
      <w:szCs w:val="16"/>
    </w:rPr>
  </w:style>
  <w:style w:type="paragraph" w:customStyle="1" w:styleId="xl291">
    <w:name w:val="xl291"/>
    <w:basedOn w:val="Normal"/>
    <w:rsid w:val="000C56AD"/>
    <w:pPr>
      <w:pBdr>
        <w:left w:val="single" w:sz="8" w:space="0" w:color="auto"/>
        <w:bottom w:val="single" w:sz="8" w:space="0" w:color="auto"/>
      </w:pBdr>
      <w:spacing w:before="100" w:beforeAutospacing="1" w:after="100" w:afterAutospacing="1"/>
      <w:jc w:val="center"/>
    </w:pPr>
    <w:rPr>
      <w:rFonts w:ascii="Arial" w:hAnsi="Arial" w:cs="Arial"/>
      <w:szCs w:val="24"/>
    </w:rPr>
  </w:style>
  <w:style w:type="paragraph" w:customStyle="1" w:styleId="xl292">
    <w:name w:val="xl292"/>
    <w:basedOn w:val="Normal"/>
    <w:rsid w:val="000C56AD"/>
    <w:pPr>
      <w:pBdr>
        <w:bottom w:val="single" w:sz="8" w:space="0" w:color="auto"/>
      </w:pBdr>
      <w:spacing w:before="100" w:beforeAutospacing="1" w:after="100" w:afterAutospacing="1"/>
    </w:pPr>
    <w:rPr>
      <w:rFonts w:ascii="Arial" w:hAnsi="Arial" w:cs="Arial"/>
      <w:sz w:val="16"/>
      <w:szCs w:val="16"/>
    </w:rPr>
  </w:style>
  <w:style w:type="paragraph" w:customStyle="1" w:styleId="xl293">
    <w:name w:val="xl293"/>
    <w:basedOn w:val="Normal"/>
    <w:rsid w:val="000C56AD"/>
    <w:pPr>
      <w:pBdr>
        <w:bottom w:val="single" w:sz="8" w:space="0" w:color="auto"/>
      </w:pBdr>
      <w:spacing w:before="100" w:beforeAutospacing="1" w:after="100" w:afterAutospacing="1"/>
      <w:jc w:val="center"/>
    </w:pPr>
    <w:rPr>
      <w:rFonts w:ascii="Arial" w:hAnsi="Arial" w:cs="Arial"/>
      <w:sz w:val="16"/>
      <w:szCs w:val="16"/>
    </w:rPr>
  </w:style>
  <w:style w:type="paragraph" w:customStyle="1" w:styleId="xl294">
    <w:name w:val="xl294"/>
    <w:basedOn w:val="Normal"/>
    <w:rsid w:val="000C56AD"/>
    <w:pPr>
      <w:pBdr>
        <w:bottom w:val="single" w:sz="8" w:space="0" w:color="auto"/>
      </w:pBdr>
      <w:spacing w:before="100" w:beforeAutospacing="1" w:after="100" w:afterAutospacing="1"/>
      <w:jc w:val="right"/>
    </w:pPr>
    <w:rPr>
      <w:rFonts w:ascii="Arial" w:hAnsi="Arial" w:cs="Arial"/>
      <w:b/>
      <w:bCs/>
      <w:sz w:val="16"/>
      <w:szCs w:val="16"/>
    </w:rPr>
  </w:style>
  <w:style w:type="paragraph" w:customStyle="1" w:styleId="xl295">
    <w:name w:val="xl295"/>
    <w:basedOn w:val="Normal"/>
    <w:rsid w:val="000C56AD"/>
    <w:pPr>
      <w:pBdr>
        <w:right w:val="single" w:sz="8" w:space="0" w:color="auto"/>
      </w:pBdr>
      <w:spacing w:before="100" w:beforeAutospacing="1" w:after="100" w:afterAutospacing="1"/>
    </w:pPr>
    <w:rPr>
      <w:szCs w:val="24"/>
    </w:rPr>
  </w:style>
  <w:style w:type="paragraph" w:customStyle="1" w:styleId="xl296">
    <w:name w:val="xl296"/>
    <w:basedOn w:val="Normal"/>
    <w:rsid w:val="000C56AD"/>
    <w:pPr>
      <w:spacing w:before="100" w:beforeAutospacing="1" w:after="100" w:afterAutospacing="1"/>
      <w:textAlignment w:val="center"/>
    </w:pPr>
    <w:rPr>
      <w:szCs w:val="24"/>
    </w:rPr>
  </w:style>
  <w:style w:type="paragraph" w:customStyle="1" w:styleId="xl297">
    <w:name w:val="xl297"/>
    <w:basedOn w:val="Normal"/>
    <w:rsid w:val="000C56AD"/>
    <w:pPr>
      <w:shd w:val="clear" w:color="000000" w:fill="FFFFFF"/>
      <w:spacing w:before="100" w:beforeAutospacing="1" w:after="100" w:afterAutospacing="1"/>
      <w:textAlignment w:val="center"/>
    </w:pPr>
    <w:rPr>
      <w:sz w:val="18"/>
      <w:szCs w:val="18"/>
    </w:rPr>
  </w:style>
  <w:style w:type="paragraph" w:customStyle="1" w:styleId="xl298">
    <w:name w:val="xl298"/>
    <w:basedOn w:val="Normal"/>
    <w:rsid w:val="000C56AD"/>
    <w:pPr>
      <w:shd w:val="clear" w:color="000000" w:fill="FFFFFF"/>
      <w:spacing w:before="100" w:beforeAutospacing="1" w:after="100" w:afterAutospacing="1"/>
      <w:jc w:val="center"/>
      <w:textAlignment w:val="center"/>
    </w:pPr>
    <w:rPr>
      <w:sz w:val="18"/>
      <w:szCs w:val="18"/>
    </w:rPr>
  </w:style>
  <w:style w:type="paragraph" w:customStyle="1" w:styleId="xl299">
    <w:name w:val="xl299"/>
    <w:basedOn w:val="Normal"/>
    <w:rsid w:val="000C56AD"/>
    <w:pPr>
      <w:shd w:val="clear" w:color="000000" w:fill="FFFFFF"/>
      <w:spacing w:before="100" w:beforeAutospacing="1" w:after="100" w:afterAutospacing="1"/>
      <w:jc w:val="center"/>
      <w:textAlignment w:val="center"/>
    </w:pPr>
    <w:rPr>
      <w:sz w:val="18"/>
      <w:szCs w:val="18"/>
    </w:rPr>
  </w:style>
  <w:style w:type="paragraph" w:customStyle="1" w:styleId="xl300">
    <w:name w:val="xl300"/>
    <w:basedOn w:val="Normal"/>
    <w:rsid w:val="000C56AD"/>
    <w:pPr>
      <w:shd w:val="clear" w:color="000000" w:fill="C5BE97"/>
      <w:spacing w:before="100" w:beforeAutospacing="1" w:after="100" w:afterAutospacing="1"/>
      <w:jc w:val="right"/>
    </w:pPr>
    <w:rPr>
      <w:rFonts w:ascii="Arial" w:hAnsi="Arial" w:cs="Arial"/>
      <w:b/>
      <w:bCs/>
      <w:sz w:val="16"/>
      <w:szCs w:val="16"/>
    </w:rPr>
  </w:style>
  <w:style w:type="paragraph" w:customStyle="1" w:styleId="xl301">
    <w:name w:val="xl301"/>
    <w:basedOn w:val="Normal"/>
    <w:rsid w:val="000C56AD"/>
    <w:pPr>
      <w:pBdr>
        <w:bottom w:val="single" w:sz="8" w:space="0" w:color="auto"/>
        <w:right w:val="single" w:sz="8" w:space="0" w:color="auto"/>
      </w:pBdr>
      <w:shd w:val="clear" w:color="000000" w:fill="B6DDE8"/>
      <w:spacing w:before="100" w:beforeAutospacing="1" w:after="100" w:afterAutospacing="1"/>
    </w:pPr>
    <w:rPr>
      <w:rFonts w:ascii="Arial" w:hAnsi="Arial" w:cs="Arial"/>
      <w:b/>
      <w:bCs/>
      <w:sz w:val="16"/>
      <w:szCs w:val="16"/>
    </w:rPr>
  </w:style>
  <w:style w:type="paragraph" w:customStyle="1" w:styleId="xl302">
    <w:name w:val="xl302"/>
    <w:basedOn w:val="Normal"/>
    <w:rsid w:val="000C56AD"/>
    <w:pPr>
      <w:pBdr>
        <w:lef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03">
    <w:name w:val="xl303"/>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304">
    <w:name w:val="xl304"/>
    <w:basedOn w:val="Normal"/>
    <w:rsid w:val="000C56AD"/>
    <w:pPr>
      <w:pBdr>
        <w:left w:val="single" w:sz="4" w:space="0" w:color="auto"/>
      </w:pBdr>
      <w:spacing w:before="100" w:beforeAutospacing="1" w:after="100" w:afterAutospacing="1"/>
      <w:jc w:val="center"/>
      <w:textAlignment w:val="center"/>
    </w:pPr>
    <w:rPr>
      <w:sz w:val="18"/>
      <w:szCs w:val="18"/>
    </w:rPr>
  </w:style>
  <w:style w:type="paragraph" w:customStyle="1" w:styleId="xl305">
    <w:name w:val="xl305"/>
    <w:basedOn w:val="Normal"/>
    <w:rsid w:val="000C56AD"/>
    <w:pPr>
      <w:spacing w:before="100" w:beforeAutospacing="1" w:after="100" w:afterAutospacing="1"/>
      <w:textAlignment w:val="center"/>
    </w:pPr>
    <w:rPr>
      <w:sz w:val="18"/>
      <w:szCs w:val="18"/>
    </w:rPr>
  </w:style>
  <w:style w:type="paragraph" w:customStyle="1" w:styleId="xl306">
    <w:name w:val="xl306"/>
    <w:basedOn w:val="Normal"/>
    <w:rsid w:val="000C56AD"/>
    <w:pPr>
      <w:spacing w:before="100" w:beforeAutospacing="1" w:after="100" w:afterAutospacing="1"/>
      <w:jc w:val="center"/>
      <w:textAlignment w:val="center"/>
    </w:pPr>
    <w:rPr>
      <w:sz w:val="18"/>
      <w:szCs w:val="18"/>
    </w:rPr>
  </w:style>
  <w:style w:type="paragraph" w:customStyle="1" w:styleId="xl307">
    <w:name w:val="xl307"/>
    <w:basedOn w:val="Normal"/>
    <w:rsid w:val="000C56AD"/>
    <w:pPr>
      <w:spacing w:before="100" w:beforeAutospacing="1" w:after="100" w:afterAutospacing="1"/>
      <w:jc w:val="center"/>
      <w:textAlignment w:val="center"/>
    </w:pPr>
    <w:rPr>
      <w:sz w:val="18"/>
      <w:szCs w:val="18"/>
    </w:rPr>
  </w:style>
  <w:style w:type="paragraph" w:customStyle="1" w:styleId="xl308">
    <w:name w:val="xl308"/>
    <w:basedOn w:val="Normal"/>
    <w:rsid w:val="000C56AD"/>
    <w:pPr>
      <w:pBdr>
        <w:right w:val="single" w:sz="4" w:space="0" w:color="auto"/>
      </w:pBdr>
      <w:spacing w:before="100" w:beforeAutospacing="1" w:after="100" w:afterAutospacing="1"/>
      <w:jc w:val="center"/>
      <w:textAlignment w:val="center"/>
    </w:pPr>
    <w:rPr>
      <w:sz w:val="18"/>
      <w:szCs w:val="18"/>
    </w:rPr>
  </w:style>
  <w:style w:type="paragraph" w:customStyle="1" w:styleId="xl309">
    <w:name w:val="xl309"/>
    <w:basedOn w:val="Normal"/>
    <w:rsid w:val="000C56AD"/>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10">
    <w:name w:val="xl310"/>
    <w:basedOn w:val="Normal"/>
    <w:rsid w:val="000C56AD"/>
    <w:pPr>
      <w:pBdr>
        <w:bottom w:val="single" w:sz="4" w:space="0" w:color="auto"/>
      </w:pBdr>
      <w:spacing w:before="100" w:beforeAutospacing="1" w:after="100" w:afterAutospacing="1"/>
      <w:jc w:val="center"/>
      <w:textAlignment w:val="center"/>
    </w:pPr>
    <w:rPr>
      <w:sz w:val="18"/>
      <w:szCs w:val="18"/>
    </w:rPr>
  </w:style>
  <w:style w:type="paragraph" w:customStyle="1" w:styleId="xl311">
    <w:name w:val="xl311"/>
    <w:basedOn w:val="Normal"/>
    <w:rsid w:val="000C56AD"/>
    <w:pPr>
      <w:shd w:val="clear" w:color="000000" w:fill="FFFFFF"/>
      <w:spacing w:before="100" w:beforeAutospacing="1" w:after="100" w:afterAutospacing="1"/>
      <w:textAlignment w:val="center"/>
    </w:pPr>
    <w:rPr>
      <w:sz w:val="18"/>
      <w:szCs w:val="18"/>
    </w:rPr>
  </w:style>
  <w:style w:type="paragraph" w:customStyle="1" w:styleId="xl312">
    <w:name w:val="xl312"/>
    <w:basedOn w:val="Normal"/>
    <w:rsid w:val="000C56AD"/>
    <w:pPr>
      <w:spacing w:before="100" w:beforeAutospacing="1" w:after="100" w:afterAutospacing="1"/>
    </w:pPr>
    <w:rPr>
      <w:rFonts w:ascii="Arial" w:hAnsi="Arial" w:cs="Arial"/>
      <w:sz w:val="16"/>
      <w:szCs w:val="16"/>
    </w:rPr>
  </w:style>
  <w:style w:type="paragraph" w:customStyle="1" w:styleId="xl313">
    <w:name w:val="xl313"/>
    <w:basedOn w:val="Normal"/>
    <w:rsid w:val="000C56AD"/>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14">
    <w:name w:val="xl314"/>
    <w:basedOn w:val="Normal"/>
    <w:rsid w:val="000C56AD"/>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315">
    <w:name w:val="xl315"/>
    <w:basedOn w:val="Normal"/>
    <w:rsid w:val="000C56AD"/>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16">
    <w:name w:val="xl316"/>
    <w:basedOn w:val="Normal"/>
    <w:rsid w:val="000C56A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17">
    <w:name w:val="xl317"/>
    <w:basedOn w:val="Normal"/>
    <w:rsid w:val="000C56AD"/>
    <w:pPr>
      <w:pBdr>
        <w:lef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18">
    <w:name w:val="xl318"/>
    <w:basedOn w:val="Normal"/>
    <w:rsid w:val="000C56AD"/>
    <w:pPr>
      <w:shd w:val="clear" w:color="000000" w:fill="DDD9C3"/>
      <w:spacing w:before="100" w:beforeAutospacing="1" w:after="100" w:afterAutospacing="1"/>
      <w:jc w:val="both"/>
      <w:textAlignment w:val="center"/>
    </w:pPr>
    <w:rPr>
      <w:b/>
      <w:bCs/>
      <w:szCs w:val="24"/>
    </w:rPr>
  </w:style>
  <w:style w:type="paragraph" w:customStyle="1" w:styleId="xl319">
    <w:name w:val="xl319"/>
    <w:basedOn w:val="Normal"/>
    <w:rsid w:val="000C56AD"/>
    <w:pPr>
      <w:shd w:val="clear" w:color="000000" w:fill="DDD9C3"/>
      <w:spacing w:before="100" w:beforeAutospacing="1" w:after="100" w:afterAutospacing="1"/>
      <w:jc w:val="center"/>
      <w:textAlignment w:val="center"/>
    </w:pPr>
    <w:rPr>
      <w:b/>
      <w:bCs/>
      <w:szCs w:val="24"/>
    </w:rPr>
  </w:style>
  <w:style w:type="paragraph" w:customStyle="1" w:styleId="xl320">
    <w:name w:val="xl320"/>
    <w:basedOn w:val="Normal"/>
    <w:rsid w:val="000C56AD"/>
    <w:pPr>
      <w:shd w:val="clear" w:color="000000" w:fill="DDD9C3"/>
      <w:spacing w:before="100" w:beforeAutospacing="1" w:after="100" w:afterAutospacing="1"/>
      <w:jc w:val="center"/>
      <w:textAlignment w:val="center"/>
    </w:pPr>
    <w:rPr>
      <w:b/>
      <w:bCs/>
      <w:szCs w:val="24"/>
    </w:rPr>
  </w:style>
  <w:style w:type="paragraph" w:customStyle="1" w:styleId="xl321">
    <w:name w:val="xl321"/>
    <w:basedOn w:val="Normal"/>
    <w:rsid w:val="000C56AD"/>
    <w:pPr>
      <w:pBdr>
        <w:righ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22">
    <w:name w:val="xl322"/>
    <w:basedOn w:val="Normal"/>
    <w:rsid w:val="000C56AD"/>
    <w:pPr>
      <w:pBdr>
        <w:left w:val="single" w:sz="4" w:space="0" w:color="auto"/>
      </w:pBdr>
      <w:spacing w:before="100" w:beforeAutospacing="1" w:after="100" w:afterAutospacing="1"/>
      <w:jc w:val="center"/>
      <w:textAlignment w:val="center"/>
    </w:pPr>
    <w:rPr>
      <w:b/>
      <w:bCs/>
      <w:sz w:val="18"/>
      <w:szCs w:val="18"/>
    </w:rPr>
  </w:style>
  <w:style w:type="paragraph" w:customStyle="1" w:styleId="xl323">
    <w:name w:val="xl323"/>
    <w:basedOn w:val="Normal"/>
    <w:rsid w:val="000C56AD"/>
    <w:pPr>
      <w:spacing w:before="100" w:beforeAutospacing="1" w:after="100" w:afterAutospacing="1"/>
      <w:jc w:val="both"/>
      <w:textAlignment w:val="center"/>
    </w:pPr>
    <w:rPr>
      <w:sz w:val="18"/>
      <w:szCs w:val="18"/>
    </w:rPr>
  </w:style>
  <w:style w:type="paragraph" w:customStyle="1" w:styleId="xl324">
    <w:name w:val="xl324"/>
    <w:basedOn w:val="Normal"/>
    <w:rsid w:val="000C56AD"/>
    <w:pPr>
      <w:shd w:val="clear" w:color="000000" w:fill="FFFFFF"/>
      <w:spacing w:before="100" w:beforeAutospacing="1" w:after="100" w:afterAutospacing="1"/>
      <w:jc w:val="both"/>
      <w:textAlignment w:val="center"/>
    </w:pPr>
    <w:rPr>
      <w:sz w:val="18"/>
      <w:szCs w:val="18"/>
    </w:rPr>
  </w:style>
  <w:style w:type="paragraph" w:customStyle="1" w:styleId="xl325">
    <w:name w:val="xl325"/>
    <w:basedOn w:val="Normal"/>
    <w:rsid w:val="000C56AD"/>
    <w:pPr>
      <w:pBdr>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326">
    <w:name w:val="xl326"/>
    <w:basedOn w:val="Normal"/>
    <w:rsid w:val="000C56AD"/>
    <w:pPr>
      <w:pBdr>
        <w:top w:val="single" w:sz="8" w:space="0" w:color="auto"/>
        <w:left w:val="single" w:sz="8" w:space="0" w:color="auto"/>
      </w:pBdr>
      <w:shd w:val="clear" w:color="000000" w:fill="DDD9C3"/>
      <w:spacing w:before="100" w:beforeAutospacing="1" w:after="100" w:afterAutospacing="1"/>
      <w:jc w:val="center"/>
    </w:pPr>
    <w:rPr>
      <w:rFonts w:ascii="Arial" w:hAnsi="Arial" w:cs="Arial"/>
      <w:sz w:val="16"/>
      <w:szCs w:val="16"/>
    </w:rPr>
  </w:style>
  <w:style w:type="paragraph" w:customStyle="1" w:styleId="xl327">
    <w:name w:val="xl327"/>
    <w:basedOn w:val="Normal"/>
    <w:rsid w:val="000C56AD"/>
    <w:pPr>
      <w:pBdr>
        <w:top w:val="single" w:sz="8" w:space="0" w:color="auto"/>
      </w:pBdr>
      <w:shd w:val="clear" w:color="000000" w:fill="DDD9C3"/>
      <w:spacing w:before="100" w:beforeAutospacing="1" w:after="100" w:afterAutospacing="1"/>
      <w:jc w:val="center"/>
    </w:pPr>
    <w:rPr>
      <w:rFonts w:ascii="Arial" w:hAnsi="Arial" w:cs="Arial"/>
      <w:sz w:val="16"/>
      <w:szCs w:val="16"/>
    </w:rPr>
  </w:style>
  <w:style w:type="paragraph" w:customStyle="1" w:styleId="xl328">
    <w:name w:val="xl328"/>
    <w:basedOn w:val="Normal"/>
    <w:rsid w:val="000C56AD"/>
    <w:pPr>
      <w:pBdr>
        <w:top w:val="single" w:sz="8" w:space="0" w:color="auto"/>
      </w:pBdr>
      <w:shd w:val="clear" w:color="000000" w:fill="DDD9C3"/>
      <w:spacing w:before="100" w:beforeAutospacing="1" w:after="100" w:afterAutospacing="1"/>
    </w:pPr>
    <w:rPr>
      <w:rFonts w:ascii="Arial" w:hAnsi="Arial" w:cs="Arial"/>
      <w:sz w:val="16"/>
      <w:szCs w:val="16"/>
    </w:rPr>
  </w:style>
  <w:style w:type="paragraph" w:customStyle="1" w:styleId="xl329">
    <w:name w:val="xl329"/>
    <w:basedOn w:val="Normal"/>
    <w:rsid w:val="000C56AD"/>
    <w:pPr>
      <w:pBdr>
        <w:top w:val="single" w:sz="8" w:space="0" w:color="auto"/>
      </w:pBdr>
      <w:shd w:val="clear" w:color="000000" w:fill="DDD9C3"/>
      <w:spacing w:before="100" w:beforeAutospacing="1" w:after="100" w:afterAutospacing="1"/>
    </w:pPr>
    <w:rPr>
      <w:rFonts w:ascii="Arial" w:hAnsi="Arial" w:cs="Arial"/>
      <w:b/>
      <w:bCs/>
      <w:sz w:val="16"/>
      <w:szCs w:val="16"/>
    </w:rPr>
  </w:style>
  <w:style w:type="paragraph" w:customStyle="1" w:styleId="xl330">
    <w:name w:val="xl330"/>
    <w:basedOn w:val="Normal"/>
    <w:rsid w:val="000C56AD"/>
    <w:pPr>
      <w:pBdr>
        <w:top w:val="single" w:sz="8" w:space="0" w:color="auto"/>
        <w:right w:val="single" w:sz="8" w:space="0" w:color="auto"/>
      </w:pBdr>
      <w:shd w:val="clear" w:color="000000" w:fill="DDD9C3"/>
      <w:spacing w:before="100" w:beforeAutospacing="1" w:after="100" w:afterAutospacing="1"/>
    </w:pPr>
    <w:rPr>
      <w:rFonts w:ascii="Arial" w:hAnsi="Arial" w:cs="Arial"/>
      <w:b/>
      <w:bCs/>
      <w:sz w:val="16"/>
      <w:szCs w:val="16"/>
    </w:rPr>
  </w:style>
  <w:style w:type="paragraph" w:customStyle="1" w:styleId="xl331">
    <w:name w:val="xl331"/>
    <w:basedOn w:val="Normal"/>
    <w:rsid w:val="000C56AD"/>
    <w:pPr>
      <w:pBdr>
        <w:top w:val="single" w:sz="8" w:space="0" w:color="auto"/>
        <w:lef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32">
    <w:name w:val="xl332"/>
    <w:basedOn w:val="Normal"/>
    <w:rsid w:val="000C56AD"/>
    <w:pPr>
      <w:pBdr>
        <w:top w:val="single" w:sz="8" w:space="0" w:color="auto"/>
      </w:pBdr>
      <w:shd w:val="clear" w:color="000000" w:fill="DDD9C3"/>
      <w:spacing w:before="100" w:beforeAutospacing="1" w:after="100" w:afterAutospacing="1"/>
      <w:jc w:val="both"/>
      <w:textAlignment w:val="center"/>
    </w:pPr>
    <w:rPr>
      <w:b/>
      <w:bCs/>
      <w:szCs w:val="24"/>
    </w:rPr>
  </w:style>
  <w:style w:type="paragraph" w:customStyle="1" w:styleId="xl333">
    <w:name w:val="xl333"/>
    <w:basedOn w:val="Normal"/>
    <w:rsid w:val="000C56AD"/>
    <w:pPr>
      <w:pBdr>
        <w:top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34">
    <w:name w:val="xl334"/>
    <w:basedOn w:val="Normal"/>
    <w:rsid w:val="000C56AD"/>
    <w:pPr>
      <w:pBdr>
        <w:top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35">
    <w:name w:val="xl335"/>
    <w:basedOn w:val="Normal"/>
    <w:rsid w:val="000C56AD"/>
    <w:pPr>
      <w:pBdr>
        <w:top w:val="single" w:sz="8" w:space="0" w:color="auto"/>
        <w:righ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36">
    <w:name w:val="xl336"/>
    <w:basedOn w:val="Normal"/>
    <w:rsid w:val="000C56AD"/>
    <w:pPr>
      <w:pBdr>
        <w:bottom w:val="single" w:sz="8" w:space="0" w:color="auto"/>
      </w:pBdr>
      <w:spacing w:before="100" w:beforeAutospacing="1" w:after="100" w:afterAutospacing="1"/>
      <w:textAlignment w:val="center"/>
    </w:pPr>
    <w:rPr>
      <w:sz w:val="18"/>
      <w:szCs w:val="18"/>
    </w:rPr>
  </w:style>
  <w:style w:type="paragraph" w:customStyle="1" w:styleId="xl337">
    <w:name w:val="xl337"/>
    <w:basedOn w:val="Normal"/>
    <w:rsid w:val="000C56AD"/>
    <w:pPr>
      <w:pBdr>
        <w:bottom w:val="single" w:sz="8" w:space="0" w:color="auto"/>
      </w:pBdr>
      <w:spacing w:before="100" w:beforeAutospacing="1" w:after="100" w:afterAutospacing="1"/>
      <w:jc w:val="center"/>
      <w:textAlignment w:val="center"/>
    </w:pPr>
    <w:rPr>
      <w:sz w:val="18"/>
      <w:szCs w:val="18"/>
    </w:rPr>
  </w:style>
  <w:style w:type="paragraph" w:customStyle="1" w:styleId="xl338">
    <w:name w:val="xl338"/>
    <w:basedOn w:val="Normal"/>
    <w:rsid w:val="000C56AD"/>
    <w:pPr>
      <w:pBdr>
        <w:left w:val="single" w:sz="4" w:space="0" w:color="auto"/>
      </w:pBdr>
      <w:shd w:val="clear" w:color="000000" w:fill="BFBFBF"/>
      <w:spacing w:before="100" w:beforeAutospacing="1" w:after="100" w:afterAutospacing="1"/>
      <w:jc w:val="center"/>
      <w:textAlignment w:val="center"/>
    </w:pPr>
    <w:rPr>
      <w:b/>
      <w:bCs/>
      <w:szCs w:val="24"/>
    </w:rPr>
  </w:style>
  <w:style w:type="paragraph" w:customStyle="1" w:styleId="xl339">
    <w:name w:val="xl339"/>
    <w:basedOn w:val="Normal"/>
    <w:rsid w:val="000C56AD"/>
    <w:pPr>
      <w:shd w:val="clear" w:color="000000" w:fill="BFBFBF"/>
      <w:spacing w:before="100" w:beforeAutospacing="1" w:after="100" w:afterAutospacing="1"/>
      <w:jc w:val="both"/>
      <w:textAlignment w:val="center"/>
    </w:pPr>
    <w:rPr>
      <w:b/>
      <w:bCs/>
      <w:szCs w:val="24"/>
    </w:rPr>
  </w:style>
  <w:style w:type="paragraph" w:customStyle="1" w:styleId="xl340">
    <w:name w:val="xl340"/>
    <w:basedOn w:val="Normal"/>
    <w:rsid w:val="000C56AD"/>
    <w:pPr>
      <w:shd w:val="clear" w:color="000000" w:fill="BFBFBF"/>
      <w:spacing w:before="100" w:beforeAutospacing="1" w:after="100" w:afterAutospacing="1"/>
      <w:jc w:val="center"/>
      <w:textAlignment w:val="center"/>
    </w:pPr>
    <w:rPr>
      <w:b/>
      <w:bCs/>
      <w:szCs w:val="24"/>
    </w:rPr>
  </w:style>
  <w:style w:type="paragraph" w:customStyle="1" w:styleId="xl341">
    <w:name w:val="xl341"/>
    <w:basedOn w:val="Normal"/>
    <w:rsid w:val="000C56AD"/>
    <w:pPr>
      <w:shd w:val="clear" w:color="000000" w:fill="BFBFBF"/>
      <w:spacing w:before="100" w:beforeAutospacing="1" w:after="100" w:afterAutospacing="1"/>
      <w:jc w:val="center"/>
      <w:textAlignment w:val="center"/>
    </w:pPr>
    <w:rPr>
      <w:b/>
      <w:bCs/>
      <w:szCs w:val="24"/>
    </w:rPr>
  </w:style>
  <w:style w:type="paragraph" w:customStyle="1" w:styleId="xl342">
    <w:name w:val="xl342"/>
    <w:basedOn w:val="Normal"/>
    <w:rsid w:val="000C56AD"/>
    <w:pPr>
      <w:pBdr>
        <w:right w:val="single" w:sz="4" w:space="0" w:color="auto"/>
      </w:pBdr>
      <w:shd w:val="clear" w:color="000000" w:fill="BFBFBF"/>
      <w:spacing w:before="100" w:beforeAutospacing="1" w:after="100" w:afterAutospacing="1"/>
      <w:jc w:val="center"/>
      <w:textAlignment w:val="center"/>
    </w:pPr>
    <w:rPr>
      <w:b/>
      <w:bCs/>
      <w:szCs w:val="24"/>
    </w:rPr>
  </w:style>
  <w:style w:type="paragraph" w:customStyle="1" w:styleId="xl343">
    <w:name w:val="xl343"/>
    <w:basedOn w:val="Normal"/>
    <w:rsid w:val="000C56AD"/>
    <w:pPr>
      <w:pBdr>
        <w:top w:val="single" w:sz="8" w:space="0" w:color="auto"/>
        <w:left w:val="single" w:sz="8" w:space="0" w:color="auto"/>
      </w:pBdr>
      <w:shd w:val="clear" w:color="000000" w:fill="BFBFBF"/>
      <w:spacing w:before="100" w:beforeAutospacing="1" w:after="100" w:afterAutospacing="1"/>
      <w:jc w:val="center"/>
      <w:textAlignment w:val="center"/>
    </w:pPr>
    <w:rPr>
      <w:b/>
      <w:bCs/>
      <w:szCs w:val="24"/>
    </w:rPr>
  </w:style>
  <w:style w:type="paragraph" w:customStyle="1" w:styleId="xl344">
    <w:name w:val="xl344"/>
    <w:basedOn w:val="Normal"/>
    <w:rsid w:val="000C56AD"/>
    <w:pPr>
      <w:pBdr>
        <w:top w:val="single" w:sz="8" w:space="0" w:color="auto"/>
      </w:pBdr>
      <w:shd w:val="clear" w:color="000000" w:fill="BFBFBF"/>
      <w:spacing w:before="100" w:beforeAutospacing="1" w:after="100" w:afterAutospacing="1"/>
      <w:jc w:val="both"/>
      <w:textAlignment w:val="center"/>
    </w:pPr>
    <w:rPr>
      <w:b/>
      <w:bCs/>
      <w:szCs w:val="24"/>
    </w:rPr>
  </w:style>
  <w:style w:type="paragraph" w:customStyle="1" w:styleId="xl345">
    <w:name w:val="xl345"/>
    <w:basedOn w:val="Normal"/>
    <w:rsid w:val="000C56AD"/>
    <w:pPr>
      <w:pBdr>
        <w:top w:val="single" w:sz="8" w:space="0" w:color="auto"/>
      </w:pBdr>
      <w:shd w:val="clear" w:color="000000" w:fill="BFBFBF"/>
      <w:spacing w:before="100" w:beforeAutospacing="1" w:after="100" w:afterAutospacing="1"/>
      <w:jc w:val="center"/>
      <w:textAlignment w:val="center"/>
    </w:pPr>
    <w:rPr>
      <w:b/>
      <w:bCs/>
      <w:szCs w:val="24"/>
    </w:rPr>
  </w:style>
  <w:style w:type="paragraph" w:customStyle="1" w:styleId="xl346">
    <w:name w:val="xl346"/>
    <w:basedOn w:val="Normal"/>
    <w:rsid w:val="000C56AD"/>
    <w:pPr>
      <w:pBdr>
        <w:top w:val="single" w:sz="8" w:space="0" w:color="auto"/>
      </w:pBdr>
      <w:shd w:val="clear" w:color="000000" w:fill="BFBFBF"/>
      <w:spacing w:before="100" w:beforeAutospacing="1" w:after="100" w:afterAutospacing="1"/>
      <w:jc w:val="center"/>
      <w:textAlignment w:val="center"/>
    </w:pPr>
    <w:rPr>
      <w:b/>
      <w:bCs/>
      <w:szCs w:val="24"/>
    </w:rPr>
  </w:style>
  <w:style w:type="paragraph" w:customStyle="1" w:styleId="xl347">
    <w:name w:val="xl347"/>
    <w:basedOn w:val="Normal"/>
    <w:rsid w:val="000C56AD"/>
    <w:pPr>
      <w:pBdr>
        <w:top w:val="single" w:sz="8" w:space="0" w:color="auto"/>
        <w:right w:val="single" w:sz="8" w:space="0" w:color="auto"/>
      </w:pBdr>
      <w:shd w:val="clear" w:color="000000" w:fill="BFBFBF"/>
      <w:spacing w:before="100" w:beforeAutospacing="1" w:after="100" w:afterAutospacing="1"/>
      <w:jc w:val="center"/>
      <w:textAlignment w:val="center"/>
    </w:pPr>
    <w:rPr>
      <w:b/>
      <w:bCs/>
      <w:szCs w:val="24"/>
    </w:rPr>
  </w:style>
  <w:style w:type="paragraph" w:customStyle="1" w:styleId="xl348">
    <w:name w:val="xl348"/>
    <w:basedOn w:val="Normal"/>
    <w:rsid w:val="000C56AD"/>
    <w:pPr>
      <w:pBdr>
        <w:left w:val="single" w:sz="8" w:space="0" w:color="auto"/>
      </w:pBdr>
      <w:spacing w:before="100" w:beforeAutospacing="1" w:after="100" w:afterAutospacing="1"/>
      <w:jc w:val="center"/>
      <w:textAlignment w:val="center"/>
    </w:pPr>
    <w:rPr>
      <w:b/>
      <w:bCs/>
      <w:sz w:val="18"/>
      <w:szCs w:val="18"/>
    </w:rPr>
  </w:style>
  <w:style w:type="paragraph" w:customStyle="1" w:styleId="xl349">
    <w:name w:val="xl349"/>
    <w:basedOn w:val="Normal"/>
    <w:rsid w:val="000C56AD"/>
    <w:pPr>
      <w:pBdr>
        <w:left w:val="single" w:sz="8" w:space="0" w:color="auto"/>
      </w:pBdr>
      <w:spacing w:before="100" w:beforeAutospacing="1" w:after="100" w:afterAutospacing="1"/>
      <w:jc w:val="center"/>
      <w:textAlignment w:val="center"/>
    </w:pPr>
    <w:rPr>
      <w:sz w:val="18"/>
      <w:szCs w:val="18"/>
    </w:rPr>
  </w:style>
  <w:style w:type="paragraph" w:customStyle="1" w:styleId="xl350">
    <w:name w:val="xl350"/>
    <w:basedOn w:val="Normal"/>
    <w:rsid w:val="000C56AD"/>
    <w:pPr>
      <w:pBdr>
        <w:right w:val="single" w:sz="8" w:space="0" w:color="auto"/>
      </w:pBdr>
      <w:spacing w:before="100" w:beforeAutospacing="1" w:after="100" w:afterAutospacing="1"/>
      <w:jc w:val="center"/>
      <w:textAlignment w:val="center"/>
    </w:pPr>
    <w:rPr>
      <w:sz w:val="18"/>
      <w:szCs w:val="18"/>
    </w:rPr>
  </w:style>
  <w:style w:type="paragraph" w:customStyle="1" w:styleId="xl351">
    <w:name w:val="xl351"/>
    <w:basedOn w:val="Normal"/>
    <w:rsid w:val="000C56AD"/>
    <w:pPr>
      <w:pBdr>
        <w:left w:val="single" w:sz="8" w:space="0" w:color="auto"/>
        <w:bottom w:val="single" w:sz="8" w:space="0" w:color="auto"/>
      </w:pBdr>
      <w:spacing w:before="100" w:beforeAutospacing="1" w:after="100" w:afterAutospacing="1"/>
      <w:jc w:val="center"/>
      <w:textAlignment w:val="center"/>
    </w:pPr>
    <w:rPr>
      <w:sz w:val="18"/>
      <w:szCs w:val="18"/>
    </w:rPr>
  </w:style>
  <w:style w:type="paragraph" w:customStyle="1" w:styleId="xl352">
    <w:name w:val="xl352"/>
    <w:basedOn w:val="Normal"/>
    <w:rsid w:val="000C56AD"/>
    <w:pPr>
      <w:pBdr>
        <w:bottom w:val="single" w:sz="8" w:space="0" w:color="auto"/>
        <w:right w:val="single" w:sz="8" w:space="0" w:color="auto"/>
      </w:pBdr>
      <w:shd w:val="clear" w:color="000000" w:fill="C5D9F1"/>
      <w:spacing w:before="100" w:beforeAutospacing="1" w:after="100" w:afterAutospacing="1"/>
      <w:jc w:val="center"/>
      <w:textAlignment w:val="center"/>
    </w:pPr>
    <w:rPr>
      <w:b/>
      <w:bCs/>
      <w:sz w:val="18"/>
      <w:szCs w:val="18"/>
    </w:rPr>
  </w:style>
  <w:style w:type="paragraph" w:customStyle="1" w:styleId="xl353">
    <w:name w:val="xl353"/>
    <w:basedOn w:val="Normal"/>
    <w:rsid w:val="000C56AD"/>
    <w:pPr>
      <w:pBdr>
        <w:right w:val="single" w:sz="8" w:space="0" w:color="auto"/>
      </w:pBdr>
      <w:shd w:val="clear" w:color="000000" w:fill="FFFFFF"/>
      <w:spacing w:before="100" w:beforeAutospacing="1" w:after="100" w:afterAutospacing="1"/>
      <w:jc w:val="center"/>
      <w:textAlignment w:val="center"/>
    </w:pPr>
    <w:rPr>
      <w:b/>
      <w:bCs/>
      <w:sz w:val="18"/>
      <w:szCs w:val="18"/>
    </w:rPr>
  </w:style>
  <w:style w:type="paragraph" w:customStyle="1" w:styleId="xl354">
    <w:name w:val="xl354"/>
    <w:basedOn w:val="Normal"/>
    <w:rsid w:val="000C56AD"/>
    <w:pPr>
      <w:pBdr>
        <w:lef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55">
    <w:name w:val="xl355"/>
    <w:basedOn w:val="Normal"/>
    <w:rsid w:val="000C56AD"/>
    <w:pPr>
      <w:pBdr>
        <w:righ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56">
    <w:name w:val="xl356"/>
    <w:basedOn w:val="Normal"/>
    <w:rsid w:val="000C56AD"/>
    <w:pPr>
      <w:pBdr>
        <w:right w:val="single" w:sz="8" w:space="0" w:color="auto"/>
      </w:pBdr>
      <w:shd w:val="clear" w:color="000000" w:fill="C5D9F1"/>
      <w:spacing w:before="100" w:beforeAutospacing="1" w:after="100" w:afterAutospacing="1"/>
      <w:jc w:val="center"/>
      <w:textAlignment w:val="center"/>
    </w:pPr>
    <w:rPr>
      <w:b/>
      <w:bCs/>
      <w:sz w:val="18"/>
      <w:szCs w:val="18"/>
    </w:rPr>
  </w:style>
  <w:style w:type="paragraph" w:customStyle="1" w:styleId="xl357">
    <w:name w:val="xl357"/>
    <w:basedOn w:val="Normal"/>
    <w:rsid w:val="000C56AD"/>
    <w:pPr>
      <w:pBdr>
        <w:top w:val="single" w:sz="8" w:space="0" w:color="auto"/>
        <w:lef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58">
    <w:name w:val="xl358"/>
    <w:basedOn w:val="Normal"/>
    <w:rsid w:val="000C56AD"/>
    <w:pPr>
      <w:pBdr>
        <w:top w:val="single" w:sz="8" w:space="0" w:color="auto"/>
        <w:righ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59">
    <w:name w:val="xl359"/>
    <w:basedOn w:val="Normal"/>
    <w:rsid w:val="000C56AD"/>
    <w:pPr>
      <w:pBdr>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360">
    <w:name w:val="xl360"/>
    <w:basedOn w:val="Normal"/>
    <w:rsid w:val="000C56AD"/>
    <w:pPr>
      <w:spacing w:before="100" w:beforeAutospacing="1" w:after="100" w:afterAutospacing="1"/>
      <w:jc w:val="both"/>
    </w:pPr>
    <w:rPr>
      <w:rFonts w:ascii="Verdana" w:hAnsi="Verdana"/>
      <w:szCs w:val="24"/>
    </w:rPr>
  </w:style>
  <w:style w:type="paragraph" w:customStyle="1" w:styleId="xl361">
    <w:name w:val="xl361"/>
    <w:basedOn w:val="Normal"/>
    <w:rsid w:val="000C56AD"/>
    <w:pPr>
      <w:pBdr>
        <w:lef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362">
    <w:name w:val="xl362"/>
    <w:basedOn w:val="Normal"/>
    <w:rsid w:val="000C56AD"/>
    <w:pPr>
      <w:pBdr>
        <w:right w:val="single" w:sz="8" w:space="0" w:color="auto"/>
      </w:pBdr>
      <w:spacing w:before="100" w:beforeAutospacing="1" w:after="100" w:afterAutospacing="1"/>
      <w:jc w:val="right"/>
    </w:pPr>
    <w:rPr>
      <w:rFonts w:ascii="Arial" w:hAnsi="Arial" w:cs="Arial"/>
      <w:sz w:val="16"/>
      <w:szCs w:val="16"/>
    </w:rPr>
  </w:style>
  <w:style w:type="paragraph" w:customStyle="1" w:styleId="xl363">
    <w:name w:val="xl363"/>
    <w:basedOn w:val="Normal"/>
    <w:rsid w:val="000C56AD"/>
    <w:pPr>
      <w:spacing w:before="100" w:beforeAutospacing="1" w:after="100" w:afterAutospacing="1"/>
      <w:jc w:val="both"/>
    </w:pPr>
    <w:rPr>
      <w:rFonts w:ascii="Arial" w:hAnsi="Arial" w:cs="Arial"/>
      <w:sz w:val="16"/>
      <w:szCs w:val="16"/>
    </w:rPr>
  </w:style>
  <w:style w:type="paragraph" w:customStyle="1" w:styleId="xl364">
    <w:name w:val="xl364"/>
    <w:basedOn w:val="Normal"/>
    <w:rsid w:val="000C56AD"/>
    <w:pPr>
      <w:pBdr>
        <w:left w:val="single" w:sz="8" w:space="0" w:color="auto"/>
      </w:pBdr>
      <w:spacing w:before="100" w:beforeAutospacing="1" w:after="100" w:afterAutospacing="1"/>
    </w:pPr>
    <w:rPr>
      <w:rFonts w:ascii="Arial" w:hAnsi="Arial" w:cs="Arial"/>
      <w:sz w:val="16"/>
      <w:szCs w:val="16"/>
    </w:rPr>
  </w:style>
  <w:style w:type="paragraph" w:customStyle="1" w:styleId="xl365">
    <w:name w:val="xl365"/>
    <w:basedOn w:val="Normal"/>
    <w:rsid w:val="000C56AD"/>
    <w:pPr>
      <w:pBdr>
        <w:right w:val="single" w:sz="8" w:space="0" w:color="auto"/>
      </w:pBdr>
      <w:spacing w:before="100" w:beforeAutospacing="1" w:after="100" w:afterAutospacing="1"/>
    </w:pPr>
    <w:rPr>
      <w:rFonts w:ascii="Arial" w:hAnsi="Arial" w:cs="Arial"/>
      <w:sz w:val="16"/>
      <w:szCs w:val="16"/>
    </w:rPr>
  </w:style>
  <w:style w:type="paragraph" w:customStyle="1" w:styleId="xl366">
    <w:name w:val="xl366"/>
    <w:basedOn w:val="Normal"/>
    <w:rsid w:val="000C56AD"/>
    <w:pPr>
      <w:pBdr>
        <w:left w:val="single" w:sz="8" w:space="0" w:color="auto"/>
      </w:pBdr>
      <w:spacing w:before="100" w:beforeAutospacing="1" w:after="100" w:afterAutospacing="1"/>
    </w:pPr>
    <w:rPr>
      <w:rFonts w:ascii="Arial" w:hAnsi="Arial" w:cs="Arial"/>
      <w:sz w:val="16"/>
      <w:szCs w:val="16"/>
    </w:rPr>
  </w:style>
  <w:style w:type="paragraph" w:customStyle="1" w:styleId="xl367">
    <w:name w:val="xl367"/>
    <w:basedOn w:val="Normal"/>
    <w:rsid w:val="000C56AD"/>
    <w:pPr>
      <w:pBdr>
        <w:right w:val="single" w:sz="8" w:space="0" w:color="auto"/>
      </w:pBdr>
      <w:spacing w:before="100" w:beforeAutospacing="1" w:after="100" w:afterAutospacing="1"/>
      <w:jc w:val="right"/>
    </w:pPr>
    <w:rPr>
      <w:rFonts w:ascii="Arial" w:hAnsi="Arial" w:cs="Arial"/>
      <w:b/>
      <w:bCs/>
      <w:sz w:val="16"/>
      <w:szCs w:val="16"/>
    </w:rPr>
  </w:style>
  <w:style w:type="paragraph" w:customStyle="1" w:styleId="xl368">
    <w:name w:val="xl368"/>
    <w:basedOn w:val="Normal"/>
    <w:rsid w:val="000C56AD"/>
    <w:pPr>
      <w:pBdr>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369">
    <w:name w:val="xl369"/>
    <w:basedOn w:val="Normal"/>
    <w:rsid w:val="000C56AD"/>
    <w:pPr>
      <w:pBdr>
        <w:right w:val="single" w:sz="8" w:space="0" w:color="auto"/>
      </w:pBdr>
      <w:spacing w:before="100" w:beforeAutospacing="1" w:after="100" w:afterAutospacing="1"/>
      <w:jc w:val="center"/>
      <w:textAlignment w:val="center"/>
    </w:pPr>
    <w:rPr>
      <w:b/>
      <w:bCs/>
      <w:sz w:val="18"/>
      <w:szCs w:val="18"/>
    </w:rPr>
  </w:style>
  <w:style w:type="paragraph" w:customStyle="1" w:styleId="xl370">
    <w:name w:val="xl370"/>
    <w:basedOn w:val="Normal"/>
    <w:rsid w:val="000C56AD"/>
    <w:pPr>
      <w:spacing w:before="100" w:beforeAutospacing="1" w:after="100" w:afterAutospacing="1"/>
      <w:jc w:val="center"/>
      <w:textAlignment w:val="center"/>
    </w:pPr>
    <w:rPr>
      <w:b/>
      <w:bCs/>
      <w:sz w:val="18"/>
      <w:szCs w:val="18"/>
    </w:rPr>
  </w:style>
  <w:style w:type="paragraph" w:customStyle="1" w:styleId="xl371">
    <w:name w:val="xl371"/>
    <w:basedOn w:val="Normal"/>
    <w:rsid w:val="000C56AD"/>
    <w:pPr>
      <w:pBdr>
        <w:left w:val="single" w:sz="8" w:space="0" w:color="auto"/>
      </w:pBdr>
      <w:shd w:val="clear" w:color="000000" w:fill="C5BE97"/>
      <w:spacing w:before="100" w:beforeAutospacing="1" w:after="100" w:afterAutospacing="1"/>
      <w:jc w:val="center"/>
    </w:pPr>
    <w:rPr>
      <w:rFonts w:ascii="Arial" w:hAnsi="Arial" w:cs="Arial"/>
      <w:b/>
      <w:bCs/>
      <w:sz w:val="16"/>
      <w:szCs w:val="16"/>
    </w:rPr>
  </w:style>
  <w:style w:type="paragraph" w:customStyle="1" w:styleId="xl372">
    <w:name w:val="xl372"/>
    <w:basedOn w:val="Normal"/>
    <w:rsid w:val="000C56AD"/>
    <w:pPr>
      <w:shd w:val="clear" w:color="000000" w:fill="C5BE97"/>
      <w:spacing w:before="100" w:beforeAutospacing="1" w:after="100" w:afterAutospacing="1"/>
    </w:pPr>
    <w:rPr>
      <w:rFonts w:ascii="Arial" w:hAnsi="Arial" w:cs="Arial"/>
      <w:b/>
      <w:bCs/>
      <w:sz w:val="16"/>
      <w:szCs w:val="16"/>
    </w:rPr>
  </w:style>
  <w:style w:type="paragraph" w:customStyle="1" w:styleId="xl373">
    <w:name w:val="xl373"/>
    <w:basedOn w:val="Normal"/>
    <w:rsid w:val="000C56AD"/>
    <w:pPr>
      <w:pBdr>
        <w:right w:val="single" w:sz="8" w:space="0" w:color="auto"/>
      </w:pBdr>
      <w:shd w:val="clear" w:color="000000" w:fill="C5BE97"/>
      <w:spacing w:before="100" w:beforeAutospacing="1" w:after="100" w:afterAutospacing="1"/>
    </w:pPr>
    <w:rPr>
      <w:rFonts w:ascii="Arial" w:hAnsi="Arial" w:cs="Arial"/>
      <w:b/>
      <w:bCs/>
      <w:sz w:val="16"/>
      <w:szCs w:val="16"/>
    </w:rPr>
  </w:style>
  <w:style w:type="paragraph" w:customStyle="1" w:styleId="xl374">
    <w:name w:val="xl374"/>
    <w:basedOn w:val="Normal"/>
    <w:rsid w:val="000C56AD"/>
    <w:pPr>
      <w:spacing w:before="100" w:beforeAutospacing="1" w:after="100" w:afterAutospacing="1"/>
      <w:textAlignment w:val="center"/>
    </w:pPr>
    <w:rPr>
      <w:sz w:val="18"/>
      <w:szCs w:val="18"/>
    </w:rPr>
  </w:style>
  <w:style w:type="paragraph" w:customStyle="1" w:styleId="xl375">
    <w:name w:val="xl375"/>
    <w:basedOn w:val="Normal"/>
    <w:rsid w:val="000C56AD"/>
    <w:pPr>
      <w:pBdr>
        <w:top w:val="single" w:sz="4" w:space="0" w:color="auto"/>
        <w:lef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76">
    <w:name w:val="xl376"/>
    <w:basedOn w:val="Normal"/>
    <w:rsid w:val="000C56AD"/>
    <w:pPr>
      <w:pBdr>
        <w:top w:val="single" w:sz="4" w:space="0" w:color="auto"/>
      </w:pBdr>
      <w:shd w:val="clear" w:color="000000" w:fill="DDD9C3"/>
      <w:spacing w:before="100" w:beforeAutospacing="1" w:after="100" w:afterAutospacing="1"/>
      <w:jc w:val="both"/>
      <w:textAlignment w:val="center"/>
    </w:pPr>
    <w:rPr>
      <w:b/>
      <w:bCs/>
      <w:szCs w:val="24"/>
    </w:rPr>
  </w:style>
  <w:style w:type="paragraph" w:customStyle="1" w:styleId="xl377">
    <w:name w:val="xl377"/>
    <w:basedOn w:val="Normal"/>
    <w:rsid w:val="000C56AD"/>
    <w:pPr>
      <w:pBdr>
        <w:top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78">
    <w:name w:val="xl378"/>
    <w:basedOn w:val="Normal"/>
    <w:rsid w:val="000C56AD"/>
    <w:pPr>
      <w:pBdr>
        <w:top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79">
    <w:name w:val="xl379"/>
    <w:basedOn w:val="Normal"/>
    <w:rsid w:val="000C56AD"/>
    <w:pPr>
      <w:pBdr>
        <w:top w:val="single" w:sz="4" w:space="0" w:color="auto"/>
        <w:right w:val="single" w:sz="8" w:space="0" w:color="auto"/>
      </w:pBdr>
      <w:shd w:val="clear" w:color="000000" w:fill="DDD9C3"/>
      <w:spacing w:before="100" w:beforeAutospacing="1" w:after="100" w:afterAutospacing="1"/>
      <w:jc w:val="center"/>
      <w:textAlignment w:val="center"/>
    </w:pPr>
    <w:rPr>
      <w:b/>
      <w:bCs/>
      <w:szCs w:val="24"/>
    </w:rPr>
  </w:style>
  <w:style w:type="paragraph" w:customStyle="1" w:styleId="xl380">
    <w:name w:val="xl380"/>
    <w:basedOn w:val="Normal"/>
    <w:rsid w:val="000C56AD"/>
    <w:pPr>
      <w:pBdr>
        <w:left w:val="single" w:sz="8" w:space="0" w:color="auto"/>
        <w:bottom w:val="single" w:sz="8" w:space="0" w:color="auto"/>
      </w:pBdr>
      <w:spacing w:before="100" w:beforeAutospacing="1" w:after="100" w:afterAutospacing="1"/>
      <w:jc w:val="center"/>
      <w:textAlignment w:val="center"/>
    </w:pPr>
    <w:rPr>
      <w:rFonts w:ascii="Arial" w:hAnsi="Arial" w:cs="Arial"/>
      <w:szCs w:val="24"/>
    </w:rPr>
  </w:style>
  <w:style w:type="paragraph" w:customStyle="1" w:styleId="xl381">
    <w:name w:val="xl381"/>
    <w:basedOn w:val="Normal"/>
    <w:rsid w:val="000C56AD"/>
    <w:pPr>
      <w:pBdr>
        <w:bottom w:val="single" w:sz="8" w:space="0" w:color="auto"/>
      </w:pBdr>
      <w:spacing w:before="100" w:beforeAutospacing="1" w:after="100" w:afterAutospacing="1"/>
      <w:textAlignment w:val="center"/>
    </w:pPr>
    <w:rPr>
      <w:rFonts w:ascii="Arial" w:hAnsi="Arial" w:cs="Arial"/>
      <w:sz w:val="16"/>
      <w:szCs w:val="16"/>
    </w:rPr>
  </w:style>
  <w:style w:type="paragraph" w:customStyle="1" w:styleId="xl382">
    <w:name w:val="xl382"/>
    <w:basedOn w:val="Normal"/>
    <w:rsid w:val="000C56AD"/>
    <w:pPr>
      <w:pBdr>
        <w:bottom w:val="single" w:sz="8" w:space="0" w:color="auto"/>
      </w:pBdr>
      <w:spacing w:before="100" w:beforeAutospacing="1" w:after="100" w:afterAutospacing="1"/>
    </w:pPr>
    <w:rPr>
      <w:rFonts w:ascii="Calibri" w:hAnsi="Calibri"/>
      <w:b/>
      <w:bCs/>
      <w:color w:val="000000"/>
      <w:sz w:val="22"/>
      <w:szCs w:val="22"/>
    </w:rPr>
  </w:style>
  <w:style w:type="paragraph" w:customStyle="1" w:styleId="xl383">
    <w:name w:val="xl383"/>
    <w:basedOn w:val="Normal"/>
    <w:rsid w:val="000C56AD"/>
    <w:pPr>
      <w:spacing w:before="100" w:beforeAutospacing="1" w:after="100" w:afterAutospacing="1"/>
      <w:textAlignment w:val="center"/>
    </w:pPr>
    <w:rPr>
      <w:sz w:val="18"/>
      <w:szCs w:val="18"/>
    </w:rPr>
  </w:style>
  <w:style w:type="paragraph" w:customStyle="1" w:styleId="xl384">
    <w:name w:val="xl384"/>
    <w:basedOn w:val="Normal"/>
    <w:rsid w:val="000C56AD"/>
    <w:pPr>
      <w:spacing w:before="100" w:beforeAutospacing="1" w:after="100" w:afterAutospacing="1"/>
      <w:jc w:val="center"/>
      <w:textAlignment w:val="center"/>
    </w:pPr>
    <w:rPr>
      <w:sz w:val="18"/>
      <w:szCs w:val="18"/>
    </w:rPr>
  </w:style>
  <w:style w:type="paragraph" w:customStyle="1" w:styleId="xl385">
    <w:name w:val="xl385"/>
    <w:basedOn w:val="Normal"/>
    <w:rsid w:val="000C56AD"/>
    <w:pPr>
      <w:spacing w:before="100" w:beforeAutospacing="1" w:after="100" w:afterAutospacing="1"/>
      <w:jc w:val="center"/>
      <w:textAlignment w:val="center"/>
    </w:pPr>
    <w:rPr>
      <w:sz w:val="18"/>
      <w:szCs w:val="18"/>
    </w:rPr>
  </w:style>
  <w:style w:type="paragraph" w:customStyle="1" w:styleId="xl386">
    <w:name w:val="xl386"/>
    <w:basedOn w:val="Normal"/>
    <w:rsid w:val="000C56AD"/>
    <w:pPr>
      <w:pBdr>
        <w:top w:val="single" w:sz="4" w:space="0" w:color="auto"/>
        <w:bottom w:val="single" w:sz="4" w:space="0" w:color="auto"/>
        <w:right w:val="single" w:sz="8" w:space="0" w:color="auto"/>
      </w:pBdr>
      <w:shd w:val="clear" w:color="000000" w:fill="C5D9F1"/>
      <w:spacing w:before="100" w:beforeAutospacing="1" w:after="100" w:afterAutospacing="1"/>
      <w:jc w:val="center"/>
      <w:textAlignment w:val="center"/>
    </w:pPr>
    <w:rPr>
      <w:rFonts w:ascii="Arial" w:hAnsi="Arial" w:cs="Arial"/>
      <w:b/>
      <w:bCs/>
      <w:sz w:val="16"/>
      <w:szCs w:val="16"/>
    </w:rPr>
  </w:style>
  <w:style w:type="paragraph" w:customStyle="1" w:styleId="xl387">
    <w:name w:val="xl387"/>
    <w:basedOn w:val="Normal"/>
    <w:rsid w:val="000C56AD"/>
    <w:pPr>
      <w:spacing w:before="100" w:beforeAutospacing="1" w:after="100" w:afterAutospacing="1"/>
      <w:jc w:val="right"/>
    </w:pPr>
    <w:rPr>
      <w:rFonts w:ascii="Arial" w:hAnsi="Arial" w:cs="Arial"/>
      <w:b/>
      <w:bCs/>
      <w:sz w:val="16"/>
      <w:szCs w:val="16"/>
    </w:rPr>
  </w:style>
  <w:style w:type="paragraph" w:customStyle="1" w:styleId="xl388">
    <w:name w:val="xl388"/>
    <w:basedOn w:val="Normal"/>
    <w:rsid w:val="000C56AD"/>
    <w:pPr>
      <w:spacing w:before="100" w:beforeAutospacing="1" w:after="100" w:afterAutospacing="1"/>
      <w:jc w:val="both"/>
    </w:pPr>
    <w:rPr>
      <w:rFonts w:ascii="Verdana" w:hAnsi="Verdana"/>
      <w:szCs w:val="24"/>
    </w:rPr>
  </w:style>
  <w:style w:type="paragraph" w:customStyle="1" w:styleId="xl389">
    <w:name w:val="xl389"/>
    <w:basedOn w:val="Normal"/>
    <w:rsid w:val="000C56AD"/>
    <w:pPr>
      <w:pBdr>
        <w:bottom w:val="single" w:sz="4" w:space="0" w:color="auto"/>
      </w:pBdr>
      <w:spacing w:before="100" w:beforeAutospacing="1" w:after="100" w:afterAutospacing="1"/>
      <w:textAlignment w:val="center"/>
    </w:pPr>
    <w:rPr>
      <w:sz w:val="18"/>
      <w:szCs w:val="18"/>
    </w:rPr>
  </w:style>
  <w:style w:type="paragraph" w:customStyle="1" w:styleId="xl390">
    <w:name w:val="xl390"/>
    <w:basedOn w:val="Normal"/>
    <w:rsid w:val="000C56AD"/>
    <w:pPr>
      <w:pBdr>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391">
    <w:name w:val="xl391"/>
    <w:basedOn w:val="Normal"/>
    <w:rsid w:val="000C56AD"/>
    <w:pPr>
      <w:pBdr>
        <w:right w:val="single" w:sz="4" w:space="0" w:color="auto"/>
      </w:pBdr>
      <w:spacing w:before="100" w:beforeAutospacing="1" w:after="100" w:afterAutospacing="1"/>
      <w:jc w:val="center"/>
      <w:textAlignment w:val="center"/>
    </w:pPr>
    <w:rPr>
      <w:b/>
      <w:bCs/>
      <w:sz w:val="18"/>
      <w:szCs w:val="18"/>
    </w:rPr>
  </w:style>
  <w:style w:type="paragraph" w:customStyle="1" w:styleId="xl392">
    <w:name w:val="xl392"/>
    <w:basedOn w:val="Normal"/>
    <w:rsid w:val="000C56AD"/>
    <w:pPr>
      <w:pBdr>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393">
    <w:name w:val="xl393"/>
    <w:basedOn w:val="Normal"/>
    <w:rsid w:val="000C56AD"/>
    <w:pPr>
      <w:pBdr>
        <w:top w:val="single" w:sz="4" w:space="0" w:color="auto"/>
        <w:lef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94">
    <w:name w:val="xl394"/>
    <w:basedOn w:val="Normal"/>
    <w:rsid w:val="000C56AD"/>
    <w:pPr>
      <w:pBdr>
        <w:top w:val="single" w:sz="4" w:space="0" w:color="auto"/>
        <w:right w:val="single" w:sz="4" w:space="0" w:color="auto"/>
      </w:pBdr>
      <w:shd w:val="clear" w:color="000000" w:fill="DDD9C3"/>
      <w:spacing w:before="100" w:beforeAutospacing="1" w:after="100" w:afterAutospacing="1"/>
      <w:jc w:val="center"/>
      <w:textAlignment w:val="center"/>
    </w:pPr>
    <w:rPr>
      <w:b/>
      <w:bCs/>
      <w:szCs w:val="24"/>
    </w:rPr>
  </w:style>
  <w:style w:type="paragraph" w:customStyle="1" w:styleId="xl395">
    <w:name w:val="xl395"/>
    <w:basedOn w:val="Normal"/>
    <w:rsid w:val="000C56AD"/>
    <w:pPr>
      <w:spacing w:before="100" w:beforeAutospacing="1" w:after="100" w:afterAutospacing="1"/>
      <w:jc w:val="both"/>
      <w:textAlignment w:val="center"/>
    </w:pPr>
    <w:rPr>
      <w:sz w:val="18"/>
      <w:szCs w:val="18"/>
    </w:rPr>
  </w:style>
  <w:style w:type="paragraph" w:customStyle="1" w:styleId="xl396">
    <w:name w:val="xl396"/>
    <w:basedOn w:val="Normal"/>
    <w:rsid w:val="000C56AD"/>
    <w:pPr>
      <w:shd w:val="clear" w:color="000000" w:fill="FFFFFF"/>
      <w:spacing w:before="100" w:beforeAutospacing="1" w:after="100" w:afterAutospacing="1"/>
      <w:textAlignment w:val="center"/>
    </w:pPr>
    <w:rPr>
      <w:color w:val="000000"/>
      <w:szCs w:val="24"/>
    </w:rPr>
  </w:style>
  <w:style w:type="paragraph" w:customStyle="1" w:styleId="xl397">
    <w:name w:val="xl397"/>
    <w:basedOn w:val="Normal"/>
    <w:rsid w:val="000C56AD"/>
    <w:pPr>
      <w:pBdr>
        <w:right w:val="single" w:sz="4" w:space="0" w:color="auto"/>
      </w:pBdr>
      <w:spacing w:before="100" w:beforeAutospacing="1" w:after="100" w:afterAutospacing="1"/>
      <w:jc w:val="center"/>
      <w:textAlignment w:val="center"/>
    </w:pPr>
    <w:rPr>
      <w:sz w:val="18"/>
      <w:szCs w:val="18"/>
    </w:rPr>
  </w:style>
  <w:style w:type="paragraph" w:customStyle="1" w:styleId="xl398">
    <w:name w:val="xl398"/>
    <w:basedOn w:val="Normal"/>
    <w:rsid w:val="000C56AD"/>
    <w:pPr>
      <w:pBdr>
        <w:top w:val="single" w:sz="8" w:space="0" w:color="auto"/>
        <w:left w:val="single" w:sz="8" w:space="0" w:color="auto"/>
        <w:bottom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399">
    <w:name w:val="xl399"/>
    <w:basedOn w:val="Normal"/>
    <w:rsid w:val="000C56AD"/>
    <w:pPr>
      <w:pBdr>
        <w:top w:val="single" w:sz="8" w:space="0" w:color="auto"/>
        <w:bottom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400">
    <w:name w:val="xl400"/>
    <w:basedOn w:val="Normal"/>
    <w:rsid w:val="000C56AD"/>
    <w:pPr>
      <w:pBdr>
        <w:top w:val="single" w:sz="8" w:space="0" w:color="auto"/>
        <w:bottom w:val="single" w:sz="8" w:space="0" w:color="auto"/>
        <w:right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401">
    <w:name w:val="xl401"/>
    <w:basedOn w:val="Normal"/>
    <w:rsid w:val="000C56AD"/>
    <w:pPr>
      <w:spacing w:before="100" w:beforeAutospacing="1" w:after="100" w:afterAutospacing="1"/>
      <w:jc w:val="right"/>
    </w:pPr>
    <w:rPr>
      <w:rFonts w:ascii="Arial" w:hAnsi="Arial" w:cs="Arial"/>
      <w:b/>
      <w:bCs/>
      <w:sz w:val="16"/>
      <w:szCs w:val="16"/>
    </w:rPr>
  </w:style>
  <w:style w:type="paragraph" w:customStyle="1" w:styleId="xl402">
    <w:name w:val="xl402"/>
    <w:basedOn w:val="Normal"/>
    <w:rsid w:val="000C56AD"/>
    <w:pPr>
      <w:pBdr>
        <w:left w:val="single" w:sz="8" w:space="0" w:color="auto"/>
      </w:pBdr>
      <w:spacing w:before="100" w:beforeAutospacing="1" w:after="100" w:afterAutospacing="1"/>
      <w:textAlignment w:val="center"/>
    </w:pPr>
    <w:rPr>
      <w:rFonts w:ascii="Arial" w:hAnsi="Arial" w:cs="Arial"/>
      <w:sz w:val="16"/>
      <w:szCs w:val="16"/>
    </w:rPr>
  </w:style>
  <w:style w:type="paragraph" w:customStyle="1" w:styleId="xl403">
    <w:name w:val="xl403"/>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404">
    <w:name w:val="xl404"/>
    <w:basedOn w:val="Normal"/>
    <w:rsid w:val="000C56AD"/>
    <w:pPr>
      <w:spacing w:before="100" w:beforeAutospacing="1" w:after="100" w:afterAutospacing="1"/>
      <w:jc w:val="center"/>
    </w:pPr>
    <w:rPr>
      <w:rFonts w:ascii="Arial" w:hAnsi="Arial" w:cs="Arial"/>
      <w:sz w:val="16"/>
      <w:szCs w:val="16"/>
    </w:rPr>
  </w:style>
  <w:style w:type="paragraph" w:customStyle="1" w:styleId="xl405">
    <w:name w:val="xl405"/>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406">
    <w:name w:val="xl406"/>
    <w:basedOn w:val="Normal"/>
    <w:rsid w:val="000C56AD"/>
    <w:pPr>
      <w:pBdr>
        <w:left w:val="single" w:sz="8" w:space="0" w:color="auto"/>
      </w:pBdr>
      <w:spacing w:before="100" w:beforeAutospacing="1" w:after="100" w:afterAutospacing="1"/>
      <w:jc w:val="right"/>
    </w:pPr>
    <w:rPr>
      <w:rFonts w:ascii="Arial" w:hAnsi="Arial" w:cs="Arial"/>
      <w:b/>
      <w:bCs/>
      <w:sz w:val="16"/>
      <w:szCs w:val="16"/>
    </w:rPr>
  </w:style>
  <w:style w:type="paragraph" w:customStyle="1" w:styleId="xl407">
    <w:name w:val="xl407"/>
    <w:basedOn w:val="Normal"/>
    <w:rsid w:val="000C56AD"/>
    <w:pPr>
      <w:spacing w:before="100" w:beforeAutospacing="1" w:after="100" w:afterAutospacing="1"/>
      <w:jc w:val="right"/>
    </w:pPr>
    <w:rPr>
      <w:rFonts w:ascii="Arial" w:hAnsi="Arial" w:cs="Arial"/>
      <w:b/>
      <w:bCs/>
      <w:sz w:val="16"/>
      <w:szCs w:val="16"/>
    </w:rPr>
  </w:style>
  <w:style w:type="paragraph" w:customStyle="1" w:styleId="xl408">
    <w:name w:val="xl408"/>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409">
    <w:name w:val="xl409"/>
    <w:basedOn w:val="Normal"/>
    <w:rsid w:val="000C56AD"/>
    <w:pPr>
      <w:spacing w:before="100" w:beforeAutospacing="1" w:after="100" w:afterAutospacing="1"/>
      <w:jc w:val="center"/>
    </w:pPr>
    <w:rPr>
      <w:rFonts w:ascii="Arial" w:hAnsi="Arial" w:cs="Arial"/>
      <w:sz w:val="16"/>
      <w:szCs w:val="16"/>
    </w:rPr>
  </w:style>
  <w:style w:type="paragraph" w:customStyle="1" w:styleId="xl410">
    <w:name w:val="xl410"/>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411">
    <w:name w:val="xl411"/>
    <w:basedOn w:val="Normal"/>
    <w:rsid w:val="000C56AD"/>
    <w:pPr>
      <w:spacing w:before="100" w:beforeAutospacing="1" w:after="100" w:afterAutospacing="1"/>
      <w:jc w:val="right"/>
    </w:pPr>
    <w:rPr>
      <w:rFonts w:ascii="Arial" w:hAnsi="Arial" w:cs="Arial"/>
      <w:sz w:val="16"/>
      <w:szCs w:val="16"/>
    </w:rPr>
  </w:style>
  <w:style w:type="paragraph" w:customStyle="1" w:styleId="xl412">
    <w:name w:val="xl412"/>
    <w:basedOn w:val="Normal"/>
    <w:rsid w:val="000C56AD"/>
    <w:pPr>
      <w:pBdr>
        <w:left w:val="single" w:sz="8" w:space="0" w:color="auto"/>
      </w:pBdr>
      <w:spacing w:before="100" w:beforeAutospacing="1" w:after="100" w:afterAutospacing="1"/>
    </w:pPr>
    <w:rPr>
      <w:rFonts w:ascii="Arial" w:hAnsi="Arial" w:cs="Arial"/>
      <w:szCs w:val="24"/>
    </w:rPr>
  </w:style>
  <w:style w:type="paragraph" w:customStyle="1" w:styleId="xl413">
    <w:name w:val="xl413"/>
    <w:basedOn w:val="Normal"/>
    <w:rsid w:val="000C56AD"/>
    <w:pPr>
      <w:pBdr>
        <w:left w:val="single" w:sz="8" w:space="0" w:color="auto"/>
      </w:pBdr>
      <w:spacing w:before="100" w:beforeAutospacing="1" w:after="100" w:afterAutospacing="1"/>
      <w:jc w:val="right"/>
    </w:pPr>
    <w:rPr>
      <w:rFonts w:ascii="Arial" w:hAnsi="Arial" w:cs="Arial"/>
      <w:sz w:val="16"/>
      <w:szCs w:val="16"/>
    </w:rPr>
  </w:style>
  <w:style w:type="paragraph" w:customStyle="1" w:styleId="xl414">
    <w:name w:val="xl414"/>
    <w:basedOn w:val="Normal"/>
    <w:rsid w:val="000C56AD"/>
    <w:pPr>
      <w:pBdr>
        <w:left w:val="single" w:sz="8" w:space="0" w:color="auto"/>
      </w:pBdr>
      <w:spacing w:before="100" w:beforeAutospacing="1" w:after="100" w:afterAutospacing="1"/>
      <w:jc w:val="right"/>
    </w:pPr>
    <w:rPr>
      <w:rFonts w:ascii="Arial" w:hAnsi="Arial" w:cs="Arial"/>
      <w:sz w:val="16"/>
      <w:szCs w:val="16"/>
    </w:rPr>
  </w:style>
  <w:style w:type="paragraph" w:customStyle="1" w:styleId="xl415">
    <w:name w:val="xl415"/>
    <w:basedOn w:val="Normal"/>
    <w:rsid w:val="000C56AD"/>
    <w:pPr>
      <w:pBdr>
        <w:left w:val="single" w:sz="8" w:space="0" w:color="auto"/>
      </w:pBdr>
      <w:spacing w:before="100" w:beforeAutospacing="1" w:after="100" w:afterAutospacing="1"/>
      <w:textAlignment w:val="center"/>
    </w:pPr>
    <w:rPr>
      <w:rFonts w:ascii="Arial" w:hAnsi="Arial" w:cs="Arial"/>
      <w:sz w:val="16"/>
      <w:szCs w:val="16"/>
    </w:rPr>
  </w:style>
  <w:style w:type="paragraph" w:customStyle="1" w:styleId="xl416">
    <w:name w:val="xl416"/>
    <w:basedOn w:val="Normal"/>
    <w:rsid w:val="000C56AD"/>
    <w:pPr>
      <w:pBdr>
        <w:right w:val="single" w:sz="8" w:space="0" w:color="auto"/>
      </w:pBdr>
      <w:spacing w:before="100" w:beforeAutospacing="1" w:after="100" w:afterAutospacing="1"/>
      <w:jc w:val="center"/>
      <w:textAlignment w:val="center"/>
    </w:pPr>
    <w:rPr>
      <w:sz w:val="18"/>
      <w:szCs w:val="18"/>
    </w:rPr>
  </w:style>
  <w:style w:type="paragraph" w:customStyle="1" w:styleId="xl266">
    <w:name w:val="xl266"/>
    <w:basedOn w:val="Normal"/>
    <w:rsid w:val="000C56A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417">
    <w:name w:val="xl417"/>
    <w:basedOn w:val="Normal"/>
    <w:rsid w:val="000C56AD"/>
    <w:pPr>
      <w:spacing w:before="100" w:beforeAutospacing="1" w:after="100" w:afterAutospacing="1"/>
    </w:pPr>
    <w:rPr>
      <w:rFonts w:ascii="Arial" w:hAnsi="Arial" w:cs="Arial"/>
      <w:color w:val="FF0000"/>
      <w:sz w:val="16"/>
      <w:szCs w:val="16"/>
    </w:rPr>
  </w:style>
  <w:style w:type="paragraph" w:customStyle="1" w:styleId="xl418">
    <w:name w:val="xl418"/>
    <w:basedOn w:val="Normal"/>
    <w:rsid w:val="000C56AD"/>
    <w:pPr>
      <w:pBdr>
        <w:left w:val="single" w:sz="8" w:space="0" w:color="auto"/>
      </w:pBdr>
      <w:spacing w:before="100" w:beforeAutospacing="1" w:after="100" w:afterAutospacing="1"/>
      <w:jc w:val="center"/>
    </w:pPr>
    <w:rPr>
      <w:rFonts w:ascii="Arial" w:hAnsi="Arial" w:cs="Arial"/>
      <w:szCs w:val="24"/>
    </w:rPr>
  </w:style>
  <w:style w:type="paragraph" w:customStyle="1" w:styleId="xl419">
    <w:name w:val="xl419"/>
    <w:basedOn w:val="Normal"/>
    <w:rsid w:val="000C56AD"/>
    <w:pPr>
      <w:spacing w:before="100" w:beforeAutospacing="1" w:after="100" w:afterAutospacing="1"/>
      <w:textAlignment w:val="center"/>
    </w:pPr>
    <w:rPr>
      <w:rFonts w:ascii="Arial" w:hAnsi="Arial" w:cs="Arial"/>
      <w:sz w:val="16"/>
      <w:szCs w:val="16"/>
    </w:rPr>
  </w:style>
  <w:style w:type="paragraph" w:customStyle="1" w:styleId="xl420">
    <w:name w:val="xl420"/>
    <w:basedOn w:val="Normal"/>
    <w:rsid w:val="000C56AD"/>
    <w:pPr>
      <w:pBdr>
        <w:bottom w:val="single" w:sz="8" w:space="0" w:color="auto"/>
      </w:pBdr>
      <w:spacing w:before="100" w:beforeAutospacing="1" w:after="100" w:afterAutospacing="1"/>
      <w:textAlignment w:val="center"/>
    </w:pPr>
    <w:rPr>
      <w:rFonts w:ascii="Arial" w:hAnsi="Arial" w:cs="Arial"/>
      <w:sz w:val="16"/>
      <w:szCs w:val="16"/>
    </w:rPr>
  </w:style>
  <w:style w:type="paragraph" w:customStyle="1" w:styleId="xl421">
    <w:name w:val="xl421"/>
    <w:basedOn w:val="Normal"/>
    <w:rsid w:val="000C56AD"/>
    <w:pPr>
      <w:spacing w:before="100" w:beforeAutospacing="1" w:after="100" w:afterAutospacing="1"/>
      <w:jc w:val="center"/>
    </w:pPr>
    <w:rPr>
      <w:rFonts w:ascii="Arial" w:hAnsi="Arial" w:cs="Arial"/>
      <w:b/>
      <w:bCs/>
      <w:sz w:val="16"/>
      <w:szCs w:val="16"/>
    </w:rPr>
  </w:style>
  <w:style w:type="paragraph" w:customStyle="1" w:styleId="xl422">
    <w:name w:val="xl422"/>
    <w:basedOn w:val="Normal"/>
    <w:rsid w:val="000C56AD"/>
    <w:pPr>
      <w:spacing w:before="100" w:beforeAutospacing="1" w:after="100" w:afterAutospacing="1"/>
      <w:jc w:val="right"/>
    </w:pPr>
    <w:rPr>
      <w:rFonts w:ascii="Arial" w:hAnsi="Arial" w:cs="Arial"/>
      <w:b/>
      <w:bCs/>
      <w:sz w:val="16"/>
      <w:szCs w:val="16"/>
    </w:rPr>
  </w:style>
  <w:style w:type="paragraph" w:customStyle="1" w:styleId="xl423">
    <w:name w:val="xl423"/>
    <w:basedOn w:val="Normal"/>
    <w:rsid w:val="000C56AD"/>
    <w:pPr>
      <w:shd w:val="clear" w:color="000000" w:fill="DDD9C3"/>
      <w:spacing w:before="100" w:beforeAutospacing="1" w:after="100" w:afterAutospacing="1"/>
    </w:pPr>
    <w:rPr>
      <w:rFonts w:ascii="Arial" w:hAnsi="Arial" w:cs="Arial"/>
      <w:b/>
      <w:bCs/>
      <w:sz w:val="16"/>
      <w:szCs w:val="16"/>
    </w:rPr>
  </w:style>
  <w:style w:type="paragraph" w:customStyle="1" w:styleId="xl424">
    <w:name w:val="xl424"/>
    <w:basedOn w:val="Normal"/>
    <w:rsid w:val="000C56AD"/>
    <w:pPr>
      <w:shd w:val="clear" w:color="000000" w:fill="DDD9C3"/>
      <w:spacing w:before="100" w:beforeAutospacing="1" w:after="100" w:afterAutospacing="1"/>
      <w:jc w:val="right"/>
    </w:pPr>
    <w:rPr>
      <w:rFonts w:ascii="Arial" w:hAnsi="Arial" w:cs="Arial"/>
      <w:b/>
      <w:bCs/>
      <w:sz w:val="16"/>
      <w:szCs w:val="16"/>
    </w:rPr>
  </w:style>
  <w:style w:type="paragraph" w:customStyle="1" w:styleId="xl425">
    <w:name w:val="xl425"/>
    <w:basedOn w:val="Normal"/>
    <w:rsid w:val="000C56AD"/>
    <w:pPr>
      <w:shd w:val="clear" w:color="000000" w:fill="DDD9C3"/>
      <w:spacing w:before="100" w:beforeAutospacing="1" w:after="100" w:afterAutospacing="1"/>
    </w:pPr>
    <w:rPr>
      <w:rFonts w:ascii="Arial" w:hAnsi="Arial" w:cs="Arial"/>
      <w:sz w:val="16"/>
      <w:szCs w:val="16"/>
    </w:rPr>
  </w:style>
  <w:style w:type="paragraph" w:customStyle="1" w:styleId="xl426">
    <w:name w:val="xl426"/>
    <w:basedOn w:val="Normal"/>
    <w:rsid w:val="000C56AD"/>
    <w:pPr>
      <w:shd w:val="clear" w:color="000000" w:fill="DDD9C3"/>
      <w:spacing w:before="100" w:beforeAutospacing="1" w:after="100" w:afterAutospacing="1"/>
      <w:jc w:val="right"/>
      <w:textAlignment w:val="center"/>
    </w:pPr>
    <w:rPr>
      <w:rFonts w:ascii="Arial" w:hAnsi="Arial" w:cs="Arial"/>
      <w:b/>
      <w:bCs/>
      <w:sz w:val="16"/>
      <w:szCs w:val="16"/>
    </w:rPr>
  </w:style>
  <w:style w:type="paragraph" w:customStyle="1" w:styleId="xl427">
    <w:name w:val="xl427"/>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428">
    <w:name w:val="xl428"/>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429">
    <w:name w:val="xl429"/>
    <w:basedOn w:val="Normal"/>
    <w:rsid w:val="000C56AD"/>
    <w:pPr>
      <w:spacing w:before="100" w:beforeAutospacing="1" w:after="100" w:afterAutospacing="1"/>
      <w:jc w:val="center"/>
    </w:pPr>
    <w:rPr>
      <w:rFonts w:ascii="Arial" w:hAnsi="Arial" w:cs="Arial"/>
      <w:sz w:val="16"/>
      <w:szCs w:val="16"/>
    </w:rPr>
  </w:style>
  <w:style w:type="paragraph" w:customStyle="1" w:styleId="xl430">
    <w:name w:val="xl430"/>
    <w:basedOn w:val="Normal"/>
    <w:rsid w:val="000C56AD"/>
    <w:pPr>
      <w:pBdr>
        <w:left w:val="single" w:sz="8" w:space="0" w:color="auto"/>
        <w:bottom w:val="single" w:sz="8" w:space="0" w:color="auto"/>
      </w:pBdr>
      <w:spacing w:before="100" w:beforeAutospacing="1" w:after="100" w:afterAutospacing="1"/>
      <w:jc w:val="center"/>
    </w:pPr>
    <w:rPr>
      <w:rFonts w:ascii="Arial" w:hAnsi="Arial" w:cs="Arial"/>
      <w:szCs w:val="24"/>
    </w:rPr>
  </w:style>
  <w:style w:type="paragraph" w:customStyle="1" w:styleId="xl431">
    <w:name w:val="xl431"/>
    <w:basedOn w:val="Normal"/>
    <w:rsid w:val="000C56AD"/>
    <w:pPr>
      <w:pBdr>
        <w:bottom w:val="single" w:sz="8" w:space="0" w:color="auto"/>
      </w:pBdr>
      <w:spacing w:before="100" w:beforeAutospacing="1" w:after="100" w:afterAutospacing="1"/>
    </w:pPr>
    <w:rPr>
      <w:rFonts w:ascii="Arial" w:hAnsi="Arial" w:cs="Arial"/>
      <w:sz w:val="16"/>
      <w:szCs w:val="16"/>
    </w:rPr>
  </w:style>
  <w:style w:type="paragraph" w:customStyle="1" w:styleId="xl432">
    <w:name w:val="xl432"/>
    <w:basedOn w:val="Normal"/>
    <w:rsid w:val="000C56AD"/>
    <w:pPr>
      <w:pBdr>
        <w:bottom w:val="single" w:sz="8" w:space="0" w:color="auto"/>
      </w:pBdr>
      <w:spacing w:before="100" w:beforeAutospacing="1" w:after="100" w:afterAutospacing="1"/>
      <w:jc w:val="center"/>
    </w:pPr>
    <w:rPr>
      <w:rFonts w:ascii="Arial" w:hAnsi="Arial" w:cs="Arial"/>
      <w:sz w:val="16"/>
      <w:szCs w:val="16"/>
    </w:rPr>
  </w:style>
  <w:style w:type="paragraph" w:customStyle="1" w:styleId="xl433">
    <w:name w:val="xl433"/>
    <w:basedOn w:val="Normal"/>
    <w:rsid w:val="000C56AD"/>
    <w:pPr>
      <w:pBdr>
        <w:bottom w:val="single" w:sz="8" w:space="0" w:color="auto"/>
      </w:pBdr>
      <w:spacing w:before="100" w:beforeAutospacing="1" w:after="100" w:afterAutospacing="1"/>
      <w:jc w:val="right"/>
    </w:pPr>
    <w:rPr>
      <w:rFonts w:ascii="Arial" w:hAnsi="Arial" w:cs="Arial"/>
      <w:b/>
      <w:bCs/>
      <w:sz w:val="16"/>
      <w:szCs w:val="16"/>
    </w:rPr>
  </w:style>
  <w:style w:type="paragraph" w:customStyle="1" w:styleId="xl434">
    <w:name w:val="xl434"/>
    <w:basedOn w:val="Normal"/>
    <w:rsid w:val="000C56AD"/>
    <w:pPr>
      <w:pBdr>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435">
    <w:name w:val="xl435"/>
    <w:basedOn w:val="Normal"/>
    <w:rsid w:val="000C56AD"/>
    <w:pPr>
      <w:pBdr>
        <w:right w:val="single" w:sz="8" w:space="0" w:color="auto"/>
      </w:pBdr>
      <w:spacing w:before="100" w:beforeAutospacing="1" w:after="100" w:afterAutospacing="1"/>
    </w:pPr>
    <w:rPr>
      <w:szCs w:val="24"/>
    </w:rPr>
  </w:style>
  <w:style w:type="paragraph" w:customStyle="1" w:styleId="xl436">
    <w:name w:val="xl436"/>
    <w:basedOn w:val="Normal"/>
    <w:rsid w:val="000C56AD"/>
    <w:pPr>
      <w:pBdr>
        <w:lef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37">
    <w:name w:val="xl437"/>
    <w:basedOn w:val="Normal"/>
    <w:rsid w:val="000C56AD"/>
    <w:pPr>
      <w:shd w:val="clear" w:color="000000" w:fill="FFFFFF"/>
      <w:spacing w:before="100" w:beforeAutospacing="1" w:after="100" w:afterAutospacing="1"/>
      <w:textAlignment w:val="center"/>
    </w:pPr>
    <w:rPr>
      <w:sz w:val="18"/>
      <w:szCs w:val="18"/>
    </w:rPr>
  </w:style>
  <w:style w:type="paragraph" w:customStyle="1" w:styleId="xl438">
    <w:name w:val="xl438"/>
    <w:basedOn w:val="Normal"/>
    <w:rsid w:val="000C56AD"/>
    <w:pPr>
      <w:shd w:val="clear" w:color="000000" w:fill="FFFFFF"/>
      <w:spacing w:before="100" w:beforeAutospacing="1" w:after="100" w:afterAutospacing="1"/>
      <w:jc w:val="center"/>
      <w:textAlignment w:val="center"/>
    </w:pPr>
    <w:rPr>
      <w:sz w:val="18"/>
      <w:szCs w:val="18"/>
    </w:rPr>
  </w:style>
  <w:style w:type="paragraph" w:customStyle="1" w:styleId="xl439">
    <w:name w:val="xl439"/>
    <w:basedOn w:val="Normal"/>
    <w:rsid w:val="000C56AD"/>
    <w:pPr>
      <w:shd w:val="clear" w:color="000000" w:fill="FFFFFF"/>
      <w:spacing w:before="100" w:beforeAutospacing="1" w:after="100" w:afterAutospacing="1"/>
      <w:jc w:val="center"/>
      <w:textAlignment w:val="center"/>
    </w:pPr>
    <w:rPr>
      <w:sz w:val="18"/>
      <w:szCs w:val="18"/>
    </w:rPr>
  </w:style>
  <w:style w:type="paragraph" w:customStyle="1" w:styleId="xl440">
    <w:name w:val="xl440"/>
    <w:basedOn w:val="Normal"/>
    <w:rsid w:val="000C56AD"/>
    <w:pPr>
      <w:pBdr>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441">
    <w:name w:val="xl441"/>
    <w:basedOn w:val="Normal"/>
    <w:rsid w:val="000C56AD"/>
    <w:pPr>
      <w:pBdr>
        <w:top w:val="single" w:sz="8" w:space="0" w:color="auto"/>
        <w:left w:val="single" w:sz="8" w:space="0" w:color="auto"/>
        <w:bottom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442">
    <w:name w:val="xl442"/>
    <w:basedOn w:val="Normal"/>
    <w:rsid w:val="000C56AD"/>
    <w:pPr>
      <w:pBdr>
        <w:top w:val="single" w:sz="8" w:space="0" w:color="auto"/>
        <w:bottom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443">
    <w:name w:val="xl443"/>
    <w:basedOn w:val="Normal"/>
    <w:rsid w:val="000C56AD"/>
    <w:pPr>
      <w:pBdr>
        <w:top w:val="single" w:sz="8" w:space="0" w:color="auto"/>
        <w:bottom w:val="single" w:sz="8" w:space="0" w:color="auto"/>
        <w:right w:val="single" w:sz="8" w:space="0" w:color="auto"/>
      </w:pBdr>
      <w:shd w:val="clear" w:color="000000" w:fill="95B3D7"/>
      <w:spacing w:before="100" w:beforeAutospacing="1" w:after="100" w:afterAutospacing="1"/>
      <w:jc w:val="center"/>
    </w:pPr>
    <w:rPr>
      <w:rFonts w:ascii="Arial" w:hAnsi="Arial" w:cs="Arial"/>
      <w:b/>
      <w:bCs/>
      <w:sz w:val="16"/>
      <w:szCs w:val="16"/>
    </w:rPr>
  </w:style>
  <w:style w:type="paragraph" w:customStyle="1" w:styleId="xl444">
    <w:name w:val="xl444"/>
    <w:basedOn w:val="Normal"/>
    <w:rsid w:val="000C56AD"/>
    <w:pPr>
      <w:spacing w:before="100" w:beforeAutospacing="1" w:after="100" w:afterAutospacing="1"/>
      <w:jc w:val="right"/>
    </w:pPr>
    <w:rPr>
      <w:rFonts w:ascii="Arial" w:hAnsi="Arial" w:cs="Arial"/>
      <w:b/>
      <w:bCs/>
      <w:sz w:val="16"/>
      <w:szCs w:val="16"/>
    </w:rPr>
  </w:style>
  <w:style w:type="paragraph" w:customStyle="1" w:styleId="xl445">
    <w:name w:val="xl445"/>
    <w:basedOn w:val="Normal"/>
    <w:rsid w:val="000C56AD"/>
    <w:pPr>
      <w:pBdr>
        <w:left w:val="single" w:sz="8" w:space="0" w:color="auto"/>
      </w:pBdr>
      <w:spacing w:before="100" w:beforeAutospacing="1" w:after="100" w:afterAutospacing="1"/>
      <w:textAlignment w:val="center"/>
    </w:pPr>
    <w:rPr>
      <w:rFonts w:ascii="Arial" w:hAnsi="Arial" w:cs="Arial"/>
      <w:sz w:val="16"/>
      <w:szCs w:val="16"/>
    </w:rPr>
  </w:style>
  <w:style w:type="paragraph" w:customStyle="1" w:styleId="xl446">
    <w:name w:val="xl446"/>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447">
    <w:name w:val="xl447"/>
    <w:basedOn w:val="Normal"/>
    <w:rsid w:val="000C56AD"/>
    <w:pPr>
      <w:pBdr>
        <w:left w:val="single" w:sz="8" w:space="0" w:color="auto"/>
      </w:pBdr>
      <w:spacing w:before="100" w:beforeAutospacing="1" w:after="100" w:afterAutospacing="1"/>
      <w:jc w:val="right"/>
    </w:pPr>
    <w:rPr>
      <w:rFonts w:ascii="Arial" w:hAnsi="Arial" w:cs="Arial"/>
      <w:b/>
      <w:bCs/>
      <w:sz w:val="16"/>
      <w:szCs w:val="16"/>
    </w:rPr>
  </w:style>
  <w:style w:type="paragraph" w:customStyle="1" w:styleId="xl448">
    <w:name w:val="xl448"/>
    <w:basedOn w:val="Normal"/>
    <w:rsid w:val="000C56AD"/>
    <w:pPr>
      <w:spacing w:before="100" w:beforeAutospacing="1" w:after="100" w:afterAutospacing="1"/>
      <w:jc w:val="right"/>
    </w:pPr>
    <w:rPr>
      <w:rFonts w:ascii="Arial" w:hAnsi="Arial" w:cs="Arial"/>
      <w:b/>
      <w:bCs/>
      <w:sz w:val="16"/>
      <w:szCs w:val="16"/>
    </w:rPr>
  </w:style>
  <w:style w:type="paragraph" w:customStyle="1" w:styleId="xl449">
    <w:name w:val="xl449"/>
    <w:basedOn w:val="Normal"/>
    <w:rsid w:val="000C56AD"/>
    <w:pPr>
      <w:pBdr>
        <w:left w:val="single" w:sz="8" w:space="0" w:color="auto"/>
      </w:pBdr>
      <w:spacing w:before="100" w:beforeAutospacing="1" w:after="100" w:afterAutospacing="1"/>
      <w:jc w:val="center"/>
    </w:pPr>
    <w:rPr>
      <w:rFonts w:ascii="Arial" w:hAnsi="Arial" w:cs="Arial"/>
      <w:sz w:val="16"/>
      <w:szCs w:val="16"/>
    </w:rPr>
  </w:style>
  <w:style w:type="paragraph" w:customStyle="1" w:styleId="xl450">
    <w:name w:val="xl450"/>
    <w:basedOn w:val="Normal"/>
    <w:rsid w:val="000C56AD"/>
    <w:pPr>
      <w:spacing w:before="100" w:beforeAutospacing="1" w:after="100" w:afterAutospacing="1"/>
      <w:jc w:val="center"/>
    </w:pPr>
    <w:rPr>
      <w:rFonts w:ascii="Arial" w:hAnsi="Arial" w:cs="Arial"/>
      <w:sz w:val="16"/>
      <w:szCs w:val="16"/>
    </w:rPr>
  </w:style>
  <w:style w:type="paragraph" w:customStyle="1" w:styleId="xl451">
    <w:name w:val="xl451"/>
    <w:basedOn w:val="Normal"/>
    <w:rsid w:val="000C56AD"/>
    <w:pPr>
      <w:pBdr>
        <w:right w:val="single" w:sz="8" w:space="0" w:color="auto"/>
      </w:pBdr>
      <w:spacing w:before="100" w:beforeAutospacing="1" w:after="100" w:afterAutospacing="1"/>
      <w:jc w:val="center"/>
    </w:pPr>
    <w:rPr>
      <w:rFonts w:ascii="Arial" w:hAnsi="Arial" w:cs="Arial"/>
      <w:sz w:val="16"/>
      <w:szCs w:val="16"/>
    </w:rPr>
  </w:style>
  <w:style w:type="paragraph" w:customStyle="1" w:styleId="xl452">
    <w:name w:val="xl452"/>
    <w:basedOn w:val="Normal"/>
    <w:rsid w:val="000C56AD"/>
    <w:pPr>
      <w:spacing w:before="100" w:beforeAutospacing="1" w:after="100" w:afterAutospacing="1"/>
      <w:jc w:val="right"/>
    </w:pPr>
    <w:rPr>
      <w:rFonts w:ascii="Arial" w:hAnsi="Arial" w:cs="Arial"/>
      <w:sz w:val="16"/>
      <w:szCs w:val="16"/>
    </w:rPr>
  </w:style>
  <w:style w:type="paragraph" w:customStyle="1" w:styleId="xl453">
    <w:name w:val="xl453"/>
    <w:basedOn w:val="Normal"/>
    <w:rsid w:val="000C56AD"/>
    <w:pPr>
      <w:pBdr>
        <w:left w:val="single" w:sz="8" w:space="0" w:color="auto"/>
      </w:pBdr>
      <w:spacing w:before="100" w:beforeAutospacing="1" w:after="100" w:afterAutospacing="1"/>
    </w:pPr>
    <w:rPr>
      <w:rFonts w:ascii="Arial" w:hAnsi="Arial" w:cs="Arial"/>
      <w:szCs w:val="24"/>
    </w:rPr>
  </w:style>
  <w:style w:type="paragraph" w:customStyle="1" w:styleId="xl454">
    <w:name w:val="xl454"/>
    <w:basedOn w:val="Normal"/>
    <w:rsid w:val="000C56AD"/>
    <w:pPr>
      <w:pBdr>
        <w:left w:val="single" w:sz="8" w:space="0" w:color="auto"/>
      </w:pBdr>
      <w:spacing w:before="100" w:beforeAutospacing="1" w:after="100" w:afterAutospacing="1"/>
      <w:jc w:val="right"/>
    </w:pPr>
    <w:rPr>
      <w:rFonts w:ascii="Arial" w:hAnsi="Arial" w:cs="Arial"/>
      <w:sz w:val="16"/>
      <w:szCs w:val="16"/>
    </w:rPr>
  </w:style>
  <w:style w:type="paragraph" w:customStyle="1" w:styleId="xl455">
    <w:name w:val="xl455"/>
    <w:basedOn w:val="Normal"/>
    <w:rsid w:val="000C56AD"/>
    <w:pPr>
      <w:pBdr>
        <w:left w:val="single" w:sz="8" w:space="0" w:color="auto"/>
      </w:pBdr>
      <w:spacing w:before="100" w:beforeAutospacing="1" w:after="100" w:afterAutospacing="1"/>
      <w:jc w:val="right"/>
    </w:pPr>
    <w:rPr>
      <w:rFonts w:ascii="Arial" w:hAnsi="Arial" w:cs="Arial"/>
      <w:sz w:val="16"/>
      <w:szCs w:val="16"/>
    </w:rPr>
  </w:style>
  <w:style w:type="paragraph" w:customStyle="1" w:styleId="xl456">
    <w:name w:val="xl456"/>
    <w:basedOn w:val="Normal"/>
    <w:rsid w:val="000C56AD"/>
    <w:pPr>
      <w:pBdr>
        <w:left w:val="single" w:sz="8" w:space="0" w:color="auto"/>
      </w:pBdr>
      <w:spacing w:before="100" w:beforeAutospacing="1" w:after="100" w:afterAutospacing="1"/>
      <w:textAlignment w:val="center"/>
    </w:pPr>
    <w:rPr>
      <w:rFonts w:ascii="Arial" w:hAnsi="Arial" w:cs="Arial"/>
      <w:sz w:val="16"/>
      <w:szCs w:val="16"/>
    </w:rPr>
  </w:style>
  <w:style w:type="paragraph" w:customStyle="1" w:styleId="xl457">
    <w:name w:val="xl457"/>
    <w:basedOn w:val="Normal"/>
    <w:rsid w:val="000C56AD"/>
    <w:pPr>
      <w:pBdr>
        <w:left w:val="single" w:sz="8" w:space="0" w:color="auto"/>
      </w:pBdr>
      <w:shd w:val="clear" w:color="000000" w:fill="92D050"/>
      <w:spacing w:before="100" w:beforeAutospacing="1" w:after="100" w:afterAutospacing="1"/>
      <w:jc w:val="center"/>
    </w:pPr>
    <w:rPr>
      <w:rFonts w:ascii="Arial" w:hAnsi="Arial" w:cs="Arial"/>
      <w:sz w:val="16"/>
      <w:szCs w:val="16"/>
    </w:rPr>
  </w:style>
  <w:style w:type="paragraph" w:customStyle="1" w:styleId="xl458">
    <w:name w:val="xl458"/>
    <w:basedOn w:val="Normal"/>
    <w:rsid w:val="000C56AD"/>
    <w:pPr>
      <w:pBdr>
        <w:left w:val="single" w:sz="8" w:space="0" w:color="auto"/>
      </w:pBdr>
      <w:shd w:val="clear" w:color="000000" w:fill="92D050"/>
      <w:spacing w:before="100" w:beforeAutospacing="1" w:after="100" w:afterAutospacing="1"/>
      <w:jc w:val="right"/>
    </w:pPr>
    <w:rPr>
      <w:rFonts w:ascii="Arial" w:hAnsi="Arial" w:cs="Arial"/>
      <w:sz w:val="16"/>
      <w:szCs w:val="16"/>
    </w:rPr>
  </w:style>
  <w:style w:type="paragraph" w:customStyle="1" w:styleId="xl459">
    <w:name w:val="xl459"/>
    <w:basedOn w:val="Normal"/>
    <w:rsid w:val="000C56AD"/>
    <w:pPr>
      <w:shd w:val="clear" w:color="000000" w:fill="92D050"/>
      <w:spacing w:before="100" w:beforeAutospacing="1" w:after="100" w:afterAutospacing="1"/>
      <w:jc w:val="right"/>
    </w:pPr>
    <w:rPr>
      <w:rFonts w:ascii="Arial" w:hAnsi="Arial" w:cs="Arial"/>
      <w:sz w:val="16"/>
      <w:szCs w:val="16"/>
    </w:rPr>
  </w:style>
  <w:style w:type="paragraph" w:customStyle="1" w:styleId="xl460">
    <w:name w:val="xl460"/>
    <w:basedOn w:val="Normal"/>
    <w:rsid w:val="000C56AD"/>
    <w:pPr>
      <w:pBdr>
        <w:left w:val="single" w:sz="8" w:space="0" w:color="auto"/>
      </w:pBdr>
      <w:shd w:val="clear" w:color="000000" w:fill="92D050"/>
      <w:spacing w:before="100" w:beforeAutospacing="1" w:after="100" w:afterAutospacing="1"/>
      <w:jc w:val="center"/>
    </w:pPr>
    <w:rPr>
      <w:rFonts w:ascii="Arial" w:hAnsi="Arial" w:cs="Arial"/>
      <w:sz w:val="16"/>
      <w:szCs w:val="16"/>
    </w:rPr>
  </w:style>
  <w:style w:type="paragraph" w:customStyle="1" w:styleId="xl461">
    <w:name w:val="xl461"/>
    <w:basedOn w:val="Normal"/>
    <w:rsid w:val="000C56AD"/>
    <w:pPr>
      <w:shd w:val="clear" w:color="000000" w:fill="92D050"/>
      <w:spacing w:before="100" w:beforeAutospacing="1" w:after="100" w:afterAutospacing="1"/>
      <w:jc w:val="center"/>
    </w:pPr>
    <w:rPr>
      <w:rFonts w:ascii="Arial" w:hAnsi="Arial" w:cs="Arial"/>
      <w:sz w:val="16"/>
      <w:szCs w:val="16"/>
    </w:rPr>
  </w:style>
  <w:style w:type="paragraph" w:customStyle="1" w:styleId="xl462">
    <w:name w:val="xl462"/>
    <w:basedOn w:val="Normal"/>
    <w:rsid w:val="000C56AD"/>
    <w:pPr>
      <w:pBdr>
        <w:right w:val="single" w:sz="8" w:space="0" w:color="auto"/>
      </w:pBdr>
      <w:shd w:val="clear" w:color="000000" w:fill="92D050"/>
      <w:spacing w:before="100" w:beforeAutospacing="1" w:after="100" w:afterAutospacing="1"/>
      <w:jc w:val="center"/>
    </w:pPr>
    <w:rPr>
      <w:rFonts w:ascii="Arial" w:hAnsi="Arial" w:cs="Arial"/>
      <w:sz w:val="16"/>
      <w:szCs w:val="16"/>
    </w:rPr>
  </w:style>
  <w:style w:type="paragraph" w:customStyle="1" w:styleId="xl463">
    <w:name w:val="xl463"/>
    <w:basedOn w:val="Normal"/>
    <w:rsid w:val="000C56AD"/>
    <w:pPr>
      <w:pBdr>
        <w:left w:val="single" w:sz="8" w:space="0" w:color="auto"/>
      </w:pBdr>
      <w:spacing w:before="100" w:beforeAutospacing="1" w:after="100" w:afterAutospacing="1"/>
      <w:jc w:val="center"/>
    </w:pPr>
    <w:rPr>
      <w:rFonts w:ascii="Swis721 LtCn BT" w:hAnsi="Swis721 LtCn BT"/>
      <w:sz w:val="16"/>
      <w:szCs w:val="16"/>
    </w:rPr>
  </w:style>
  <w:style w:type="paragraph" w:customStyle="1" w:styleId="xl464">
    <w:name w:val="xl464"/>
    <w:basedOn w:val="Normal"/>
    <w:rsid w:val="000C56AD"/>
    <w:pPr>
      <w:spacing w:before="100" w:beforeAutospacing="1" w:after="100" w:afterAutospacing="1"/>
      <w:jc w:val="center"/>
    </w:pPr>
    <w:rPr>
      <w:rFonts w:ascii="Swis721 LtCn BT" w:hAnsi="Swis721 LtCn BT"/>
      <w:sz w:val="16"/>
      <w:szCs w:val="16"/>
    </w:rPr>
  </w:style>
  <w:style w:type="paragraph" w:customStyle="1" w:styleId="xl465">
    <w:name w:val="xl465"/>
    <w:basedOn w:val="Normal"/>
    <w:rsid w:val="000C56AD"/>
    <w:pPr>
      <w:pBdr>
        <w:right w:val="single" w:sz="8" w:space="0" w:color="auto"/>
      </w:pBdr>
      <w:spacing w:before="100" w:beforeAutospacing="1" w:after="100" w:afterAutospacing="1"/>
      <w:jc w:val="center"/>
    </w:pPr>
    <w:rPr>
      <w:rFonts w:ascii="Swis721 LtCn BT" w:hAnsi="Swis721 LtCn BT"/>
      <w:sz w:val="16"/>
      <w:szCs w:val="16"/>
    </w:rPr>
  </w:style>
  <w:style w:type="paragraph" w:customStyle="1" w:styleId="xl466">
    <w:name w:val="xl466"/>
    <w:basedOn w:val="Normal"/>
    <w:rsid w:val="000C56AD"/>
    <w:pPr>
      <w:pBdr>
        <w:left w:val="single" w:sz="8" w:space="0" w:color="auto"/>
      </w:pBdr>
      <w:shd w:val="clear" w:color="000000" w:fill="92D050"/>
      <w:spacing w:before="100" w:beforeAutospacing="1" w:after="100" w:afterAutospacing="1"/>
      <w:textAlignment w:val="center"/>
    </w:pPr>
    <w:rPr>
      <w:rFonts w:ascii="Arial" w:hAnsi="Arial" w:cs="Arial"/>
      <w:sz w:val="16"/>
      <w:szCs w:val="16"/>
    </w:rPr>
  </w:style>
  <w:style w:type="paragraph" w:customStyle="1" w:styleId="xl467">
    <w:name w:val="xl467"/>
    <w:basedOn w:val="Normal"/>
    <w:rsid w:val="000C56AD"/>
    <w:pPr>
      <w:pBdr>
        <w:right w:val="single" w:sz="8" w:space="0" w:color="auto"/>
      </w:pBdr>
      <w:shd w:val="clear" w:color="000000" w:fill="92D050"/>
      <w:spacing w:before="100" w:beforeAutospacing="1" w:after="100" w:afterAutospacing="1"/>
      <w:jc w:val="center"/>
    </w:pPr>
    <w:rPr>
      <w:rFonts w:ascii="Arial" w:hAnsi="Arial" w:cs="Arial"/>
      <w:sz w:val="16"/>
      <w:szCs w:val="16"/>
    </w:rPr>
  </w:style>
  <w:style w:type="character" w:customStyle="1" w:styleId="Corpodetexto3Char">
    <w:name w:val="Corpo de texto 3 Char"/>
    <w:rsid w:val="00B60242"/>
    <w:rPr>
      <w:rFonts w:eastAsia="Times New Roman"/>
      <w:lang w:eastAsia="pt-BR"/>
    </w:rPr>
  </w:style>
  <w:style w:type="paragraph" w:styleId="Remissivo1">
    <w:name w:val="index 1"/>
    <w:basedOn w:val="Normal"/>
    <w:next w:val="Normal"/>
    <w:autoRedefine/>
    <w:semiHidden/>
    <w:unhideWhenUsed/>
    <w:rsid w:val="00B60242"/>
    <w:pPr>
      <w:ind w:left="240" w:hanging="240"/>
    </w:pPr>
  </w:style>
  <w:style w:type="paragraph" w:styleId="Ttulodendiceremissivo">
    <w:name w:val="index heading"/>
    <w:basedOn w:val="Normal"/>
    <w:next w:val="Remissivo1"/>
    <w:semiHidden/>
    <w:rsid w:val="00B60242"/>
    <w:pPr>
      <w:numPr>
        <w:ilvl w:val="12"/>
      </w:numPr>
      <w:tabs>
        <w:tab w:val="num" w:pos="-142"/>
        <w:tab w:val="num" w:pos="0"/>
      </w:tabs>
      <w:suppressAutoHyphens/>
      <w:jc w:val="both"/>
    </w:pPr>
    <w:rPr>
      <w:b/>
      <w:sz w:val="20"/>
      <w:lang w:val="es-ES_tradnl"/>
    </w:rPr>
  </w:style>
  <w:style w:type="character" w:styleId="HiperlinkVisitado">
    <w:name w:val="FollowedHyperlink"/>
    <w:semiHidden/>
    <w:unhideWhenUsed/>
    <w:rsid w:val="00B60242"/>
    <w:rPr>
      <w:color w:val="800080"/>
      <w:u w:val="single"/>
    </w:rPr>
  </w:style>
  <w:style w:type="paragraph" w:styleId="Reviso">
    <w:name w:val="Revision"/>
    <w:hidden/>
    <w:semiHidden/>
    <w:rsid w:val="00B60242"/>
    <w:rPr>
      <w:sz w:val="24"/>
    </w:rPr>
  </w:style>
  <w:style w:type="numbering" w:customStyle="1" w:styleId="Semlista1">
    <w:name w:val="Sem lista1"/>
    <w:next w:val="Semlista"/>
    <w:uiPriority w:val="99"/>
    <w:semiHidden/>
    <w:unhideWhenUsed/>
    <w:rsid w:val="00281A60"/>
  </w:style>
  <w:style w:type="character" w:customStyle="1" w:styleId="EquationCaption">
    <w:name w:val="_Equation Caption"/>
    <w:rsid w:val="00281A60"/>
  </w:style>
  <w:style w:type="paragraph" w:styleId="Remissivo2">
    <w:name w:val="index 2"/>
    <w:basedOn w:val="Normal"/>
    <w:next w:val="Normal"/>
    <w:autoRedefine/>
    <w:semiHidden/>
    <w:rsid w:val="00281A60"/>
    <w:pPr>
      <w:ind w:left="400" w:hanging="200"/>
    </w:pPr>
    <w:rPr>
      <w:sz w:val="20"/>
    </w:rPr>
  </w:style>
  <w:style w:type="paragraph" w:styleId="Remissivo3">
    <w:name w:val="index 3"/>
    <w:basedOn w:val="Normal"/>
    <w:next w:val="Normal"/>
    <w:autoRedefine/>
    <w:semiHidden/>
    <w:rsid w:val="00281A60"/>
    <w:pPr>
      <w:ind w:left="600" w:hanging="200"/>
    </w:pPr>
    <w:rPr>
      <w:sz w:val="20"/>
    </w:rPr>
  </w:style>
  <w:style w:type="paragraph" w:styleId="Remissivo4">
    <w:name w:val="index 4"/>
    <w:basedOn w:val="Normal"/>
    <w:next w:val="Normal"/>
    <w:autoRedefine/>
    <w:semiHidden/>
    <w:rsid w:val="00281A60"/>
    <w:pPr>
      <w:ind w:left="800" w:hanging="200"/>
    </w:pPr>
    <w:rPr>
      <w:sz w:val="20"/>
    </w:rPr>
  </w:style>
  <w:style w:type="paragraph" w:styleId="Remissivo5">
    <w:name w:val="index 5"/>
    <w:basedOn w:val="Normal"/>
    <w:next w:val="Normal"/>
    <w:autoRedefine/>
    <w:semiHidden/>
    <w:rsid w:val="00281A60"/>
    <w:pPr>
      <w:ind w:left="1000" w:hanging="200"/>
    </w:pPr>
    <w:rPr>
      <w:sz w:val="20"/>
    </w:rPr>
  </w:style>
  <w:style w:type="paragraph" w:styleId="Remissivo6">
    <w:name w:val="index 6"/>
    <w:basedOn w:val="Normal"/>
    <w:next w:val="Normal"/>
    <w:autoRedefine/>
    <w:semiHidden/>
    <w:rsid w:val="00281A60"/>
    <w:pPr>
      <w:ind w:left="1200" w:hanging="200"/>
    </w:pPr>
    <w:rPr>
      <w:sz w:val="20"/>
    </w:rPr>
  </w:style>
  <w:style w:type="paragraph" w:styleId="Remissivo7">
    <w:name w:val="index 7"/>
    <w:basedOn w:val="Normal"/>
    <w:next w:val="Normal"/>
    <w:autoRedefine/>
    <w:semiHidden/>
    <w:rsid w:val="00281A60"/>
    <w:pPr>
      <w:ind w:left="1400" w:hanging="200"/>
    </w:pPr>
    <w:rPr>
      <w:sz w:val="20"/>
    </w:rPr>
  </w:style>
  <w:style w:type="paragraph" w:styleId="Remissivo8">
    <w:name w:val="index 8"/>
    <w:basedOn w:val="Normal"/>
    <w:next w:val="Normal"/>
    <w:autoRedefine/>
    <w:semiHidden/>
    <w:rsid w:val="00281A60"/>
    <w:pPr>
      <w:ind w:left="1600" w:hanging="200"/>
    </w:pPr>
    <w:rPr>
      <w:sz w:val="20"/>
    </w:rPr>
  </w:style>
  <w:style w:type="paragraph" w:styleId="Remissivo9">
    <w:name w:val="index 9"/>
    <w:basedOn w:val="Normal"/>
    <w:next w:val="Normal"/>
    <w:autoRedefine/>
    <w:semiHidden/>
    <w:rsid w:val="00281A60"/>
    <w:pPr>
      <w:ind w:left="1800" w:hanging="200"/>
    </w:pPr>
    <w:rPr>
      <w:sz w:val="20"/>
    </w:rPr>
  </w:style>
  <w:style w:type="paragraph" w:customStyle="1" w:styleId="Itemponto">
    <w:name w:val="Item (ponto)"/>
    <w:basedOn w:val="Normal"/>
    <w:rsid w:val="00281A60"/>
    <w:pPr>
      <w:numPr>
        <w:numId w:val="22"/>
      </w:numPr>
      <w:spacing w:before="120"/>
      <w:jc w:val="both"/>
    </w:pPr>
    <w:rPr>
      <w:rFonts w:ascii="Arial" w:hAnsi="Arial"/>
      <w:sz w:val="22"/>
      <w:lang w:eastAsia="en-US"/>
    </w:rPr>
  </w:style>
  <w:style w:type="paragraph" w:customStyle="1" w:styleId="TEXTOITEM11-">
    <w:name w:val="TEXTO ITEM 1.1 -"/>
    <w:rsid w:val="00281A60"/>
    <w:pPr>
      <w:spacing w:after="120"/>
      <w:ind w:left="425"/>
      <w:jc w:val="both"/>
    </w:pPr>
    <w:rPr>
      <w:rFonts w:ascii="Arial" w:hAnsi="Arial"/>
      <w:sz w:val="22"/>
      <w:lang w:val="pt-PT" w:eastAsia="en-US"/>
    </w:rPr>
  </w:style>
  <w:style w:type="paragraph" w:customStyle="1" w:styleId="TEXTOITEM1-">
    <w:name w:val="TEXTO ITEM 1 -"/>
    <w:rsid w:val="00281A60"/>
    <w:pPr>
      <w:spacing w:after="120"/>
      <w:ind w:left="426"/>
      <w:jc w:val="both"/>
    </w:pPr>
    <w:rPr>
      <w:rFonts w:ascii="Arial" w:hAnsi="Arial"/>
      <w:sz w:val="22"/>
      <w:lang w:val="pt-PT" w:eastAsia="en-US"/>
    </w:rPr>
  </w:style>
  <w:style w:type="paragraph" w:customStyle="1" w:styleId="a10">
    <w:name w:val="a1"/>
    <w:basedOn w:val="Normal"/>
    <w:rsid w:val="00281A60"/>
    <w:pPr>
      <w:ind w:left="658" w:hanging="284"/>
      <w:jc w:val="both"/>
    </w:pPr>
    <w:rPr>
      <w:color w:val="000000"/>
      <w:lang w:eastAsia="en-US"/>
    </w:rPr>
  </w:style>
  <w:style w:type="paragraph" w:styleId="Sumrio3">
    <w:name w:val="toc 3"/>
    <w:basedOn w:val="Normal"/>
    <w:next w:val="Normal"/>
    <w:autoRedefine/>
    <w:semiHidden/>
    <w:rsid w:val="00281A60"/>
    <w:pPr>
      <w:tabs>
        <w:tab w:val="left" w:leader="dot" w:pos="8789"/>
        <w:tab w:val="right" w:pos="9497"/>
      </w:tabs>
      <w:spacing w:before="120" w:after="120"/>
      <w:ind w:right="849"/>
      <w:jc w:val="both"/>
    </w:pPr>
    <w:rPr>
      <w:rFonts w:ascii="Arial" w:hAnsi="Arial"/>
      <w:b/>
      <w:caps/>
      <w:noProof/>
    </w:rPr>
  </w:style>
  <w:style w:type="paragraph" w:styleId="Sumrio4">
    <w:name w:val="toc 4"/>
    <w:basedOn w:val="Normal"/>
    <w:next w:val="Normal"/>
    <w:autoRedefine/>
    <w:semiHidden/>
    <w:rsid w:val="00281A60"/>
    <w:pPr>
      <w:tabs>
        <w:tab w:val="left" w:leader="dot" w:pos="8789"/>
        <w:tab w:val="right" w:pos="9497"/>
      </w:tabs>
      <w:spacing w:before="120" w:after="120"/>
      <w:ind w:right="849"/>
      <w:jc w:val="both"/>
    </w:pPr>
    <w:rPr>
      <w:rFonts w:ascii="Arial" w:hAnsi="Arial"/>
      <w:b/>
      <w:noProof/>
    </w:rPr>
  </w:style>
  <w:style w:type="paragraph" w:styleId="Sumrio5">
    <w:name w:val="toc 5"/>
    <w:basedOn w:val="Normal"/>
    <w:next w:val="Normal"/>
    <w:autoRedefine/>
    <w:semiHidden/>
    <w:rsid w:val="00281A60"/>
    <w:pPr>
      <w:tabs>
        <w:tab w:val="left" w:leader="dot" w:pos="8789"/>
        <w:tab w:val="right" w:pos="9497"/>
      </w:tabs>
      <w:spacing w:after="60"/>
      <w:ind w:right="849"/>
      <w:jc w:val="both"/>
    </w:pPr>
    <w:rPr>
      <w:rFonts w:ascii="Arial" w:hAnsi="Arial"/>
      <w:noProof/>
    </w:rPr>
  </w:style>
  <w:style w:type="paragraph" w:customStyle="1" w:styleId="Item">
    <w:name w:val="Item"/>
    <w:basedOn w:val="Normal"/>
    <w:rsid w:val="00281A60"/>
    <w:pPr>
      <w:ind w:left="1440"/>
      <w:jc w:val="both"/>
    </w:pPr>
    <w:rPr>
      <w:rFonts w:ascii="Arial" w:hAnsi="Arial"/>
    </w:rPr>
  </w:style>
  <w:style w:type="paragraph" w:styleId="Sumrio2">
    <w:name w:val="toc 2"/>
    <w:basedOn w:val="Normal"/>
    <w:next w:val="Normal"/>
    <w:autoRedefine/>
    <w:uiPriority w:val="39"/>
    <w:semiHidden/>
    <w:unhideWhenUsed/>
    <w:rsid w:val="00281A60"/>
    <w:pPr>
      <w:ind w:left="200"/>
    </w:pPr>
    <w:rPr>
      <w:sz w:val="20"/>
    </w:rPr>
  </w:style>
  <w:style w:type="paragraph" w:customStyle="1" w:styleId="Titulo3">
    <w:name w:val="Titulo 3"/>
    <w:basedOn w:val="Normal"/>
    <w:link w:val="Titulo3Char"/>
    <w:rsid w:val="00281A60"/>
    <w:pPr>
      <w:tabs>
        <w:tab w:val="left" w:pos="720"/>
        <w:tab w:val="left" w:pos="2880"/>
        <w:tab w:val="left" w:pos="3600"/>
        <w:tab w:val="left" w:pos="4320"/>
        <w:tab w:val="left" w:pos="5040"/>
        <w:tab w:val="left" w:pos="5760"/>
        <w:tab w:val="left" w:pos="6480"/>
        <w:tab w:val="left" w:pos="7200"/>
        <w:tab w:val="left" w:pos="7920"/>
      </w:tabs>
      <w:spacing w:before="60" w:after="60"/>
      <w:ind w:left="720"/>
      <w:jc w:val="both"/>
    </w:pPr>
    <w:rPr>
      <w:rFonts w:ascii="Arial" w:hAnsi="Arial"/>
      <w:b/>
      <w:sz w:val="22"/>
    </w:rPr>
  </w:style>
  <w:style w:type="character" w:customStyle="1" w:styleId="Titulo3Char">
    <w:name w:val="Titulo 3 Char"/>
    <w:link w:val="Titulo3"/>
    <w:rsid w:val="00281A60"/>
    <w:rPr>
      <w:rFonts w:ascii="Arial" w:hAnsi="Arial"/>
      <w:b/>
      <w:sz w:val="22"/>
    </w:rPr>
  </w:style>
  <w:style w:type="paragraph" w:customStyle="1" w:styleId="Estilo4">
    <w:name w:val="Estilo 4"/>
    <w:basedOn w:val="Normal"/>
    <w:rsid w:val="00281A60"/>
    <w:pPr>
      <w:tabs>
        <w:tab w:val="num" w:pos="1074"/>
      </w:tabs>
      <w:spacing w:before="200" w:after="200"/>
      <w:ind w:left="1074" w:hanging="1074"/>
      <w:jc w:val="both"/>
    </w:pPr>
    <w:rPr>
      <w:rFonts w:ascii="Arial" w:hAnsi="Arial"/>
      <w:sz w:val="22"/>
    </w:rPr>
  </w:style>
  <w:style w:type="paragraph" w:customStyle="1" w:styleId="Estilo5">
    <w:name w:val="Estilo 5"/>
    <w:basedOn w:val="Estilo4"/>
    <w:autoRedefine/>
    <w:rsid w:val="00281A60"/>
    <w:pPr>
      <w:tabs>
        <w:tab w:val="clear" w:pos="1074"/>
      </w:tabs>
      <w:autoSpaceDE w:val="0"/>
      <w:autoSpaceDN w:val="0"/>
      <w:adjustRightInd w:val="0"/>
      <w:spacing w:before="80" w:after="80"/>
      <w:ind w:left="0" w:firstLine="0"/>
    </w:pPr>
    <w:rPr>
      <w:rFonts w:cs="Arial"/>
      <w:bCs/>
      <w:sz w:val="24"/>
      <w:szCs w:val="24"/>
    </w:rPr>
  </w:style>
  <w:style w:type="paragraph" w:customStyle="1" w:styleId="Estilo30">
    <w:name w:val="Estilo 3"/>
    <w:basedOn w:val="Normal"/>
    <w:link w:val="Estilo3Char"/>
    <w:rsid w:val="00281A60"/>
    <w:pPr>
      <w:tabs>
        <w:tab w:val="num" w:pos="720"/>
      </w:tabs>
      <w:spacing w:before="360" w:after="480"/>
      <w:ind w:left="720" w:hanging="360"/>
      <w:jc w:val="both"/>
    </w:pPr>
    <w:rPr>
      <w:rFonts w:ascii="Arial" w:hAnsi="Arial"/>
      <w:b/>
      <w:caps/>
      <w:sz w:val="22"/>
    </w:rPr>
  </w:style>
  <w:style w:type="character" w:customStyle="1" w:styleId="Estilo3Char">
    <w:name w:val="Estilo 3 Char"/>
    <w:link w:val="Estilo30"/>
    <w:rsid w:val="00281A60"/>
    <w:rPr>
      <w:rFonts w:ascii="Arial" w:hAnsi="Arial"/>
      <w:b/>
      <w:caps/>
      <w:sz w:val="22"/>
    </w:rPr>
  </w:style>
  <w:style w:type="paragraph" w:customStyle="1" w:styleId="Estilo6">
    <w:name w:val="Estilo 6"/>
    <w:basedOn w:val="Normal"/>
    <w:rsid w:val="00281A60"/>
    <w:pPr>
      <w:tabs>
        <w:tab w:val="left" w:pos="2835"/>
        <w:tab w:val="num" w:pos="4014"/>
      </w:tabs>
      <w:autoSpaceDE w:val="0"/>
      <w:autoSpaceDN w:val="0"/>
      <w:adjustRightInd w:val="0"/>
      <w:spacing w:before="80" w:after="80"/>
      <w:ind w:left="2835" w:hanging="1701"/>
      <w:jc w:val="both"/>
    </w:pPr>
    <w:rPr>
      <w:rFonts w:ascii="Arial" w:hAnsi="Arial" w:cs="Arial"/>
      <w:bCs/>
      <w:sz w:val="22"/>
      <w:szCs w:val="22"/>
    </w:rPr>
  </w:style>
  <w:style w:type="paragraph" w:styleId="Commarcadores">
    <w:name w:val="List Bullet"/>
    <w:basedOn w:val="Normal"/>
    <w:autoRedefine/>
    <w:rsid w:val="00281A60"/>
    <w:pPr>
      <w:jc w:val="both"/>
    </w:pPr>
    <w:rPr>
      <w:rFonts w:ascii="Arial" w:hAnsi="Arial" w:cs="Arial"/>
      <w:sz w:val="22"/>
      <w:szCs w:val="22"/>
    </w:rPr>
  </w:style>
  <w:style w:type="numbering" w:customStyle="1" w:styleId="Semlista2">
    <w:name w:val="Sem lista2"/>
    <w:next w:val="Semlista"/>
    <w:uiPriority w:val="99"/>
    <w:semiHidden/>
    <w:unhideWhenUsed/>
    <w:rsid w:val="0029678E"/>
  </w:style>
  <w:style w:type="paragraph" w:customStyle="1" w:styleId="xl468">
    <w:name w:val="xl468"/>
    <w:basedOn w:val="Normal"/>
    <w:rsid w:val="002316DD"/>
    <w:pPr>
      <w:pBdr>
        <w:left w:val="single" w:sz="8" w:space="0" w:color="auto"/>
      </w:pBdr>
      <w:spacing w:before="100" w:beforeAutospacing="1" w:after="100" w:afterAutospacing="1"/>
      <w:jc w:val="right"/>
    </w:pPr>
    <w:rPr>
      <w:sz w:val="18"/>
      <w:szCs w:val="18"/>
    </w:rPr>
  </w:style>
  <w:style w:type="paragraph" w:customStyle="1" w:styleId="xl469">
    <w:name w:val="xl469"/>
    <w:basedOn w:val="Normal"/>
    <w:rsid w:val="002316DD"/>
    <w:pPr>
      <w:spacing w:before="100" w:beforeAutospacing="1" w:after="100" w:afterAutospacing="1"/>
      <w:jc w:val="center"/>
    </w:pPr>
    <w:rPr>
      <w:sz w:val="18"/>
      <w:szCs w:val="18"/>
    </w:rPr>
  </w:style>
  <w:style w:type="paragraph" w:customStyle="1" w:styleId="xl470">
    <w:name w:val="xl470"/>
    <w:basedOn w:val="Normal"/>
    <w:rsid w:val="002316DD"/>
    <w:pPr>
      <w:pBdr>
        <w:right w:val="single" w:sz="8" w:space="0" w:color="auto"/>
      </w:pBdr>
      <w:spacing w:before="100" w:beforeAutospacing="1" w:after="100" w:afterAutospacing="1"/>
      <w:jc w:val="center"/>
    </w:pPr>
    <w:rPr>
      <w:sz w:val="18"/>
      <w:szCs w:val="18"/>
    </w:rPr>
  </w:style>
  <w:style w:type="paragraph" w:customStyle="1" w:styleId="xl471">
    <w:name w:val="xl471"/>
    <w:basedOn w:val="Normal"/>
    <w:rsid w:val="002316DD"/>
    <w:pPr>
      <w:pBdr>
        <w:top w:val="single" w:sz="4" w:space="0" w:color="auto"/>
        <w:bottom w:val="single" w:sz="8" w:space="0" w:color="auto"/>
        <w:right w:val="single" w:sz="8" w:space="0" w:color="auto"/>
      </w:pBdr>
      <w:shd w:val="clear" w:color="000000" w:fill="CCCCFF"/>
      <w:spacing w:before="100" w:beforeAutospacing="1" w:after="100" w:afterAutospacing="1"/>
      <w:jc w:val="center"/>
      <w:textAlignment w:val="center"/>
    </w:pPr>
    <w:rPr>
      <w:b/>
      <w:bCs/>
      <w:sz w:val="18"/>
      <w:szCs w:val="18"/>
    </w:rPr>
  </w:style>
  <w:style w:type="paragraph" w:customStyle="1" w:styleId="xl472">
    <w:name w:val="xl472"/>
    <w:basedOn w:val="Normal"/>
    <w:rsid w:val="002316DD"/>
    <w:pPr>
      <w:pBdr>
        <w:top w:val="single" w:sz="4" w:space="0" w:color="auto"/>
        <w:left w:val="single" w:sz="4" w:space="0" w:color="auto"/>
      </w:pBdr>
      <w:spacing w:before="100" w:beforeAutospacing="1" w:after="100" w:afterAutospacing="1"/>
    </w:pPr>
    <w:rPr>
      <w:b/>
      <w:bCs/>
      <w:sz w:val="18"/>
      <w:szCs w:val="18"/>
    </w:rPr>
  </w:style>
  <w:style w:type="paragraph" w:customStyle="1" w:styleId="xl473">
    <w:name w:val="xl473"/>
    <w:basedOn w:val="Normal"/>
    <w:rsid w:val="002316DD"/>
    <w:pPr>
      <w:pBdr>
        <w:top w:val="single" w:sz="4" w:space="0" w:color="auto"/>
        <w:right w:val="single" w:sz="8" w:space="0" w:color="auto"/>
      </w:pBdr>
      <w:shd w:val="clear" w:color="000000" w:fill="CCCCFF"/>
      <w:spacing w:before="100" w:beforeAutospacing="1" w:after="100" w:afterAutospacing="1"/>
      <w:jc w:val="center"/>
      <w:textAlignment w:val="center"/>
    </w:pPr>
    <w:rPr>
      <w:b/>
      <w:bCs/>
      <w:sz w:val="18"/>
      <w:szCs w:val="18"/>
    </w:rPr>
  </w:style>
  <w:style w:type="paragraph" w:customStyle="1" w:styleId="xl474">
    <w:name w:val="xl474"/>
    <w:basedOn w:val="Normal"/>
    <w:rsid w:val="002316DD"/>
    <w:pPr>
      <w:pBdr>
        <w:top w:val="single" w:sz="8" w:space="0" w:color="auto"/>
      </w:pBdr>
      <w:spacing w:before="100" w:beforeAutospacing="1" w:after="100" w:afterAutospacing="1"/>
    </w:pPr>
    <w:rPr>
      <w:sz w:val="18"/>
      <w:szCs w:val="18"/>
    </w:rPr>
  </w:style>
  <w:style w:type="paragraph" w:customStyle="1" w:styleId="xl475">
    <w:name w:val="xl475"/>
    <w:basedOn w:val="Normal"/>
    <w:rsid w:val="002316DD"/>
    <w:pPr>
      <w:pBdr>
        <w:top w:val="single" w:sz="8" w:space="0" w:color="auto"/>
      </w:pBdr>
      <w:spacing w:before="100" w:beforeAutospacing="1" w:after="100" w:afterAutospacing="1"/>
      <w:textAlignment w:val="center"/>
    </w:pPr>
    <w:rPr>
      <w:sz w:val="18"/>
      <w:szCs w:val="18"/>
    </w:rPr>
  </w:style>
  <w:style w:type="paragraph" w:customStyle="1" w:styleId="xl476">
    <w:name w:val="xl476"/>
    <w:basedOn w:val="Normal"/>
    <w:rsid w:val="002316DD"/>
    <w:pPr>
      <w:pBdr>
        <w:top w:val="single" w:sz="8" w:space="0" w:color="auto"/>
      </w:pBdr>
      <w:spacing w:before="100" w:beforeAutospacing="1" w:after="100" w:afterAutospacing="1"/>
    </w:pPr>
    <w:rPr>
      <w:sz w:val="18"/>
      <w:szCs w:val="18"/>
    </w:rPr>
  </w:style>
  <w:style w:type="paragraph" w:customStyle="1" w:styleId="xl477">
    <w:name w:val="xl477"/>
    <w:basedOn w:val="Normal"/>
    <w:rsid w:val="002316DD"/>
    <w:pPr>
      <w:pBdr>
        <w:bottom w:val="single" w:sz="8" w:space="0" w:color="auto"/>
      </w:pBdr>
      <w:shd w:val="clear" w:color="000000" w:fill="FFFFFF"/>
      <w:spacing w:before="100" w:beforeAutospacing="1" w:after="100" w:afterAutospacing="1"/>
    </w:pPr>
    <w:rPr>
      <w:sz w:val="18"/>
      <w:szCs w:val="18"/>
    </w:rPr>
  </w:style>
  <w:style w:type="paragraph" w:customStyle="1" w:styleId="xl478">
    <w:name w:val="xl478"/>
    <w:basedOn w:val="Normal"/>
    <w:rsid w:val="002316DD"/>
    <w:pPr>
      <w:pBdr>
        <w:right w:val="single" w:sz="8" w:space="0" w:color="auto"/>
      </w:pBdr>
      <w:spacing w:before="100" w:beforeAutospacing="1" w:after="100" w:afterAutospacing="1"/>
      <w:jc w:val="center"/>
      <w:textAlignment w:val="center"/>
    </w:pPr>
    <w:rPr>
      <w:b/>
      <w:bCs/>
      <w:sz w:val="18"/>
      <w:szCs w:val="18"/>
    </w:rPr>
  </w:style>
  <w:style w:type="paragraph" w:customStyle="1" w:styleId="xl479">
    <w:name w:val="xl479"/>
    <w:basedOn w:val="Normal"/>
    <w:rsid w:val="002316DD"/>
    <w:pPr>
      <w:pBdr>
        <w:top w:val="single" w:sz="8" w:space="0" w:color="auto"/>
      </w:pBdr>
      <w:spacing w:before="100" w:beforeAutospacing="1" w:after="100" w:afterAutospacing="1"/>
      <w:textAlignment w:val="center"/>
    </w:pPr>
    <w:rPr>
      <w:szCs w:val="24"/>
    </w:rPr>
  </w:style>
  <w:style w:type="paragraph" w:customStyle="1" w:styleId="xl480">
    <w:name w:val="xl480"/>
    <w:basedOn w:val="Normal"/>
    <w:rsid w:val="002316DD"/>
    <w:pPr>
      <w:pBdr>
        <w:top w:val="single" w:sz="8" w:space="0" w:color="auto"/>
      </w:pBdr>
      <w:spacing w:before="100" w:beforeAutospacing="1" w:after="100" w:afterAutospacing="1"/>
      <w:jc w:val="center"/>
      <w:textAlignment w:val="center"/>
    </w:pPr>
    <w:rPr>
      <w:sz w:val="18"/>
      <w:szCs w:val="18"/>
    </w:rPr>
  </w:style>
  <w:style w:type="paragraph" w:customStyle="1" w:styleId="xl481">
    <w:name w:val="xl481"/>
    <w:basedOn w:val="Normal"/>
    <w:rsid w:val="002316DD"/>
    <w:pPr>
      <w:pBdr>
        <w:bottom w:val="single" w:sz="8" w:space="0" w:color="auto"/>
      </w:pBdr>
      <w:spacing w:before="100" w:beforeAutospacing="1" w:after="100" w:afterAutospacing="1"/>
      <w:jc w:val="center"/>
      <w:textAlignment w:val="center"/>
    </w:pPr>
    <w:rPr>
      <w:sz w:val="18"/>
      <w:szCs w:val="18"/>
    </w:rPr>
  </w:style>
  <w:style w:type="paragraph" w:customStyle="1" w:styleId="xl482">
    <w:name w:val="xl482"/>
    <w:basedOn w:val="Normal"/>
    <w:rsid w:val="002316DD"/>
    <w:pPr>
      <w:pBdr>
        <w:top w:val="single" w:sz="8" w:space="0" w:color="auto"/>
      </w:pBdr>
      <w:spacing w:before="100" w:beforeAutospacing="1" w:after="100" w:afterAutospacing="1"/>
      <w:textAlignment w:val="center"/>
    </w:pPr>
    <w:rPr>
      <w:szCs w:val="24"/>
    </w:rPr>
  </w:style>
  <w:style w:type="paragraph" w:customStyle="1" w:styleId="xl483">
    <w:name w:val="xl483"/>
    <w:basedOn w:val="Normal"/>
    <w:rsid w:val="002316DD"/>
    <w:pPr>
      <w:pBdr>
        <w:bottom w:val="single" w:sz="8" w:space="0" w:color="auto"/>
      </w:pBdr>
      <w:spacing w:before="100" w:beforeAutospacing="1" w:after="100" w:afterAutospacing="1"/>
      <w:textAlignment w:val="center"/>
    </w:pPr>
    <w:rPr>
      <w:szCs w:val="24"/>
    </w:rPr>
  </w:style>
  <w:style w:type="paragraph" w:customStyle="1" w:styleId="xl484">
    <w:name w:val="xl484"/>
    <w:basedOn w:val="Normal"/>
    <w:rsid w:val="002316DD"/>
    <w:pPr>
      <w:spacing w:before="100" w:beforeAutospacing="1" w:after="100" w:afterAutospacing="1"/>
    </w:pPr>
    <w:rPr>
      <w:sz w:val="18"/>
      <w:szCs w:val="18"/>
    </w:rPr>
  </w:style>
  <w:style w:type="paragraph" w:customStyle="1" w:styleId="xl485">
    <w:name w:val="xl485"/>
    <w:basedOn w:val="Normal"/>
    <w:rsid w:val="002316DD"/>
    <w:pPr>
      <w:spacing w:before="100" w:beforeAutospacing="1" w:after="100" w:afterAutospacing="1"/>
      <w:jc w:val="right"/>
    </w:pPr>
    <w:rPr>
      <w:sz w:val="18"/>
      <w:szCs w:val="18"/>
    </w:rPr>
  </w:style>
  <w:style w:type="paragraph" w:customStyle="1" w:styleId="xl486">
    <w:name w:val="xl486"/>
    <w:basedOn w:val="Normal"/>
    <w:rsid w:val="002316DD"/>
    <w:pPr>
      <w:spacing w:before="100" w:beforeAutospacing="1" w:after="100" w:afterAutospacing="1"/>
    </w:pPr>
    <w:rPr>
      <w:sz w:val="18"/>
      <w:szCs w:val="18"/>
    </w:rPr>
  </w:style>
  <w:style w:type="paragraph" w:customStyle="1" w:styleId="xl487">
    <w:name w:val="xl487"/>
    <w:basedOn w:val="Normal"/>
    <w:rsid w:val="002316DD"/>
    <w:pPr>
      <w:pBdr>
        <w:right w:val="single" w:sz="8" w:space="0" w:color="auto"/>
      </w:pBdr>
      <w:spacing w:before="100" w:beforeAutospacing="1" w:after="100" w:afterAutospacing="1"/>
    </w:pPr>
    <w:rPr>
      <w:b/>
      <w:bCs/>
      <w:sz w:val="18"/>
      <w:szCs w:val="18"/>
    </w:rPr>
  </w:style>
  <w:style w:type="paragraph" w:customStyle="1" w:styleId="xl488">
    <w:name w:val="xl488"/>
    <w:basedOn w:val="Normal"/>
    <w:rsid w:val="002316DD"/>
    <w:pPr>
      <w:pBdr>
        <w:top w:val="single" w:sz="4" w:space="0" w:color="auto"/>
        <w:bottom w:val="single" w:sz="8" w:space="0" w:color="auto"/>
        <w:right w:val="single" w:sz="8" w:space="0" w:color="auto"/>
      </w:pBdr>
      <w:shd w:val="clear" w:color="000000" w:fill="D7E4BC"/>
      <w:spacing w:before="100" w:beforeAutospacing="1" w:after="100" w:afterAutospacing="1"/>
    </w:pPr>
    <w:rPr>
      <w:b/>
      <w:bCs/>
      <w:sz w:val="18"/>
      <w:szCs w:val="18"/>
    </w:rPr>
  </w:style>
  <w:style w:type="paragraph" w:customStyle="1" w:styleId="xl489">
    <w:name w:val="xl489"/>
    <w:basedOn w:val="Normal"/>
    <w:rsid w:val="002316DD"/>
    <w:pPr>
      <w:pBdr>
        <w:top w:val="single" w:sz="8" w:space="0" w:color="auto"/>
        <w:left w:val="single" w:sz="8" w:space="0" w:color="auto"/>
      </w:pBdr>
      <w:shd w:val="clear" w:color="000000" w:fill="FFFF99"/>
      <w:spacing w:before="100" w:beforeAutospacing="1" w:after="100" w:afterAutospacing="1"/>
      <w:jc w:val="center"/>
    </w:pPr>
    <w:rPr>
      <w:b/>
      <w:bCs/>
      <w:sz w:val="18"/>
      <w:szCs w:val="18"/>
    </w:rPr>
  </w:style>
  <w:style w:type="paragraph" w:customStyle="1" w:styleId="xl490">
    <w:name w:val="xl490"/>
    <w:basedOn w:val="Normal"/>
    <w:rsid w:val="002316DD"/>
    <w:pPr>
      <w:pBdr>
        <w:top w:val="single" w:sz="8" w:space="0" w:color="auto"/>
      </w:pBdr>
      <w:shd w:val="clear" w:color="000000" w:fill="FFFF99"/>
      <w:spacing w:before="100" w:beforeAutospacing="1" w:after="100" w:afterAutospacing="1"/>
    </w:pPr>
    <w:rPr>
      <w:b/>
      <w:bCs/>
      <w:sz w:val="18"/>
      <w:szCs w:val="18"/>
    </w:rPr>
  </w:style>
  <w:style w:type="paragraph" w:customStyle="1" w:styleId="xl491">
    <w:name w:val="xl491"/>
    <w:basedOn w:val="Normal"/>
    <w:rsid w:val="002316DD"/>
    <w:pPr>
      <w:pBdr>
        <w:top w:val="single" w:sz="8" w:space="0" w:color="auto"/>
      </w:pBdr>
      <w:shd w:val="clear" w:color="000000" w:fill="FFFF99"/>
      <w:spacing w:before="100" w:beforeAutospacing="1" w:after="100" w:afterAutospacing="1"/>
      <w:jc w:val="center"/>
    </w:pPr>
    <w:rPr>
      <w:b/>
      <w:bCs/>
      <w:sz w:val="18"/>
      <w:szCs w:val="18"/>
    </w:rPr>
  </w:style>
  <w:style w:type="paragraph" w:customStyle="1" w:styleId="xl492">
    <w:name w:val="xl492"/>
    <w:basedOn w:val="Normal"/>
    <w:rsid w:val="002316DD"/>
    <w:pPr>
      <w:pBdr>
        <w:top w:val="single" w:sz="8" w:space="0" w:color="auto"/>
      </w:pBdr>
      <w:shd w:val="clear" w:color="000000" w:fill="FFFF99"/>
      <w:spacing w:before="100" w:beforeAutospacing="1" w:after="100" w:afterAutospacing="1"/>
      <w:jc w:val="center"/>
    </w:pPr>
    <w:rPr>
      <w:b/>
      <w:bCs/>
      <w:sz w:val="18"/>
      <w:szCs w:val="18"/>
    </w:rPr>
  </w:style>
  <w:style w:type="paragraph" w:customStyle="1" w:styleId="xl493">
    <w:name w:val="xl493"/>
    <w:basedOn w:val="Normal"/>
    <w:rsid w:val="002316DD"/>
    <w:pPr>
      <w:pBdr>
        <w:top w:val="single" w:sz="8" w:space="0" w:color="auto"/>
      </w:pBdr>
      <w:shd w:val="clear" w:color="000000" w:fill="FFFF99"/>
      <w:spacing w:before="100" w:beforeAutospacing="1" w:after="100" w:afterAutospacing="1"/>
      <w:jc w:val="right"/>
    </w:pPr>
    <w:rPr>
      <w:b/>
      <w:bCs/>
      <w:sz w:val="18"/>
      <w:szCs w:val="18"/>
    </w:rPr>
  </w:style>
  <w:style w:type="paragraph" w:customStyle="1" w:styleId="xl494">
    <w:name w:val="xl494"/>
    <w:basedOn w:val="Normal"/>
    <w:rsid w:val="002316DD"/>
    <w:pPr>
      <w:pBdr>
        <w:top w:val="single" w:sz="8" w:space="0" w:color="auto"/>
        <w:right w:val="single" w:sz="8" w:space="0" w:color="auto"/>
      </w:pBdr>
      <w:shd w:val="clear" w:color="000000" w:fill="FFFF99"/>
      <w:spacing w:before="100" w:beforeAutospacing="1" w:after="100" w:afterAutospacing="1"/>
      <w:jc w:val="center"/>
      <w:textAlignment w:val="center"/>
    </w:pPr>
    <w:rPr>
      <w:b/>
      <w:bCs/>
      <w:sz w:val="18"/>
      <w:szCs w:val="18"/>
    </w:rPr>
  </w:style>
  <w:style w:type="paragraph" w:customStyle="1" w:styleId="xl495">
    <w:name w:val="xl495"/>
    <w:basedOn w:val="Normal"/>
    <w:rsid w:val="002316DD"/>
    <w:pPr>
      <w:pBdr>
        <w:top w:val="single" w:sz="4" w:space="0" w:color="auto"/>
        <w:bottom w:val="single" w:sz="8" w:space="0" w:color="auto"/>
        <w:right w:val="single" w:sz="8" w:space="0" w:color="auto"/>
      </w:pBdr>
      <w:shd w:val="clear" w:color="000000" w:fill="B8CCE4"/>
      <w:spacing w:before="100" w:beforeAutospacing="1" w:after="100" w:afterAutospacing="1"/>
    </w:pPr>
    <w:rPr>
      <w:b/>
      <w:bCs/>
      <w:sz w:val="18"/>
      <w:szCs w:val="18"/>
    </w:rPr>
  </w:style>
  <w:style w:type="paragraph" w:customStyle="1" w:styleId="xl496">
    <w:name w:val="xl496"/>
    <w:basedOn w:val="Normal"/>
    <w:rsid w:val="002316DD"/>
    <w:pPr>
      <w:pBdr>
        <w:top w:val="single" w:sz="4" w:space="0" w:color="auto"/>
        <w:right w:val="single" w:sz="8" w:space="0" w:color="auto"/>
      </w:pBdr>
      <w:shd w:val="clear" w:color="000000" w:fill="FFFF99"/>
      <w:spacing w:before="100" w:beforeAutospacing="1" w:after="100" w:afterAutospacing="1"/>
      <w:jc w:val="center"/>
      <w:textAlignment w:val="center"/>
    </w:pPr>
    <w:rPr>
      <w:b/>
      <w:bCs/>
      <w:sz w:val="18"/>
      <w:szCs w:val="18"/>
    </w:rPr>
  </w:style>
  <w:style w:type="paragraph" w:customStyle="1" w:styleId="xl497">
    <w:name w:val="xl497"/>
    <w:basedOn w:val="Normal"/>
    <w:rsid w:val="002316DD"/>
    <w:pPr>
      <w:pBdr>
        <w:left w:val="single" w:sz="8" w:space="0" w:color="auto"/>
      </w:pBdr>
      <w:spacing w:before="100" w:beforeAutospacing="1" w:after="100" w:afterAutospacing="1"/>
      <w:jc w:val="center"/>
    </w:pPr>
    <w:rPr>
      <w:sz w:val="18"/>
      <w:szCs w:val="18"/>
    </w:rPr>
  </w:style>
  <w:style w:type="paragraph" w:customStyle="1" w:styleId="xl498">
    <w:name w:val="xl498"/>
    <w:basedOn w:val="Normal"/>
    <w:rsid w:val="002316DD"/>
    <w:pPr>
      <w:spacing w:before="100" w:beforeAutospacing="1" w:after="100" w:afterAutospacing="1"/>
      <w:jc w:val="center"/>
    </w:pPr>
    <w:rPr>
      <w:sz w:val="18"/>
      <w:szCs w:val="18"/>
    </w:rPr>
  </w:style>
  <w:style w:type="paragraph" w:customStyle="1" w:styleId="xl499">
    <w:name w:val="xl499"/>
    <w:basedOn w:val="Normal"/>
    <w:rsid w:val="002316DD"/>
    <w:pPr>
      <w:pBdr>
        <w:right w:val="single" w:sz="8" w:space="0" w:color="auto"/>
      </w:pBdr>
      <w:spacing w:before="100" w:beforeAutospacing="1" w:after="100" w:afterAutospacing="1"/>
      <w:jc w:val="center"/>
    </w:pPr>
    <w:rPr>
      <w:sz w:val="18"/>
      <w:szCs w:val="18"/>
    </w:rPr>
  </w:style>
  <w:style w:type="paragraph" w:customStyle="1" w:styleId="xl500">
    <w:name w:val="xl500"/>
    <w:basedOn w:val="Normal"/>
    <w:rsid w:val="002316DD"/>
    <w:pPr>
      <w:pBdr>
        <w:left w:val="single" w:sz="8" w:space="0" w:color="auto"/>
      </w:pBdr>
      <w:shd w:val="clear" w:color="000000" w:fill="FFFFFF"/>
      <w:spacing w:before="100" w:beforeAutospacing="1" w:after="100" w:afterAutospacing="1"/>
    </w:pPr>
    <w:rPr>
      <w:sz w:val="18"/>
      <w:szCs w:val="18"/>
    </w:rPr>
  </w:style>
  <w:style w:type="paragraph" w:customStyle="1" w:styleId="xl501">
    <w:name w:val="xl501"/>
    <w:basedOn w:val="Normal"/>
    <w:rsid w:val="002316DD"/>
    <w:pPr>
      <w:pBdr>
        <w:left w:val="single" w:sz="8" w:space="0" w:color="auto"/>
      </w:pBdr>
      <w:spacing w:before="100" w:beforeAutospacing="1" w:after="100" w:afterAutospacing="1"/>
      <w:jc w:val="right"/>
    </w:pPr>
    <w:rPr>
      <w:b/>
      <w:bCs/>
      <w:sz w:val="18"/>
      <w:szCs w:val="18"/>
    </w:rPr>
  </w:style>
  <w:style w:type="paragraph" w:customStyle="1" w:styleId="xl502">
    <w:name w:val="xl502"/>
    <w:basedOn w:val="Normal"/>
    <w:rsid w:val="002316DD"/>
    <w:pPr>
      <w:pBdr>
        <w:left w:val="single" w:sz="8" w:space="0" w:color="auto"/>
      </w:pBdr>
      <w:spacing w:before="100" w:beforeAutospacing="1" w:after="100" w:afterAutospacing="1"/>
      <w:jc w:val="right"/>
    </w:pPr>
    <w:rPr>
      <w:sz w:val="18"/>
      <w:szCs w:val="18"/>
    </w:rPr>
  </w:style>
  <w:style w:type="paragraph" w:customStyle="1" w:styleId="xl503">
    <w:name w:val="xl503"/>
    <w:basedOn w:val="Normal"/>
    <w:rsid w:val="002316DD"/>
    <w:pPr>
      <w:shd w:val="clear" w:color="000000" w:fill="FFFFFF"/>
      <w:spacing w:before="100" w:beforeAutospacing="1" w:after="100" w:afterAutospacing="1"/>
      <w:jc w:val="right"/>
    </w:pPr>
    <w:rPr>
      <w:sz w:val="18"/>
      <w:szCs w:val="18"/>
    </w:rPr>
  </w:style>
  <w:style w:type="paragraph" w:customStyle="1" w:styleId="xl504">
    <w:name w:val="xl504"/>
    <w:basedOn w:val="Normal"/>
    <w:rsid w:val="002316DD"/>
    <w:pPr>
      <w:shd w:val="clear" w:color="000000" w:fill="FFFFFF"/>
      <w:spacing w:before="100" w:beforeAutospacing="1" w:after="100" w:afterAutospacing="1"/>
      <w:jc w:val="right"/>
    </w:pPr>
    <w:rPr>
      <w:sz w:val="18"/>
      <w:szCs w:val="18"/>
    </w:rPr>
  </w:style>
  <w:style w:type="paragraph" w:customStyle="1" w:styleId="xl505">
    <w:name w:val="xl505"/>
    <w:basedOn w:val="Normal"/>
    <w:rsid w:val="002316DD"/>
    <w:pPr>
      <w:pBdr>
        <w:left w:val="single" w:sz="8" w:space="0" w:color="auto"/>
      </w:pBdr>
      <w:spacing w:before="100" w:beforeAutospacing="1" w:after="100" w:afterAutospacing="1"/>
      <w:jc w:val="right"/>
    </w:pPr>
    <w:rPr>
      <w:sz w:val="18"/>
      <w:szCs w:val="18"/>
    </w:rPr>
  </w:style>
  <w:style w:type="paragraph" w:customStyle="1" w:styleId="xl506">
    <w:name w:val="xl506"/>
    <w:basedOn w:val="Normal"/>
    <w:rsid w:val="002316DD"/>
    <w:pPr>
      <w:pBdr>
        <w:left w:val="single" w:sz="8" w:space="0" w:color="auto"/>
      </w:pBdr>
      <w:spacing w:before="100" w:beforeAutospacing="1" w:after="100" w:afterAutospacing="1"/>
      <w:textAlignment w:val="center"/>
    </w:pPr>
    <w:rPr>
      <w:sz w:val="18"/>
      <w:szCs w:val="18"/>
    </w:rPr>
  </w:style>
  <w:style w:type="paragraph" w:customStyle="1" w:styleId="xl507">
    <w:name w:val="xl507"/>
    <w:basedOn w:val="Normal"/>
    <w:rsid w:val="002316DD"/>
    <w:pPr>
      <w:spacing w:before="100" w:beforeAutospacing="1" w:after="100" w:afterAutospacing="1"/>
      <w:jc w:val="right"/>
    </w:pPr>
    <w:rPr>
      <w:b/>
      <w:bCs/>
      <w:sz w:val="18"/>
      <w:szCs w:val="18"/>
    </w:rPr>
  </w:style>
  <w:style w:type="paragraph" w:customStyle="1" w:styleId="xl508">
    <w:name w:val="xl508"/>
    <w:basedOn w:val="Normal"/>
    <w:rsid w:val="002316DD"/>
    <w:pPr>
      <w:pBdr>
        <w:left w:val="single" w:sz="8" w:space="0" w:color="auto"/>
      </w:pBdr>
      <w:spacing w:before="100" w:beforeAutospacing="1" w:after="100" w:afterAutospacing="1"/>
    </w:pPr>
    <w:rPr>
      <w:sz w:val="18"/>
      <w:szCs w:val="18"/>
    </w:rPr>
  </w:style>
  <w:style w:type="numbering" w:customStyle="1" w:styleId="Semlista3">
    <w:name w:val="Sem lista3"/>
    <w:next w:val="Semlista"/>
    <w:uiPriority w:val="99"/>
    <w:semiHidden/>
    <w:unhideWhenUsed/>
    <w:rsid w:val="009316E3"/>
  </w:style>
  <w:style w:type="numbering" w:customStyle="1" w:styleId="Semlista4">
    <w:name w:val="Sem lista4"/>
    <w:next w:val="Semlista"/>
    <w:uiPriority w:val="99"/>
    <w:semiHidden/>
    <w:unhideWhenUsed/>
    <w:rsid w:val="00363C88"/>
  </w:style>
  <w:style w:type="paragraph" w:customStyle="1" w:styleId="A1">
    <w:name w:val="A1"/>
    <w:basedOn w:val="Normal"/>
    <w:link w:val="A1Char"/>
    <w:qFormat/>
    <w:rsid w:val="005B2B00"/>
    <w:pPr>
      <w:keepNext/>
      <w:numPr>
        <w:numId w:val="25"/>
      </w:numPr>
      <w:tabs>
        <w:tab w:val="left" w:pos="567"/>
      </w:tabs>
      <w:spacing w:before="120" w:after="120"/>
      <w:outlineLvl w:val="6"/>
    </w:pPr>
    <w:rPr>
      <w:b/>
    </w:rPr>
  </w:style>
  <w:style w:type="character" w:customStyle="1" w:styleId="A1Char">
    <w:name w:val="A1 Char"/>
    <w:link w:val="A1"/>
    <w:rsid w:val="005B2B00"/>
    <w:rPr>
      <w:b/>
      <w:sz w:val="24"/>
    </w:rPr>
  </w:style>
  <w:style w:type="paragraph" w:customStyle="1" w:styleId="A3">
    <w:name w:val="A3"/>
    <w:basedOn w:val="A1"/>
    <w:qFormat/>
    <w:rsid w:val="005B2B00"/>
    <w:pPr>
      <w:numPr>
        <w:ilvl w:val="2"/>
      </w:numPr>
      <w:tabs>
        <w:tab w:val="clear" w:pos="567"/>
        <w:tab w:val="left" w:pos="993"/>
      </w:tabs>
      <w:ind w:left="720" w:hanging="360"/>
      <w:jc w:val="both"/>
    </w:pPr>
    <w:rPr>
      <w:b w:val="0"/>
    </w:rPr>
  </w:style>
  <w:style w:type="paragraph" w:styleId="Textodenotaderodap">
    <w:name w:val="footnote text"/>
    <w:basedOn w:val="Normal"/>
    <w:link w:val="TextodenotaderodapChar"/>
    <w:semiHidden/>
    <w:rsid w:val="005B2B00"/>
    <w:pPr>
      <w:jc w:val="both"/>
    </w:pPr>
    <w:rPr>
      <w:sz w:val="20"/>
    </w:rPr>
  </w:style>
  <w:style w:type="character" w:customStyle="1" w:styleId="TextodenotaderodapChar">
    <w:name w:val="Texto de nota de rodapé Char"/>
    <w:basedOn w:val="Fontepargpadro"/>
    <w:link w:val="Textodenotaderodap"/>
    <w:semiHidden/>
    <w:rsid w:val="005B2B00"/>
  </w:style>
  <w:style w:type="numbering" w:customStyle="1" w:styleId="Semlista5">
    <w:name w:val="Sem lista5"/>
    <w:next w:val="Semlista"/>
    <w:uiPriority w:val="99"/>
    <w:semiHidden/>
    <w:unhideWhenUsed/>
    <w:rsid w:val="00097BDC"/>
  </w:style>
  <w:style w:type="numbering" w:customStyle="1" w:styleId="Semlista6">
    <w:name w:val="Sem lista6"/>
    <w:next w:val="Semlista"/>
    <w:uiPriority w:val="99"/>
    <w:semiHidden/>
    <w:unhideWhenUsed/>
    <w:rsid w:val="006C46A8"/>
  </w:style>
  <w:style w:type="paragraph" w:customStyle="1" w:styleId="A5">
    <w:name w:val="A5"/>
    <w:basedOn w:val="A1"/>
    <w:link w:val="A5Char"/>
    <w:qFormat/>
    <w:rsid w:val="001F4653"/>
    <w:pPr>
      <w:numPr>
        <w:numId w:val="0"/>
      </w:numPr>
      <w:tabs>
        <w:tab w:val="clear" w:pos="567"/>
        <w:tab w:val="left" w:pos="-284"/>
      </w:tabs>
      <w:jc w:val="both"/>
    </w:pPr>
  </w:style>
  <w:style w:type="character" w:customStyle="1" w:styleId="A5Char">
    <w:name w:val="A5 Char"/>
    <w:link w:val="A5"/>
    <w:rsid w:val="001F4653"/>
    <w:rPr>
      <w:b/>
      <w:sz w:val="24"/>
      <w:lang w:val="pt-BR" w:eastAsia="pt-BR" w:bidi="ar-SA"/>
    </w:rPr>
  </w:style>
  <w:style w:type="character" w:customStyle="1" w:styleId="apple-converted-space">
    <w:name w:val="apple-converted-space"/>
    <w:basedOn w:val="Fontepargpadro"/>
    <w:rsid w:val="00E50113"/>
  </w:style>
  <w:style w:type="paragraph" w:customStyle="1" w:styleId="legenda">
    <w:name w:val="legenda"/>
    <w:basedOn w:val="Normal"/>
    <w:rsid w:val="00E278B2"/>
    <w:pPr>
      <w:widowControl w:val="0"/>
    </w:pPr>
    <w:rPr>
      <w:snapToGrid w:val="0"/>
    </w:rPr>
  </w:style>
  <w:style w:type="paragraph" w:customStyle="1" w:styleId="Padro">
    <w:name w:val="Padrão"/>
    <w:basedOn w:val="Normal"/>
    <w:autoRedefine/>
    <w:rsid w:val="00E81D8C"/>
    <w:pPr>
      <w:ind w:firstLine="576"/>
      <w:jc w:val="both"/>
    </w:pPr>
    <w:rPr>
      <w:rFonts w:ascii="Century Gothic" w:hAnsi="Century Gothic"/>
    </w:rPr>
  </w:style>
  <w:style w:type="paragraph" w:customStyle="1" w:styleId="Ind2">
    <w:name w:val="Ind2"/>
    <w:basedOn w:val="Normal"/>
    <w:rsid w:val="00265DD7"/>
    <w:pPr>
      <w:tabs>
        <w:tab w:val="num" w:pos="360"/>
      </w:tabs>
      <w:spacing w:after="120" w:line="240" w:lineRule="atLeast"/>
      <w:ind w:left="360" w:hanging="360"/>
      <w:outlineLvl w:val="0"/>
    </w:pPr>
    <w:rPr>
      <w:rFonts w:ascii="Century Gothic" w:hAnsi="Century Gothic"/>
      <w:b/>
    </w:rPr>
  </w:style>
  <w:style w:type="paragraph" w:customStyle="1" w:styleId="testo">
    <w:name w:val="testo"/>
    <w:basedOn w:val="Normal"/>
    <w:rsid w:val="00265DD7"/>
    <w:pPr>
      <w:ind w:left="1134"/>
    </w:pPr>
  </w:style>
  <w:style w:type="paragraph" w:customStyle="1" w:styleId="EstiloTtulo2TimesNewRoman12ptNoItlicoAntes0pt">
    <w:name w:val="Estilo Título 2 + Times New Roman 12 pt Não Itálico Antes:  0 pt..."/>
    <w:basedOn w:val="Ttulo2"/>
    <w:rsid w:val="00265DD7"/>
    <w:pPr>
      <w:numPr>
        <w:ilvl w:val="1"/>
        <w:numId w:val="73"/>
      </w:numPr>
      <w:spacing w:before="0" w:after="0"/>
    </w:pPr>
    <w:rPr>
      <w:rFonts w:ascii="Times New Roman" w:hAnsi="Times New Roman"/>
      <w:bCs/>
      <w:i w:val="0"/>
    </w:rPr>
  </w:style>
  <w:style w:type="paragraph" w:customStyle="1" w:styleId="Estilo">
    <w:name w:val="Estilo"/>
    <w:uiPriority w:val="99"/>
    <w:rsid w:val="004220DB"/>
    <w:pPr>
      <w:widowControl w:val="0"/>
      <w:autoSpaceDE w:val="0"/>
      <w:autoSpaceDN w:val="0"/>
      <w:adjustRightInd w:val="0"/>
    </w:pPr>
    <w:rPr>
      <w:rFonts w:ascii="Arial" w:hAnsi="Arial" w:cs="Arial"/>
      <w:sz w:val="24"/>
      <w:szCs w:val="24"/>
    </w:rPr>
  </w:style>
  <w:style w:type="paragraph" w:customStyle="1" w:styleId="1CharCharChar">
    <w:name w:val="1 Char Char Char"/>
    <w:basedOn w:val="Normal"/>
    <w:next w:val="TextosemFormatao"/>
    <w:link w:val="1CharCharCharChar"/>
    <w:rsid w:val="00212947"/>
    <w:rPr>
      <w:rFonts w:ascii="Courier New" w:hAnsi="Courier New"/>
    </w:rPr>
  </w:style>
  <w:style w:type="character" w:customStyle="1" w:styleId="1CharCharCharChar">
    <w:name w:val="1 Char Char Char Char"/>
    <w:link w:val="1CharCharChar"/>
    <w:rsid w:val="00212947"/>
    <w:rPr>
      <w:rFonts w:ascii="Courier New" w:hAnsi="Courier New"/>
      <w:sz w:val="24"/>
    </w:rPr>
  </w:style>
  <w:style w:type="paragraph" w:customStyle="1" w:styleId="Standard">
    <w:name w:val="Standard"/>
    <w:rsid w:val="003515E5"/>
    <w:pPr>
      <w:widowControl w:val="0"/>
      <w:suppressAutoHyphens/>
      <w:autoSpaceDN w:val="0"/>
      <w:textAlignment w:val="baseline"/>
    </w:pPr>
    <w:rPr>
      <w:rFonts w:eastAsia="SimSun" w:cs="Mangal"/>
      <w:kern w:val="3"/>
      <w:sz w:val="24"/>
      <w:szCs w:val="24"/>
      <w:lang w:eastAsia="zh-CN" w:bidi="hi-IN"/>
    </w:rPr>
  </w:style>
  <w:style w:type="character" w:customStyle="1" w:styleId="MenoPendente">
    <w:name w:val="Menção Pendente"/>
    <w:uiPriority w:val="99"/>
    <w:semiHidden/>
    <w:unhideWhenUsed/>
    <w:rsid w:val="002D3DAD"/>
    <w:rPr>
      <w:color w:val="808080"/>
      <w:shd w:val="clear" w:color="auto" w:fill="E6E6E6"/>
    </w:rPr>
  </w:style>
  <w:style w:type="character" w:styleId="Refdecomentrio">
    <w:name w:val="annotation reference"/>
    <w:uiPriority w:val="99"/>
    <w:semiHidden/>
    <w:unhideWhenUsed/>
    <w:rsid w:val="007204BE"/>
    <w:rPr>
      <w:sz w:val="16"/>
      <w:szCs w:val="16"/>
    </w:rPr>
  </w:style>
  <w:style w:type="paragraph" w:styleId="Textodecomentrio">
    <w:name w:val="annotation text"/>
    <w:basedOn w:val="Normal"/>
    <w:link w:val="TextodecomentrioChar"/>
    <w:uiPriority w:val="99"/>
    <w:unhideWhenUsed/>
    <w:rsid w:val="007204BE"/>
    <w:rPr>
      <w:sz w:val="20"/>
    </w:rPr>
  </w:style>
  <w:style w:type="character" w:customStyle="1" w:styleId="TextodecomentrioChar">
    <w:name w:val="Texto de comentário Char"/>
    <w:basedOn w:val="Fontepargpadro"/>
    <w:link w:val="Textodecomentrio"/>
    <w:uiPriority w:val="99"/>
    <w:rsid w:val="007204BE"/>
  </w:style>
  <w:style w:type="paragraph" w:styleId="Assuntodocomentrio">
    <w:name w:val="annotation subject"/>
    <w:basedOn w:val="Textodecomentrio"/>
    <w:next w:val="Textodecomentrio"/>
    <w:link w:val="AssuntodocomentrioChar"/>
    <w:uiPriority w:val="99"/>
    <w:semiHidden/>
    <w:unhideWhenUsed/>
    <w:rsid w:val="007204BE"/>
    <w:rPr>
      <w:b/>
      <w:bCs/>
    </w:rPr>
  </w:style>
  <w:style w:type="character" w:customStyle="1" w:styleId="AssuntodocomentrioChar">
    <w:name w:val="Assunto do comentário Char"/>
    <w:link w:val="Assuntodocomentrio"/>
    <w:uiPriority w:val="99"/>
    <w:semiHidden/>
    <w:rsid w:val="007204BE"/>
    <w:rPr>
      <w:b/>
      <w:bCs/>
    </w:rPr>
  </w:style>
  <w:style w:type="character" w:customStyle="1" w:styleId="fontstyle01">
    <w:name w:val="fontstyle01"/>
    <w:rsid w:val="009615A6"/>
    <w:rPr>
      <w:rFonts w:ascii="Times#20New#20Roman" w:hAnsi="Times#20New#20Roman" w:hint="default"/>
      <w:b w:val="0"/>
      <w:bCs w:val="0"/>
      <w:i w:val="0"/>
      <w:iCs w:val="0"/>
      <w:color w:val="242021"/>
      <w:sz w:val="24"/>
      <w:szCs w:val="24"/>
    </w:rPr>
  </w:style>
</w:styles>
</file>

<file path=word/webSettings.xml><?xml version="1.0" encoding="utf-8"?>
<w:webSettings xmlns:r="http://schemas.openxmlformats.org/officeDocument/2006/relationships" xmlns:w="http://schemas.openxmlformats.org/wordprocessingml/2006/main">
  <w:divs>
    <w:div w:id="12921525">
      <w:bodyDiv w:val="1"/>
      <w:marLeft w:val="0"/>
      <w:marRight w:val="0"/>
      <w:marTop w:val="0"/>
      <w:marBottom w:val="0"/>
      <w:divBdr>
        <w:top w:val="none" w:sz="0" w:space="0" w:color="auto"/>
        <w:left w:val="none" w:sz="0" w:space="0" w:color="auto"/>
        <w:bottom w:val="none" w:sz="0" w:space="0" w:color="auto"/>
        <w:right w:val="none" w:sz="0" w:space="0" w:color="auto"/>
      </w:divBdr>
    </w:div>
    <w:div w:id="54086518">
      <w:bodyDiv w:val="1"/>
      <w:marLeft w:val="0"/>
      <w:marRight w:val="0"/>
      <w:marTop w:val="0"/>
      <w:marBottom w:val="0"/>
      <w:divBdr>
        <w:top w:val="none" w:sz="0" w:space="0" w:color="auto"/>
        <w:left w:val="none" w:sz="0" w:space="0" w:color="auto"/>
        <w:bottom w:val="none" w:sz="0" w:space="0" w:color="auto"/>
        <w:right w:val="none" w:sz="0" w:space="0" w:color="auto"/>
      </w:divBdr>
    </w:div>
    <w:div w:id="67776892">
      <w:bodyDiv w:val="1"/>
      <w:marLeft w:val="0"/>
      <w:marRight w:val="0"/>
      <w:marTop w:val="0"/>
      <w:marBottom w:val="0"/>
      <w:divBdr>
        <w:top w:val="none" w:sz="0" w:space="0" w:color="auto"/>
        <w:left w:val="none" w:sz="0" w:space="0" w:color="auto"/>
        <w:bottom w:val="none" w:sz="0" w:space="0" w:color="auto"/>
        <w:right w:val="none" w:sz="0" w:space="0" w:color="auto"/>
      </w:divBdr>
    </w:div>
    <w:div w:id="78333633">
      <w:bodyDiv w:val="1"/>
      <w:marLeft w:val="0"/>
      <w:marRight w:val="0"/>
      <w:marTop w:val="0"/>
      <w:marBottom w:val="0"/>
      <w:divBdr>
        <w:top w:val="none" w:sz="0" w:space="0" w:color="auto"/>
        <w:left w:val="none" w:sz="0" w:space="0" w:color="auto"/>
        <w:bottom w:val="none" w:sz="0" w:space="0" w:color="auto"/>
        <w:right w:val="none" w:sz="0" w:space="0" w:color="auto"/>
      </w:divBdr>
    </w:div>
    <w:div w:id="189996751">
      <w:bodyDiv w:val="1"/>
      <w:marLeft w:val="0"/>
      <w:marRight w:val="0"/>
      <w:marTop w:val="0"/>
      <w:marBottom w:val="0"/>
      <w:divBdr>
        <w:top w:val="none" w:sz="0" w:space="0" w:color="auto"/>
        <w:left w:val="none" w:sz="0" w:space="0" w:color="auto"/>
        <w:bottom w:val="none" w:sz="0" w:space="0" w:color="auto"/>
        <w:right w:val="none" w:sz="0" w:space="0" w:color="auto"/>
      </w:divBdr>
    </w:div>
    <w:div w:id="194855730">
      <w:bodyDiv w:val="1"/>
      <w:marLeft w:val="0"/>
      <w:marRight w:val="0"/>
      <w:marTop w:val="0"/>
      <w:marBottom w:val="0"/>
      <w:divBdr>
        <w:top w:val="none" w:sz="0" w:space="0" w:color="auto"/>
        <w:left w:val="none" w:sz="0" w:space="0" w:color="auto"/>
        <w:bottom w:val="none" w:sz="0" w:space="0" w:color="auto"/>
        <w:right w:val="none" w:sz="0" w:space="0" w:color="auto"/>
      </w:divBdr>
    </w:div>
    <w:div w:id="198444672">
      <w:bodyDiv w:val="1"/>
      <w:marLeft w:val="0"/>
      <w:marRight w:val="0"/>
      <w:marTop w:val="0"/>
      <w:marBottom w:val="0"/>
      <w:divBdr>
        <w:top w:val="none" w:sz="0" w:space="0" w:color="auto"/>
        <w:left w:val="none" w:sz="0" w:space="0" w:color="auto"/>
        <w:bottom w:val="none" w:sz="0" w:space="0" w:color="auto"/>
        <w:right w:val="none" w:sz="0" w:space="0" w:color="auto"/>
      </w:divBdr>
    </w:div>
    <w:div w:id="235360222">
      <w:bodyDiv w:val="1"/>
      <w:marLeft w:val="0"/>
      <w:marRight w:val="0"/>
      <w:marTop w:val="0"/>
      <w:marBottom w:val="0"/>
      <w:divBdr>
        <w:top w:val="none" w:sz="0" w:space="0" w:color="auto"/>
        <w:left w:val="none" w:sz="0" w:space="0" w:color="auto"/>
        <w:bottom w:val="none" w:sz="0" w:space="0" w:color="auto"/>
        <w:right w:val="none" w:sz="0" w:space="0" w:color="auto"/>
      </w:divBdr>
    </w:div>
    <w:div w:id="403335849">
      <w:bodyDiv w:val="1"/>
      <w:marLeft w:val="0"/>
      <w:marRight w:val="0"/>
      <w:marTop w:val="0"/>
      <w:marBottom w:val="0"/>
      <w:divBdr>
        <w:top w:val="none" w:sz="0" w:space="0" w:color="auto"/>
        <w:left w:val="none" w:sz="0" w:space="0" w:color="auto"/>
        <w:bottom w:val="none" w:sz="0" w:space="0" w:color="auto"/>
        <w:right w:val="none" w:sz="0" w:space="0" w:color="auto"/>
      </w:divBdr>
    </w:div>
    <w:div w:id="435948540">
      <w:bodyDiv w:val="1"/>
      <w:marLeft w:val="0"/>
      <w:marRight w:val="0"/>
      <w:marTop w:val="0"/>
      <w:marBottom w:val="0"/>
      <w:divBdr>
        <w:top w:val="none" w:sz="0" w:space="0" w:color="auto"/>
        <w:left w:val="none" w:sz="0" w:space="0" w:color="auto"/>
        <w:bottom w:val="none" w:sz="0" w:space="0" w:color="auto"/>
        <w:right w:val="none" w:sz="0" w:space="0" w:color="auto"/>
      </w:divBdr>
    </w:div>
    <w:div w:id="448399329">
      <w:bodyDiv w:val="1"/>
      <w:marLeft w:val="0"/>
      <w:marRight w:val="0"/>
      <w:marTop w:val="0"/>
      <w:marBottom w:val="0"/>
      <w:divBdr>
        <w:top w:val="none" w:sz="0" w:space="0" w:color="auto"/>
        <w:left w:val="none" w:sz="0" w:space="0" w:color="auto"/>
        <w:bottom w:val="none" w:sz="0" w:space="0" w:color="auto"/>
        <w:right w:val="none" w:sz="0" w:space="0" w:color="auto"/>
      </w:divBdr>
    </w:div>
    <w:div w:id="461851836">
      <w:bodyDiv w:val="1"/>
      <w:marLeft w:val="0"/>
      <w:marRight w:val="0"/>
      <w:marTop w:val="0"/>
      <w:marBottom w:val="0"/>
      <w:divBdr>
        <w:top w:val="none" w:sz="0" w:space="0" w:color="auto"/>
        <w:left w:val="none" w:sz="0" w:space="0" w:color="auto"/>
        <w:bottom w:val="none" w:sz="0" w:space="0" w:color="auto"/>
        <w:right w:val="none" w:sz="0" w:space="0" w:color="auto"/>
      </w:divBdr>
    </w:div>
    <w:div w:id="492648747">
      <w:bodyDiv w:val="1"/>
      <w:marLeft w:val="0"/>
      <w:marRight w:val="0"/>
      <w:marTop w:val="0"/>
      <w:marBottom w:val="0"/>
      <w:divBdr>
        <w:top w:val="none" w:sz="0" w:space="0" w:color="auto"/>
        <w:left w:val="none" w:sz="0" w:space="0" w:color="auto"/>
        <w:bottom w:val="none" w:sz="0" w:space="0" w:color="auto"/>
        <w:right w:val="none" w:sz="0" w:space="0" w:color="auto"/>
      </w:divBdr>
    </w:div>
    <w:div w:id="533732506">
      <w:bodyDiv w:val="1"/>
      <w:marLeft w:val="0"/>
      <w:marRight w:val="0"/>
      <w:marTop w:val="0"/>
      <w:marBottom w:val="0"/>
      <w:divBdr>
        <w:top w:val="none" w:sz="0" w:space="0" w:color="auto"/>
        <w:left w:val="none" w:sz="0" w:space="0" w:color="auto"/>
        <w:bottom w:val="none" w:sz="0" w:space="0" w:color="auto"/>
        <w:right w:val="none" w:sz="0" w:space="0" w:color="auto"/>
      </w:divBdr>
    </w:div>
    <w:div w:id="611978100">
      <w:bodyDiv w:val="1"/>
      <w:marLeft w:val="0"/>
      <w:marRight w:val="0"/>
      <w:marTop w:val="0"/>
      <w:marBottom w:val="0"/>
      <w:divBdr>
        <w:top w:val="none" w:sz="0" w:space="0" w:color="auto"/>
        <w:left w:val="none" w:sz="0" w:space="0" w:color="auto"/>
        <w:bottom w:val="none" w:sz="0" w:space="0" w:color="auto"/>
        <w:right w:val="none" w:sz="0" w:space="0" w:color="auto"/>
      </w:divBdr>
    </w:div>
    <w:div w:id="619264529">
      <w:bodyDiv w:val="1"/>
      <w:marLeft w:val="0"/>
      <w:marRight w:val="0"/>
      <w:marTop w:val="0"/>
      <w:marBottom w:val="0"/>
      <w:divBdr>
        <w:top w:val="none" w:sz="0" w:space="0" w:color="auto"/>
        <w:left w:val="none" w:sz="0" w:space="0" w:color="auto"/>
        <w:bottom w:val="none" w:sz="0" w:space="0" w:color="auto"/>
        <w:right w:val="none" w:sz="0" w:space="0" w:color="auto"/>
      </w:divBdr>
    </w:div>
    <w:div w:id="724455760">
      <w:bodyDiv w:val="1"/>
      <w:marLeft w:val="0"/>
      <w:marRight w:val="0"/>
      <w:marTop w:val="0"/>
      <w:marBottom w:val="0"/>
      <w:divBdr>
        <w:top w:val="none" w:sz="0" w:space="0" w:color="auto"/>
        <w:left w:val="none" w:sz="0" w:space="0" w:color="auto"/>
        <w:bottom w:val="none" w:sz="0" w:space="0" w:color="auto"/>
        <w:right w:val="none" w:sz="0" w:space="0" w:color="auto"/>
      </w:divBdr>
    </w:div>
    <w:div w:id="766970115">
      <w:bodyDiv w:val="1"/>
      <w:marLeft w:val="0"/>
      <w:marRight w:val="0"/>
      <w:marTop w:val="0"/>
      <w:marBottom w:val="0"/>
      <w:divBdr>
        <w:top w:val="none" w:sz="0" w:space="0" w:color="auto"/>
        <w:left w:val="none" w:sz="0" w:space="0" w:color="auto"/>
        <w:bottom w:val="none" w:sz="0" w:space="0" w:color="auto"/>
        <w:right w:val="none" w:sz="0" w:space="0" w:color="auto"/>
      </w:divBdr>
    </w:div>
    <w:div w:id="843055425">
      <w:bodyDiv w:val="1"/>
      <w:marLeft w:val="0"/>
      <w:marRight w:val="0"/>
      <w:marTop w:val="0"/>
      <w:marBottom w:val="0"/>
      <w:divBdr>
        <w:top w:val="none" w:sz="0" w:space="0" w:color="auto"/>
        <w:left w:val="none" w:sz="0" w:space="0" w:color="auto"/>
        <w:bottom w:val="none" w:sz="0" w:space="0" w:color="auto"/>
        <w:right w:val="none" w:sz="0" w:space="0" w:color="auto"/>
      </w:divBdr>
    </w:div>
    <w:div w:id="931624512">
      <w:bodyDiv w:val="1"/>
      <w:marLeft w:val="0"/>
      <w:marRight w:val="0"/>
      <w:marTop w:val="0"/>
      <w:marBottom w:val="0"/>
      <w:divBdr>
        <w:top w:val="none" w:sz="0" w:space="0" w:color="auto"/>
        <w:left w:val="none" w:sz="0" w:space="0" w:color="auto"/>
        <w:bottom w:val="none" w:sz="0" w:space="0" w:color="auto"/>
        <w:right w:val="none" w:sz="0" w:space="0" w:color="auto"/>
      </w:divBdr>
    </w:div>
    <w:div w:id="965964835">
      <w:bodyDiv w:val="1"/>
      <w:marLeft w:val="0"/>
      <w:marRight w:val="0"/>
      <w:marTop w:val="0"/>
      <w:marBottom w:val="0"/>
      <w:divBdr>
        <w:top w:val="none" w:sz="0" w:space="0" w:color="auto"/>
        <w:left w:val="none" w:sz="0" w:space="0" w:color="auto"/>
        <w:bottom w:val="none" w:sz="0" w:space="0" w:color="auto"/>
        <w:right w:val="none" w:sz="0" w:space="0" w:color="auto"/>
      </w:divBdr>
    </w:div>
    <w:div w:id="982465548">
      <w:bodyDiv w:val="1"/>
      <w:marLeft w:val="0"/>
      <w:marRight w:val="0"/>
      <w:marTop w:val="0"/>
      <w:marBottom w:val="0"/>
      <w:divBdr>
        <w:top w:val="none" w:sz="0" w:space="0" w:color="auto"/>
        <w:left w:val="none" w:sz="0" w:space="0" w:color="auto"/>
        <w:bottom w:val="none" w:sz="0" w:space="0" w:color="auto"/>
        <w:right w:val="none" w:sz="0" w:space="0" w:color="auto"/>
      </w:divBdr>
    </w:div>
    <w:div w:id="991955491">
      <w:bodyDiv w:val="1"/>
      <w:marLeft w:val="0"/>
      <w:marRight w:val="0"/>
      <w:marTop w:val="0"/>
      <w:marBottom w:val="0"/>
      <w:divBdr>
        <w:top w:val="none" w:sz="0" w:space="0" w:color="auto"/>
        <w:left w:val="none" w:sz="0" w:space="0" w:color="auto"/>
        <w:bottom w:val="none" w:sz="0" w:space="0" w:color="auto"/>
        <w:right w:val="none" w:sz="0" w:space="0" w:color="auto"/>
      </w:divBdr>
    </w:div>
    <w:div w:id="1006711029">
      <w:bodyDiv w:val="1"/>
      <w:marLeft w:val="0"/>
      <w:marRight w:val="0"/>
      <w:marTop w:val="0"/>
      <w:marBottom w:val="0"/>
      <w:divBdr>
        <w:top w:val="none" w:sz="0" w:space="0" w:color="auto"/>
        <w:left w:val="none" w:sz="0" w:space="0" w:color="auto"/>
        <w:bottom w:val="none" w:sz="0" w:space="0" w:color="auto"/>
        <w:right w:val="none" w:sz="0" w:space="0" w:color="auto"/>
      </w:divBdr>
    </w:div>
    <w:div w:id="1061632991">
      <w:bodyDiv w:val="1"/>
      <w:marLeft w:val="0"/>
      <w:marRight w:val="0"/>
      <w:marTop w:val="0"/>
      <w:marBottom w:val="0"/>
      <w:divBdr>
        <w:top w:val="none" w:sz="0" w:space="0" w:color="auto"/>
        <w:left w:val="none" w:sz="0" w:space="0" w:color="auto"/>
        <w:bottom w:val="none" w:sz="0" w:space="0" w:color="auto"/>
        <w:right w:val="none" w:sz="0" w:space="0" w:color="auto"/>
      </w:divBdr>
    </w:div>
    <w:div w:id="1087848566">
      <w:bodyDiv w:val="1"/>
      <w:marLeft w:val="0"/>
      <w:marRight w:val="0"/>
      <w:marTop w:val="0"/>
      <w:marBottom w:val="0"/>
      <w:divBdr>
        <w:top w:val="none" w:sz="0" w:space="0" w:color="auto"/>
        <w:left w:val="none" w:sz="0" w:space="0" w:color="auto"/>
        <w:bottom w:val="none" w:sz="0" w:space="0" w:color="auto"/>
        <w:right w:val="none" w:sz="0" w:space="0" w:color="auto"/>
      </w:divBdr>
    </w:div>
    <w:div w:id="1103648590">
      <w:bodyDiv w:val="1"/>
      <w:marLeft w:val="0"/>
      <w:marRight w:val="0"/>
      <w:marTop w:val="0"/>
      <w:marBottom w:val="0"/>
      <w:divBdr>
        <w:top w:val="none" w:sz="0" w:space="0" w:color="auto"/>
        <w:left w:val="none" w:sz="0" w:space="0" w:color="auto"/>
        <w:bottom w:val="none" w:sz="0" w:space="0" w:color="auto"/>
        <w:right w:val="none" w:sz="0" w:space="0" w:color="auto"/>
      </w:divBdr>
    </w:div>
    <w:div w:id="1160268767">
      <w:bodyDiv w:val="1"/>
      <w:marLeft w:val="0"/>
      <w:marRight w:val="0"/>
      <w:marTop w:val="0"/>
      <w:marBottom w:val="0"/>
      <w:divBdr>
        <w:top w:val="none" w:sz="0" w:space="0" w:color="auto"/>
        <w:left w:val="none" w:sz="0" w:space="0" w:color="auto"/>
        <w:bottom w:val="none" w:sz="0" w:space="0" w:color="auto"/>
        <w:right w:val="none" w:sz="0" w:space="0" w:color="auto"/>
      </w:divBdr>
    </w:div>
    <w:div w:id="1201479169">
      <w:bodyDiv w:val="1"/>
      <w:marLeft w:val="0"/>
      <w:marRight w:val="0"/>
      <w:marTop w:val="0"/>
      <w:marBottom w:val="0"/>
      <w:divBdr>
        <w:top w:val="none" w:sz="0" w:space="0" w:color="auto"/>
        <w:left w:val="none" w:sz="0" w:space="0" w:color="auto"/>
        <w:bottom w:val="none" w:sz="0" w:space="0" w:color="auto"/>
        <w:right w:val="none" w:sz="0" w:space="0" w:color="auto"/>
      </w:divBdr>
    </w:div>
    <w:div w:id="1234000286">
      <w:bodyDiv w:val="1"/>
      <w:marLeft w:val="0"/>
      <w:marRight w:val="0"/>
      <w:marTop w:val="0"/>
      <w:marBottom w:val="0"/>
      <w:divBdr>
        <w:top w:val="none" w:sz="0" w:space="0" w:color="auto"/>
        <w:left w:val="none" w:sz="0" w:space="0" w:color="auto"/>
        <w:bottom w:val="none" w:sz="0" w:space="0" w:color="auto"/>
        <w:right w:val="none" w:sz="0" w:space="0" w:color="auto"/>
      </w:divBdr>
    </w:div>
    <w:div w:id="1236017417">
      <w:bodyDiv w:val="1"/>
      <w:marLeft w:val="0"/>
      <w:marRight w:val="0"/>
      <w:marTop w:val="0"/>
      <w:marBottom w:val="0"/>
      <w:divBdr>
        <w:top w:val="none" w:sz="0" w:space="0" w:color="auto"/>
        <w:left w:val="none" w:sz="0" w:space="0" w:color="auto"/>
        <w:bottom w:val="none" w:sz="0" w:space="0" w:color="auto"/>
        <w:right w:val="none" w:sz="0" w:space="0" w:color="auto"/>
      </w:divBdr>
    </w:div>
    <w:div w:id="1285774803">
      <w:bodyDiv w:val="1"/>
      <w:marLeft w:val="0"/>
      <w:marRight w:val="0"/>
      <w:marTop w:val="0"/>
      <w:marBottom w:val="0"/>
      <w:divBdr>
        <w:top w:val="none" w:sz="0" w:space="0" w:color="auto"/>
        <w:left w:val="none" w:sz="0" w:space="0" w:color="auto"/>
        <w:bottom w:val="none" w:sz="0" w:space="0" w:color="auto"/>
        <w:right w:val="none" w:sz="0" w:space="0" w:color="auto"/>
      </w:divBdr>
    </w:div>
    <w:div w:id="1331714819">
      <w:bodyDiv w:val="1"/>
      <w:marLeft w:val="0"/>
      <w:marRight w:val="0"/>
      <w:marTop w:val="0"/>
      <w:marBottom w:val="0"/>
      <w:divBdr>
        <w:top w:val="none" w:sz="0" w:space="0" w:color="auto"/>
        <w:left w:val="none" w:sz="0" w:space="0" w:color="auto"/>
        <w:bottom w:val="none" w:sz="0" w:space="0" w:color="auto"/>
        <w:right w:val="none" w:sz="0" w:space="0" w:color="auto"/>
      </w:divBdr>
    </w:div>
    <w:div w:id="1348605189">
      <w:bodyDiv w:val="1"/>
      <w:marLeft w:val="0"/>
      <w:marRight w:val="0"/>
      <w:marTop w:val="0"/>
      <w:marBottom w:val="0"/>
      <w:divBdr>
        <w:top w:val="none" w:sz="0" w:space="0" w:color="auto"/>
        <w:left w:val="none" w:sz="0" w:space="0" w:color="auto"/>
        <w:bottom w:val="none" w:sz="0" w:space="0" w:color="auto"/>
        <w:right w:val="none" w:sz="0" w:space="0" w:color="auto"/>
      </w:divBdr>
    </w:div>
    <w:div w:id="1363507753">
      <w:bodyDiv w:val="1"/>
      <w:marLeft w:val="0"/>
      <w:marRight w:val="0"/>
      <w:marTop w:val="0"/>
      <w:marBottom w:val="0"/>
      <w:divBdr>
        <w:top w:val="none" w:sz="0" w:space="0" w:color="auto"/>
        <w:left w:val="none" w:sz="0" w:space="0" w:color="auto"/>
        <w:bottom w:val="none" w:sz="0" w:space="0" w:color="auto"/>
        <w:right w:val="none" w:sz="0" w:space="0" w:color="auto"/>
      </w:divBdr>
    </w:div>
    <w:div w:id="1471552119">
      <w:bodyDiv w:val="1"/>
      <w:marLeft w:val="0"/>
      <w:marRight w:val="0"/>
      <w:marTop w:val="0"/>
      <w:marBottom w:val="0"/>
      <w:divBdr>
        <w:top w:val="none" w:sz="0" w:space="0" w:color="auto"/>
        <w:left w:val="none" w:sz="0" w:space="0" w:color="auto"/>
        <w:bottom w:val="none" w:sz="0" w:space="0" w:color="auto"/>
        <w:right w:val="none" w:sz="0" w:space="0" w:color="auto"/>
      </w:divBdr>
    </w:div>
    <w:div w:id="1480880333">
      <w:bodyDiv w:val="1"/>
      <w:marLeft w:val="0"/>
      <w:marRight w:val="0"/>
      <w:marTop w:val="0"/>
      <w:marBottom w:val="0"/>
      <w:divBdr>
        <w:top w:val="none" w:sz="0" w:space="0" w:color="auto"/>
        <w:left w:val="none" w:sz="0" w:space="0" w:color="auto"/>
        <w:bottom w:val="none" w:sz="0" w:space="0" w:color="auto"/>
        <w:right w:val="none" w:sz="0" w:space="0" w:color="auto"/>
      </w:divBdr>
    </w:div>
    <w:div w:id="1500075268">
      <w:bodyDiv w:val="1"/>
      <w:marLeft w:val="0"/>
      <w:marRight w:val="0"/>
      <w:marTop w:val="0"/>
      <w:marBottom w:val="0"/>
      <w:divBdr>
        <w:top w:val="none" w:sz="0" w:space="0" w:color="auto"/>
        <w:left w:val="none" w:sz="0" w:space="0" w:color="auto"/>
        <w:bottom w:val="none" w:sz="0" w:space="0" w:color="auto"/>
        <w:right w:val="none" w:sz="0" w:space="0" w:color="auto"/>
      </w:divBdr>
    </w:div>
    <w:div w:id="1565606649">
      <w:bodyDiv w:val="1"/>
      <w:marLeft w:val="0"/>
      <w:marRight w:val="0"/>
      <w:marTop w:val="0"/>
      <w:marBottom w:val="0"/>
      <w:divBdr>
        <w:top w:val="none" w:sz="0" w:space="0" w:color="auto"/>
        <w:left w:val="none" w:sz="0" w:space="0" w:color="auto"/>
        <w:bottom w:val="none" w:sz="0" w:space="0" w:color="auto"/>
        <w:right w:val="none" w:sz="0" w:space="0" w:color="auto"/>
      </w:divBdr>
    </w:div>
    <w:div w:id="1621304348">
      <w:bodyDiv w:val="1"/>
      <w:marLeft w:val="0"/>
      <w:marRight w:val="0"/>
      <w:marTop w:val="0"/>
      <w:marBottom w:val="0"/>
      <w:divBdr>
        <w:top w:val="none" w:sz="0" w:space="0" w:color="auto"/>
        <w:left w:val="none" w:sz="0" w:space="0" w:color="auto"/>
        <w:bottom w:val="none" w:sz="0" w:space="0" w:color="auto"/>
        <w:right w:val="none" w:sz="0" w:space="0" w:color="auto"/>
      </w:divBdr>
    </w:div>
    <w:div w:id="1645701049">
      <w:bodyDiv w:val="1"/>
      <w:marLeft w:val="0"/>
      <w:marRight w:val="0"/>
      <w:marTop w:val="0"/>
      <w:marBottom w:val="0"/>
      <w:divBdr>
        <w:top w:val="none" w:sz="0" w:space="0" w:color="auto"/>
        <w:left w:val="none" w:sz="0" w:space="0" w:color="auto"/>
        <w:bottom w:val="none" w:sz="0" w:space="0" w:color="auto"/>
        <w:right w:val="none" w:sz="0" w:space="0" w:color="auto"/>
      </w:divBdr>
    </w:div>
    <w:div w:id="1720278718">
      <w:bodyDiv w:val="1"/>
      <w:marLeft w:val="0"/>
      <w:marRight w:val="0"/>
      <w:marTop w:val="0"/>
      <w:marBottom w:val="0"/>
      <w:divBdr>
        <w:top w:val="none" w:sz="0" w:space="0" w:color="auto"/>
        <w:left w:val="none" w:sz="0" w:space="0" w:color="auto"/>
        <w:bottom w:val="none" w:sz="0" w:space="0" w:color="auto"/>
        <w:right w:val="none" w:sz="0" w:space="0" w:color="auto"/>
      </w:divBdr>
    </w:div>
    <w:div w:id="1775974165">
      <w:bodyDiv w:val="1"/>
      <w:marLeft w:val="0"/>
      <w:marRight w:val="0"/>
      <w:marTop w:val="0"/>
      <w:marBottom w:val="0"/>
      <w:divBdr>
        <w:top w:val="none" w:sz="0" w:space="0" w:color="auto"/>
        <w:left w:val="none" w:sz="0" w:space="0" w:color="auto"/>
        <w:bottom w:val="none" w:sz="0" w:space="0" w:color="auto"/>
        <w:right w:val="none" w:sz="0" w:space="0" w:color="auto"/>
      </w:divBdr>
      <w:divsChild>
        <w:div w:id="1107695533">
          <w:marLeft w:val="0"/>
          <w:marRight w:val="0"/>
          <w:marTop w:val="0"/>
          <w:marBottom w:val="0"/>
          <w:divBdr>
            <w:top w:val="none" w:sz="0" w:space="0" w:color="auto"/>
            <w:left w:val="none" w:sz="0" w:space="0" w:color="auto"/>
            <w:bottom w:val="none" w:sz="0" w:space="0" w:color="auto"/>
            <w:right w:val="none" w:sz="0" w:space="0" w:color="auto"/>
          </w:divBdr>
          <w:divsChild>
            <w:div w:id="10199645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74787000">
                  <w:marLeft w:val="0"/>
                  <w:marRight w:val="0"/>
                  <w:marTop w:val="0"/>
                  <w:marBottom w:val="0"/>
                  <w:divBdr>
                    <w:top w:val="none" w:sz="0" w:space="0" w:color="auto"/>
                    <w:left w:val="none" w:sz="0" w:space="0" w:color="auto"/>
                    <w:bottom w:val="none" w:sz="0" w:space="0" w:color="auto"/>
                    <w:right w:val="none" w:sz="0" w:space="0" w:color="auto"/>
                  </w:divBdr>
                </w:div>
                <w:div w:id="151718259">
                  <w:marLeft w:val="0"/>
                  <w:marRight w:val="0"/>
                  <w:marTop w:val="0"/>
                  <w:marBottom w:val="0"/>
                  <w:divBdr>
                    <w:top w:val="none" w:sz="0" w:space="0" w:color="auto"/>
                    <w:left w:val="none" w:sz="0" w:space="0" w:color="auto"/>
                    <w:bottom w:val="none" w:sz="0" w:space="0" w:color="auto"/>
                    <w:right w:val="none" w:sz="0" w:space="0" w:color="auto"/>
                  </w:divBdr>
                </w:div>
                <w:div w:id="182129409">
                  <w:marLeft w:val="0"/>
                  <w:marRight w:val="0"/>
                  <w:marTop w:val="0"/>
                  <w:marBottom w:val="0"/>
                  <w:divBdr>
                    <w:top w:val="none" w:sz="0" w:space="0" w:color="auto"/>
                    <w:left w:val="none" w:sz="0" w:space="0" w:color="auto"/>
                    <w:bottom w:val="none" w:sz="0" w:space="0" w:color="auto"/>
                    <w:right w:val="none" w:sz="0" w:space="0" w:color="auto"/>
                  </w:divBdr>
                </w:div>
                <w:div w:id="291903639">
                  <w:marLeft w:val="0"/>
                  <w:marRight w:val="0"/>
                  <w:marTop w:val="0"/>
                  <w:marBottom w:val="0"/>
                  <w:divBdr>
                    <w:top w:val="none" w:sz="0" w:space="0" w:color="auto"/>
                    <w:left w:val="none" w:sz="0" w:space="0" w:color="auto"/>
                    <w:bottom w:val="none" w:sz="0" w:space="0" w:color="auto"/>
                    <w:right w:val="none" w:sz="0" w:space="0" w:color="auto"/>
                  </w:divBdr>
                </w:div>
                <w:div w:id="449008537">
                  <w:marLeft w:val="0"/>
                  <w:marRight w:val="0"/>
                  <w:marTop w:val="0"/>
                  <w:marBottom w:val="0"/>
                  <w:divBdr>
                    <w:top w:val="none" w:sz="0" w:space="0" w:color="auto"/>
                    <w:left w:val="none" w:sz="0" w:space="0" w:color="auto"/>
                    <w:bottom w:val="none" w:sz="0" w:space="0" w:color="auto"/>
                    <w:right w:val="none" w:sz="0" w:space="0" w:color="auto"/>
                  </w:divBdr>
                </w:div>
                <w:div w:id="724376758">
                  <w:marLeft w:val="0"/>
                  <w:marRight w:val="0"/>
                  <w:marTop w:val="0"/>
                  <w:marBottom w:val="0"/>
                  <w:divBdr>
                    <w:top w:val="none" w:sz="0" w:space="0" w:color="auto"/>
                    <w:left w:val="none" w:sz="0" w:space="0" w:color="auto"/>
                    <w:bottom w:val="none" w:sz="0" w:space="0" w:color="auto"/>
                    <w:right w:val="none" w:sz="0" w:space="0" w:color="auto"/>
                  </w:divBdr>
                </w:div>
                <w:div w:id="1024211775">
                  <w:marLeft w:val="0"/>
                  <w:marRight w:val="0"/>
                  <w:marTop w:val="0"/>
                  <w:marBottom w:val="0"/>
                  <w:divBdr>
                    <w:top w:val="none" w:sz="0" w:space="0" w:color="auto"/>
                    <w:left w:val="none" w:sz="0" w:space="0" w:color="auto"/>
                    <w:bottom w:val="none" w:sz="0" w:space="0" w:color="auto"/>
                    <w:right w:val="none" w:sz="0" w:space="0" w:color="auto"/>
                  </w:divBdr>
                </w:div>
                <w:div w:id="1798601109">
                  <w:marLeft w:val="0"/>
                  <w:marRight w:val="0"/>
                  <w:marTop w:val="0"/>
                  <w:marBottom w:val="0"/>
                  <w:divBdr>
                    <w:top w:val="none" w:sz="0" w:space="0" w:color="auto"/>
                    <w:left w:val="none" w:sz="0" w:space="0" w:color="auto"/>
                    <w:bottom w:val="none" w:sz="0" w:space="0" w:color="auto"/>
                    <w:right w:val="none" w:sz="0" w:space="0" w:color="auto"/>
                  </w:divBdr>
                </w:div>
                <w:div w:id="184929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927766">
      <w:bodyDiv w:val="1"/>
      <w:marLeft w:val="0"/>
      <w:marRight w:val="0"/>
      <w:marTop w:val="0"/>
      <w:marBottom w:val="0"/>
      <w:divBdr>
        <w:top w:val="none" w:sz="0" w:space="0" w:color="auto"/>
        <w:left w:val="none" w:sz="0" w:space="0" w:color="auto"/>
        <w:bottom w:val="none" w:sz="0" w:space="0" w:color="auto"/>
        <w:right w:val="none" w:sz="0" w:space="0" w:color="auto"/>
      </w:divBdr>
    </w:div>
    <w:div w:id="1793596499">
      <w:bodyDiv w:val="1"/>
      <w:marLeft w:val="0"/>
      <w:marRight w:val="0"/>
      <w:marTop w:val="0"/>
      <w:marBottom w:val="0"/>
      <w:divBdr>
        <w:top w:val="none" w:sz="0" w:space="0" w:color="auto"/>
        <w:left w:val="none" w:sz="0" w:space="0" w:color="auto"/>
        <w:bottom w:val="none" w:sz="0" w:space="0" w:color="auto"/>
        <w:right w:val="none" w:sz="0" w:space="0" w:color="auto"/>
      </w:divBdr>
    </w:div>
    <w:div w:id="1862012500">
      <w:bodyDiv w:val="1"/>
      <w:marLeft w:val="0"/>
      <w:marRight w:val="0"/>
      <w:marTop w:val="0"/>
      <w:marBottom w:val="0"/>
      <w:divBdr>
        <w:top w:val="none" w:sz="0" w:space="0" w:color="auto"/>
        <w:left w:val="none" w:sz="0" w:space="0" w:color="auto"/>
        <w:bottom w:val="none" w:sz="0" w:space="0" w:color="auto"/>
        <w:right w:val="none" w:sz="0" w:space="0" w:color="auto"/>
      </w:divBdr>
    </w:div>
    <w:div w:id="1926960400">
      <w:bodyDiv w:val="1"/>
      <w:marLeft w:val="0"/>
      <w:marRight w:val="0"/>
      <w:marTop w:val="0"/>
      <w:marBottom w:val="0"/>
      <w:divBdr>
        <w:top w:val="none" w:sz="0" w:space="0" w:color="auto"/>
        <w:left w:val="none" w:sz="0" w:space="0" w:color="auto"/>
        <w:bottom w:val="none" w:sz="0" w:space="0" w:color="auto"/>
        <w:right w:val="none" w:sz="0" w:space="0" w:color="auto"/>
      </w:divBdr>
    </w:div>
    <w:div w:id="2009869427">
      <w:bodyDiv w:val="1"/>
      <w:marLeft w:val="0"/>
      <w:marRight w:val="0"/>
      <w:marTop w:val="0"/>
      <w:marBottom w:val="0"/>
      <w:divBdr>
        <w:top w:val="none" w:sz="0" w:space="0" w:color="auto"/>
        <w:left w:val="none" w:sz="0" w:space="0" w:color="auto"/>
        <w:bottom w:val="none" w:sz="0" w:space="0" w:color="auto"/>
        <w:right w:val="none" w:sz="0" w:space="0" w:color="auto"/>
      </w:divBdr>
    </w:div>
    <w:div w:id="2107799904">
      <w:bodyDiv w:val="1"/>
      <w:marLeft w:val="0"/>
      <w:marRight w:val="0"/>
      <w:marTop w:val="0"/>
      <w:marBottom w:val="0"/>
      <w:divBdr>
        <w:top w:val="none" w:sz="0" w:space="0" w:color="auto"/>
        <w:left w:val="none" w:sz="0" w:space="0" w:color="auto"/>
        <w:bottom w:val="none" w:sz="0" w:space="0" w:color="auto"/>
        <w:right w:val="none" w:sz="0" w:space="0" w:color="auto"/>
      </w:divBdr>
    </w:div>
    <w:div w:id="21226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7A588-AD73-4B49-B404-616568FF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772</Words>
  <Characters>4170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TRIBUNAL DE CONTAS DA UNIÃO</vt:lpstr>
    </vt:vector>
  </TitlesOfParts>
  <Company>TCU</Company>
  <LinksUpToDate>false</LinksUpToDate>
  <CharactersWithSpaces>4933</CharactersWithSpaces>
  <SharedDoc>false</SharedDoc>
  <HLinks>
    <vt:vector size="18" baseType="variant">
      <vt:variant>
        <vt:i4>720941</vt:i4>
      </vt:variant>
      <vt:variant>
        <vt:i4>6</vt:i4>
      </vt:variant>
      <vt:variant>
        <vt:i4>0</vt:i4>
      </vt:variant>
      <vt:variant>
        <vt:i4>5</vt:i4>
      </vt:variant>
      <vt:variant>
        <vt:lpwstr>mailto:licitacao@pedroteixeira.mg.gov.br</vt:lpwstr>
      </vt:variant>
      <vt:variant>
        <vt:lpwstr/>
      </vt:variant>
      <vt:variant>
        <vt:i4>720941</vt:i4>
      </vt:variant>
      <vt:variant>
        <vt:i4>3</vt:i4>
      </vt:variant>
      <vt:variant>
        <vt:i4>0</vt:i4>
      </vt:variant>
      <vt:variant>
        <vt:i4>5</vt:i4>
      </vt:variant>
      <vt:variant>
        <vt:lpwstr>mailto:licitacao@pedroteixeira.mg.gov.br</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DE CONTAS DA UNIÃO</dc:title>
  <dc:creator>TCU</dc:creator>
  <cp:lastModifiedBy>Computer</cp:lastModifiedBy>
  <cp:revision>2</cp:revision>
  <cp:lastPrinted>2019-08-26T18:22:00Z</cp:lastPrinted>
  <dcterms:created xsi:type="dcterms:W3CDTF">2019-08-26T18:25:00Z</dcterms:created>
  <dcterms:modified xsi:type="dcterms:W3CDTF">2019-08-26T18:25:00Z</dcterms:modified>
</cp:coreProperties>
</file>